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BF6A042" w14:textId="77777777" w:rsidR="00032809" w:rsidRDefault="00032809">
      <w:pPr>
        <w:widowControl w:val="0"/>
        <w:autoSpaceDE w:val="0"/>
        <w:spacing w:after="0"/>
        <w:ind w:right="-113" w:firstLine="6236"/>
        <w:jc w:val="both"/>
      </w:pPr>
      <w:r>
        <w:rPr>
          <w:rFonts w:ascii="Times New Roman" w:hAnsi="Times New Roman" w:cs="Times New Roman"/>
          <w:b/>
          <w:bCs/>
          <w:spacing w:val="2"/>
          <w:lang w:val="uk-UA"/>
        </w:rPr>
        <w:t>ЗАТВЕРДЖЕНО</w:t>
      </w:r>
    </w:p>
    <w:p w14:paraId="3F6EFB90" w14:textId="77777777" w:rsidR="00032809" w:rsidRDefault="00032809">
      <w:pPr>
        <w:widowControl w:val="0"/>
        <w:autoSpaceDE w:val="0"/>
        <w:spacing w:after="0"/>
        <w:ind w:left="6237" w:right="-86"/>
        <w:jc w:val="both"/>
      </w:pPr>
      <w:r>
        <w:rPr>
          <w:rFonts w:ascii="Times New Roman" w:hAnsi="Times New Roman" w:cs="Times New Roman"/>
          <w:bCs/>
          <w:lang w:val="uk-UA"/>
        </w:rPr>
        <w:t xml:space="preserve">наказ  </w:t>
      </w:r>
      <w:r w:rsidR="00425715">
        <w:rPr>
          <w:rFonts w:ascii="Times New Roman" w:hAnsi="Times New Roman" w:cs="Times New Roman"/>
          <w:bCs/>
          <w:lang w:val="uk-UA"/>
        </w:rPr>
        <w:t>ЗМУ</w:t>
      </w:r>
      <w:r>
        <w:rPr>
          <w:rFonts w:ascii="Times New Roman" w:hAnsi="Times New Roman" w:cs="Times New Roman"/>
          <w:bCs/>
          <w:lang w:val="uk-UA"/>
        </w:rPr>
        <w:t xml:space="preserve"> ДМС </w:t>
      </w:r>
    </w:p>
    <w:p w14:paraId="1FB59942" w14:textId="77777777" w:rsidR="00032809" w:rsidRDefault="00804B7C">
      <w:pPr>
        <w:widowControl w:val="0"/>
        <w:autoSpaceDE w:val="0"/>
        <w:spacing w:after="0" w:line="240" w:lineRule="auto"/>
        <w:ind w:left="6237" w:right="-86"/>
        <w:jc w:val="both"/>
      </w:pPr>
      <w:r>
        <w:rPr>
          <w:rFonts w:ascii="Times New Roman" w:hAnsi="Times New Roman" w:cs="Times New Roman"/>
          <w:bCs/>
          <w:lang w:val="uk-UA"/>
        </w:rPr>
        <w:t xml:space="preserve">від </w:t>
      </w:r>
      <w:r w:rsidR="005E73EC">
        <w:rPr>
          <w:rFonts w:ascii="Times New Roman" w:hAnsi="Times New Roman" w:cs="Times New Roman"/>
          <w:bCs/>
          <w:lang w:val="uk-UA"/>
        </w:rPr>
        <w:t>07.11.20025</w:t>
      </w:r>
      <w:r w:rsidR="00032809">
        <w:rPr>
          <w:rFonts w:ascii="Times New Roman" w:hAnsi="Times New Roman" w:cs="Times New Roman"/>
          <w:bCs/>
          <w:lang w:val="uk-UA"/>
        </w:rPr>
        <w:t xml:space="preserve"> №</w:t>
      </w:r>
      <w:r w:rsidR="005E73EC">
        <w:rPr>
          <w:rFonts w:ascii="Times New Roman" w:hAnsi="Times New Roman" w:cs="Times New Roman"/>
          <w:bCs/>
          <w:lang w:val="uk-UA"/>
        </w:rPr>
        <w:t>74</w:t>
      </w:r>
      <w:r w:rsidR="00032809">
        <w:rPr>
          <w:rFonts w:ascii="Times New Roman" w:hAnsi="Times New Roman" w:cs="Times New Roman"/>
          <w:bCs/>
          <w:sz w:val="28"/>
          <w:szCs w:val="28"/>
          <w:lang w:val="uk-UA"/>
        </w:rPr>
        <w:t xml:space="preserve">  </w:t>
      </w:r>
    </w:p>
    <w:p w14:paraId="14C53991" w14:textId="77777777" w:rsidR="00032809" w:rsidRDefault="00032809">
      <w:pPr>
        <w:widowControl w:val="0"/>
        <w:autoSpaceDE w:val="0"/>
        <w:spacing w:after="0" w:line="240" w:lineRule="auto"/>
        <w:ind w:left="2096" w:right="1800"/>
        <w:jc w:val="center"/>
        <w:rPr>
          <w:rFonts w:ascii="Verdana" w:hAnsi="Verdana" w:cs="Verdana"/>
          <w:b/>
          <w:bCs/>
          <w:spacing w:val="2"/>
          <w:sz w:val="16"/>
          <w:szCs w:val="16"/>
          <w:lang w:val="uk-UA"/>
        </w:rPr>
      </w:pPr>
    </w:p>
    <w:p w14:paraId="6D3E392E" w14:textId="77777777" w:rsidR="00032809" w:rsidRDefault="00032809">
      <w:pPr>
        <w:widowControl w:val="0"/>
        <w:autoSpaceDE w:val="0"/>
        <w:spacing w:after="0" w:line="240" w:lineRule="auto"/>
        <w:ind w:left="2096" w:right="1800"/>
        <w:jc w:val="center"/>
        <w:rPr>
          <w:rFonts w:ascii="Verdana" w:hAnsi="Verdana" w:cs="Verdana"/>
          <w:b/>
          <w:bCs/>
          <w:spacing w:val="2"/>
          <w:sz w:val="16"/>
          <w:szCs w:val="16"/>
          <w:lang w:val="uk-UA"/>
        </w:rPr>
      </w:pPr>
    </w:p>
    <w:p w14:paraId="07247AD2" w14:textId="77777777" w:rsidR="00032809" w:rsidRPr="008E13FE" w:rsidRDefault="00032809">
      <w:pPr>
        <w:widowControl w:val="0"/>
        <w:autoSpaceDE w:val="0"/>
        <w:spacing w:after="0" w:line="240" w:lineRule="auto"/>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1D888D5A" w14:textId="77777777" w:rsidR="00032809" w:rsidRPr="008E13FE" w:rsidRDefault="00032809">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14:paraId="1AA37EFA" w14:textId="77777777" w:rsidR="00032809" w:rsidRPr="008E13FE" w:rsidRDefault="00032809">
      <w:pPr>
        <w:widowControl w:val="0"/>
        <w:autoSpaceDE w:val="0"/>
        <w:spacing w:after="0" w:line="240" w:lineRule="auto"/>
        <w:ind w:left="851" w:right="1133"/>
        <w:jc w:val="center"/>
        <w:rPr>
          <w:rFonts w:ascii="Times New Roman" w:hAnsi="Times New Roman" w:cs="Times New Roman"/>
        </w:rPr>
      </w:pPr>
      <w:r w:rsidRPr="008E13FE">
        <w:rPr>
          <w:rFonts w:ascii="Times New Roman" w:hAnsi="Times New Roman" w:cs="Times New Roman"/>
          <w:b/>
          <w:bCs/>
          <w:spacing w:val="2"/>
          <w:sz w:val="16"/>
          <w:szCs w:val="16"/>
          <w:u w:val="single"/>
          <w:lang w:val="uk-UA"/>
        </w:rPr>
        <w:t xml:space="preserve">ВКЛЕЮВАННЯ ДО ПАСПОРТА ГРОМАДЯНИНА УКРАЇНИ (зразка 1994 року)  ФОТОКАРТКИ ПРИ ДОСЯГНЕННІ 25- </w:t>
      </w:r>
      <w:r w:rsidR="00EC637D">
        <w:rPr>
          <w:rFonts w:ascii="Times New Roman" w:hAnsi="Times New Roman" w:cs="Times New Roman"/>
          <w:b/>
          <w:bCs/>
          <w:spacing w:val="2"/>
          <w:sz w:val="16"/>
          <w:szCs w:val="16"/>
          <w:u w:val="single"/>
          <w:lang w:val="uk-UA"/>
        </w:rPr>
        <w:t>АБО</w:t>
      </w:r>
      <w:r w:rsidRPr="008E13FE">
        <w:rPr>
          <w:rFonts w:ascii="Times New Roman" w:hAnsi="Times New Roman" w:cs="Times New Roman"/>
          <w:b/>
          <w:bCs/>
          <w:spacing w:val="2"/>
          <w:sz w:val="16"/>
          <w:szCs w:val="16"/>
          <w:u w:val="single"/>
          <w:lang w:val="uk-UA"/>
        </w:rPr>
        <w:t xml:space="preserve"> 45-РІЧНОГО ВІКУ</w:t>
      </w:r>
    </w:p>
    <w:p w14:paraId="0D4B0907" w14:textId="77777777" w:rsidR="00032809" w:rsidRDefault="00032809" w:rsidP="00032809">
      <w:pPr>
        <w:widowControl w:val="0"/>
        <w:tabs>
          <w:tab w:val="left" w:pos="9639"/>
        </w:tabs>
        <w:autoSpaceDE w:val="0"/>
        <w:spacing w:after="0" w:line="240" w:lineRule="auto"/>
        <w:ind w:right="-1"/>
        <w:jc w:val="center"/>
        <w:rPr>
          <w:rFonts w:ascii="Times New Roman" w:hAnsi="Times New Roman" w:cs="Times New Roman"/>
          <w:w w:val="98"/>
          <w:sz w:val="16"/>
          <w:szCs w:val="16"/>
          <w:lang w:val="uk-UA"/>
        </w:rPr>
      </w:pPr>
      <w:r w:rsidRPr="008E13FE">
        <w:rPr>
          <w:rFonts w:ascii="Times New Roman" w:hAnsi="Times New Roman" w:cs="Times New Roman"/>
          <w:sz w:val="16"/>
          <w:szCs w:val="16"/>
          <w:lang w:val="uk-UA"/>
        </w:rPr>
        <w:t>(назва</w:t>
      </w:r>
      <w:r w:rsidRPr="008E13FE">
        <w:rPr>
          <w:rFonts w:ascii="Times New Roman" w:hAnsi="Times New Roman" w:cs="Times New Roman"/>
          <w:spacing w:val="-3"/>
          <w:sz w:val="16"/>
          <w:szCs w:val="16"/>
          <w:lang w:val="uk-UA"/>
        </w:rPr>
        <w:t xml:space="preserve"> а</w:t>
      </w:r>
      <w:r w:rsidRPr="008E13FE">
        <w:rPr>
          <w:rFonts w:ascii="Times New Roman" w:hAnsi="Times New Roman" w:cs="Times New Roman"/>
          <w:spacing w:val="3"/>
          <w:sz w:val="16"/>
          <w:szCs w:val="16"/>
          <w:lang w:val="uk-UA"/>
        </w:rPr>
        <w:t>д</w:t>
      </w:r>
      <w:r w:rsidRPr="008E13FE">
        <w:rPr>
          <w:rFonts w:ascii="Times New Roman" w:hAnsi="Times New Roman" w:cs="Times New Roman"/>
          <w:sz w:val="16"/>
          <w:szCs w:val="16"/>
          <w:lang w:val="uk-UA"/>
        </w:rPr>
        <w:t>міністр</w:t>
      </w:r>
      <w:r w:rsidRPr="008E13FE">
        <w:rPr>
          <w:rFonts w:ascii="Times New Roman" w:hAnsi="Times New Roman" w:cs="Times New Roman"/>
          <w:spacing w:val="3"/>
          <w:sz w:val="16"/>
          <w:szCs w:val="16"/>
          <w:lang w:val="uk-UA"/>
        </w:rPr>
        <w:t>ат</w:t>
      </w:r>
      <w:r w:rsidRPr="008E13FE">
        <w:rPr>
          <w:rFonts w:ascii="Times New Roman" w:hAnsi="Times New Roman" w:cs="Times New Roman"/>
          <w:sz w:val="16"/>
          <w:szCs w:val="16"/>
          <w:lang w:val="uk-UA"/>
        </w:rPr>
        <w:t>ивної</w:t>
      </w:r>
      <w:r w:rsidRPr="008E13FE">
        <w:rPr>
          <w:rFonts w:ascii="Times New Roman" w:hAnsi="Times New Roman" w:cs="Times New Roman"/>
          <w:spacing w:val="-13"/>
          <w:sz w:val="16"/>
          <w:szCs w:val="16"/>
          <w:lang w:val="uk-UA"/>
        </w:rPr>
        <w:t xml:space="preserve"> п</w:t>
      </w:r>
      <w:r w:rsidRPr="008E13FE">
        <w:rPr>
          <w:rFonts w:ascii="Times New Roman" w:hAnsi="Times New Roman" w:cs="Times New Roman"/>
          <w:w w:val="99"/>
          <w:sz w:val="16"/>
          <w:szCs w:val="16"/>
          <w:lang w:val="uk-UA"/>
        </w:rPr>
        <w:t>о</w:t>
      </w:r>
      <w:r w:rsidRPr="008E13FE">
        <w:rPr>
          <w:rFonts w:ascii="Times New Roman" w:hAnsi="Times New Roman" w:cs="Times New Roman"/>
          <w:spacing w:val="6"/>
          <w:w w:val="99"/>
          <w:sz w:val="16"/>
          <w:szCs w:val="16"/>
          <w:lang w:val="uk-UA"/>
        </w:rPr>
        <w:t>с</w:t>
      </w:r>
      <w:r w:rsidRPr="008E13FE">
        <w:rPr>
          <w:rFonts w:ascii="Times New Roman" w:hAnsi="Times New Roman" w:cs="Times New Roman"/>
          <w:w w:val="99"/>
          <w:sz w:val="16"/>
          <w:szCs w:val="16"/>
          <w:lang w:val="uk-UA"/>
        </w:rPr>
        <w:t>луг</w:t>
      </w:r>
      <w:r w:rsidRPr="008E13FE">
        <w:rPr>
          <w:rFonts w:ascii="Times New Roman" w:hAnsi="Times New Roman" w:cs="Times New Roman"/>
          <w:spacing w:val="3"/>
          <w:w w:val="99"/>
          <w:sz w:val="16"/>
          <w:szCs w:val="16"/>
          <w:lang w:val="uk-UA"/>
        </w:rPr>
        <w:t>и</w:t>
      </w:r>
      <w:r w:rsidRPr="008E13FE">
        <w:rPr>
          <w:rFonts w:ascii="Times New Roman" w:hAnsi="Times New Roman" w:cs="Times New Roman"/>
          <w:w w:val="98"/>
          <w:sz w:val="16"/>
          <w:szCs w:val="16"/>
          <w:lang w:val="uk-UA"/>
        </w:rPr>
        <w:t>)</w:t>
      </w:r>
    </w:p>
    <w:p w14:paraId="12A5FA9B" w14:textId="77777777" w:rsidR="00682ECD" w:rsidRPr="008E13FE" w:rsidRDefault="00682ECD" w:rsidP="00032809">
      <w:pPr>
        <w:widowControl w:val="0"/>
        <w:tabs>
          <w:tab w:val="left" w:pos="9639"/>
        </w:tabs>
        <w:autoSpaceDE w:val="0"/>
        <w:spacing w:after="0" w:line="240" w:lineRule="auto"/>
        <w:ind w:right="-1"/>
        <w:jc w:val="center"/>
        <w:rPr>
          <w:rFonts w:ascii="Times New Roman" w:hAnsi="Times New Roman" w:cs="Times New Roman"/>
        </w:rPr>
      </w:pPr>
    </w:p>
    <w:p w14:paraId="048BD478" w14:textId="77777777" w:rsidR="00682ECD" w:rsidRPr="005E73EC" w:rsidRDefault="00682ECD" w:rsidP="00682ECD">
      <w:pPr>
        <w:spacing w:after="0"/>
        <w:jc w:val="center"/>
        <w:rPr>
          <w:rFonts w:ascii="Times New Roman" w:hAnsi="Times New Roman" w:cs="Times New Roman"/>
          <w:lang w:val="uk-UA"/>
        </w:rPr>
      </w:pPr>
      <w:r w:rsidRPr="005E73EC">
        <w:rPr>
          <w:rFonts w:ascii="Times New Roman" w:hAnsi="Times New Roman" w:cs="Times New Roman"/>
          <w:b/>
          <w:sz w:val="16"/>
          <w:szCs w:val="16"/>
          <w:u w:val="single"/>
        </w:rPr>
        <w:t>Самбірський відділ ЗМУ ДМС</w:t>
      </w:r>
    </w:p>
    <w:p w14:paraId="0362B000" w14:textId="77777777" w:rsidR="00032809" w:rsidRPr="008E13FE" w:rsidRDefault="00682ECD" w:rsidP="00682ECD">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 </w:t>
      </w:r>
      <w:r w:rsidR="00032809" w:rsidRPr="008E13FE">
        <w:rPr>
          <w:rFonts w:ascii="Times New Roman" w:hAnsi="Times New Roman" w:cs="Times New Roman"/>
          <w:sz w:val="16"/>
          <w:szCs w:val="16"/>
          <w:lang w:val="uk-UA"/>
        </w:rPr>
        <w:t>(найменування суб’єкта надання адміністративної послуги)</w:t>
      </w:r>
    </w:p>
    <w:p w14:paraId="7C06B083" w14:textId="77777777" w:rsidR="00032809" w:rsidRPr="00682ECD" w:rsidRDefault="00032809" w:rsidP="00682ECD">
      <w:pPr>
        <w:spacing w:after="0" w:line="240" w:lineRule="auto"/>
        <w:rPr>
          <w:rFonts w:ascii="Times New Roman" w:hAnsi="Times New Roman" w:cs="Times New Roman"/>
          <w:sz w:val="16"/>
          <w:szCs w:val="16"/>
        </w:rPr>
      </w:pPr>
    </w:p>
    <w:tbl>
      <w:tblPr>
        <w:tblW w:w="0" w:type="auto"/>
        <w:tblInd w:w="152" w:type="dxa"/>
        <w:tblLayout w:type="fixed"/>
        <w:tblLook w:val="0000" w:firstRow="0" w:lastRow="0" w:firstColumn="0" w:lastColumn="0" w:noHBand="0" w:noVBand="0"/>
      </w:tblPr>
      <w:tblGrid>
        <w:gridCol w:w="751"/>
        <w:gridCol w:w="3393"/>
        <w:gridCol w:w="10"/>
        <w:gridCol w:w="5506"/>
      </w:tblGrid>
      <w:tr w:rsidR="00032809" w:rsidRPr="008E13FE" w14:paraId="6B9DF2A3" w14:textId="77777777">
        <w:tc>
          <w:tcPr>
            <w:tcW w:w="9660" w:type="dxa"/>
            <w:gridSpan w:val="4"/>
            <w:tcBorders>
              <w:top w:val="single" w:sz="4" w:space="0" w:color="000000"/>
              <w:left w:val="single" w:sz="4" w:space="0" w:color="000000"/>
              <w:bottom w:val="single" w:sz="4" w:space="0" w:color="000000"/>
              <w:right w:val="single" w:sz="4" w:space="0" w:color="000000"/>
            </w:tcBorders>
          </w:tcPr>
          <w:p w14:paraId="27AE7A7E"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Інформація про суб’єкта надання адміністративної послуги</w:t>
            </w:r>
          </w:p>
        </w:tc>
      </w:tr>
      <w:tr w:rsidR="00032809" w:rsidRPr="008E13FE" w14:paraId="6A5C17C7" w14:textId="77777777">
        <w:tc>
          <w:tcPr>
            <w:tcW w:w="4144" w:type="dxa"/>
            <w:gridSpan w:val="2"/>
            <w:tcBorders>
              <w:top w:val="single" w:sz="4" w:space="0" w:color="000000"/>
              <w:left w:val="single" w:sz="4" w:space="0" w:color="000000"/>
              <w:bottom w:val="single" w:sz="4" w:space="0" w:color="000000"/>
            </w:tcBorders>
          </w:tcPr>
          <w:p w14:paraId="25724044" w14:textId="77777777" w:rsidR="00032809" w:rsidRPr="00185723" w:rsidRDefault="00032809" w:rsidP="0021154C">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 xml:space="preserve">Найменування органу, в якому здійснюється обслуговування суб’єкта звернення: територіального підрозділу ДМС; </w:t>
            </w:r>
          </w:p>
          <w:p w14:paraId="2B183DA8" w14:textId="77777777" w:rsidR="00032809" w:rsidRPr="00185723" w:rsidRDefault="00032809" w:rsidP="0021154C">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центру надання адміністративних послуг</w:t>
            </w:r>
          </w:p>
        </w:tc>
        <w:tc>
          <w:tcPr>
            <w:tcW w:w="5516" w:type="dxa"/>
            <w:gridSpan w:val="2"/>
            <w:tcBorders>
              <w:top w:val="single" w:sz="4" w:space="0" w:color="000000"/>
              <w:left w:val="single" w:sz="4" w:space="0" w:color="000000"/>
              <w:bottom w:val="single" w:sz="4" w:space="0" w:color="000000"/>
              <w:right w:val="single" w:sz="4" w:space="0" w:color="000000"/>
            </w:tcBorders>
            <w:vAlign w:val="center"/>
          </w:tcPr>
          <w:p w14:paraId="5C021E69" w14:textId="77777777" w:rsidR="00682ECD" w:rsidRPr="00682ECD" w:rsidRDefault="00682ECD"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58558DD1" w14:textId="77777777" w:rsidR="00CA2E5A" w:rsidRPr="00CA2E5A" w:rsidRDefault="00CA2E5A"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652E6570" w14:textId="77777777" w:rsidR="00CA2E5A" w:rsidRPr="00CA2E5A" w:rsidRDefault="00CA2E5A"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3FF663B6" w14:textId="77777777" w:rsidR="00032809" w:rsidRPr="00185723" w:rsidRDefault="00CA2E5A" w:rsidP="0021154C">
            <w:pPr>
              <w:snapToGrid w:val="0"/>
              <w:spacing w:after="0" w:line="240" w:lineRule="auto"/>
              <w:rPr>
                <w:rFonts w:ascii="Times New Roman" w:hAnsi="Times New Roman" w:cs="Times New Roman"/>
                <w:sz w:val="16"/>
                <w:szCs w:val="16"/>
              </w:rPr>
            </w:pPr>
            <w:r w:rsidRPr="00CA2E5A">
              <w:rPr>
                <w:rFonts w:ascii="Times New Roman" w:hAnsi="Times New Roman" w:cs="Times New Roman"/>
                <w:sz w:val="16"/>
                <w:szCs w:val="16"/>
              </w:rPr>
              <w:t>Центр надання адміністративних послуг Бісковицька сільська рада</w:t>
            </w:r>
          </w:p>
        </w:tc>
      </w:tr>
      <w:tr w:rsidR="00682ECD" w:rsidRPr="008E13FE" w14:paraId="3E1FA3A7" w14:textId="77777777" w:rsidTr="008E13FE">
        <w:tc>
          <w:tcPr>
            <w:tcW w:w="751" w:type="dxa"/>
            <w:tcBorders>
              <w:top w:val="single" w:sz="4" w:space="0" w:color="000000"/>
              <w:left w:val="single" w:sz="4" w:space="0" w:color="000000"/>
              <w:bottom w:val="single" w:sz="4" w:space="0" w:color="000000"/>
            </w:tcBorders>
            <w:vAlign w:val="center"/>
          </w:tcPr>
          <w:p w14:paraId="6A092540" w14:textId="77777777" w:rsidR="00682ECD" w:rsidRPr="008E13FE" w:rsidRDefault="00682ECD"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w:t>
            </w:r>
          </w:p>
        </w:tc>
        <w:tc>
          <w:tcPr>
            <w:tcW w:w="3393" w:type="dxa"/>
            <w:tcBorders>
              <w:top w:val="single" w:sz="4" w:space="0" w:color="000000"/>
              <w:left w:val="single" w:sz="4" w:space="0" w:color="000000"/>
              <w:bottom w:val="single" w:sz="4" w:space="0" w:color="000000"/>
            </w:tcBorders>
          </w:tcPr>
          <w:p w14:paraId="7BE70108" w14:textId="77777777" w:rsidR="00682ECD" w:rsidRPr="00185723" w:rsidRDefault="00682ECD" w:rsidP="0021154C">
            <w:pPr>
              <w:spacing w:after="0" w:line="240" w:lineRule="auto"/>
              <w:rPr>
                <w:rFonts w:ascii="Times New Roman" w:hAnsi="Times New Roman" w:cs="Times New Roman"/>
                <w:sz w:val="16"/>
                <w:szCs w:val="16"/>
              </w:rPr>
            </w:pPr>
            <w:r w:rsidRPr="00185723">
              <w:rPr>
                <w:rFonts w:ascii="Times New Roman" w:hAnsi="Times New Roman" w:cs="Times New Roman"/>
                <w:sz w:val="16"/>
                <w:szCs w:val="16"/>
                <w:lang w:val="uk-UA"/>
              </w:rPr>
              <w:t>Місцезнаходження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vAlign w:val="center"/>
          </w:tcPr>
          <w:p w14:paraId="681F889D" w14:textId="77777777" w:rsidR="00CA2E5A" w:rsidRPr="00CA2E5A" w:rsidRDefault="00CA2E5A"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1CC8E0DB" w14:textId="77777777" w:rsidR="00CA2E5A" w:rsidRPr="00CA2E5A" w:rsidRDefault="00CA2E5A"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6166E1A9" w14:textId="77777777" w:rsidR="00CA2E5A" w:rsidRPr="00CA2E5A" w:rsidRDefault="00CA2E5A"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42EC01C3" w14:textId="77777777" w:rsidR="00CA2E5A" w:rsidRPr="00CA2E5A" w:rsidRDefault="00CA2E5A"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730C68DC" w14:textId="77777777" w:rsidR="00682ECD" w:rsidRPr="00682ECD" w:rsidRDefault="00682ECD" w:rsidP="0021154C">
            <w:pPr>
              <w:spacing w:after="0" w:line="240" w:lineRule="auto"/>
              <w:rPr>
                <w:rFonts w:ascii="Times New Roman" w:hAnsi="Times New Roman" w:cs="Times New Roman"/>
                <w:i/>
                <w:sz w:val="16"/>
                <w:szCs w:val="16"/>
              </w:rPr>
            </w:pPr>
          </w:p>
        </w:tc>
      </w:tr>
      <w:tr w:rsidR="00800B97" w:rsidRPr="008E13FE" w14:paraId="39CFCDD0" w14:textId="77777777" w:rsidTr="008E13FE">
        <w:tc>
          <w:tcPr>
            <w:tcW w:w="751" w:type="dxa"/>
            <w:tcBorders>
              <w:top w:val="single" w:sz="4" w:space="0" w:color="000000"/>
              <w:left w:val="single" w:sz="4" w:space="0" w:color="000000"/>
              <w:bottom w:val="single" w:sz="4" w:space="0" w:color="000000"/>
            </w:tcBorders>
            <w:vAlign w:val="center"/>
          </w:tcPr>
          <w:p w14:paraId="5ED60E84"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2.</w:t>
            </w:r>
          </w:p>
        </w:tc>
        <w:tc>
          <w:tcPr>
            <w:tcW w:w="3393" w:type="dxa"/>
            <w:tcBorders>
              <w:top w:val="single" w:sz="4" w:space="0" w:color="000000"/>
              <w:left w:val="single" w:sz="4" w:space="0" w:color="000000"/>
              <w:bottom w:val="single" w:sz="4" w:space="0" w:color="000000"/>
            </w:tcBorders>
          </w:tcPr>
          <w:p w14:paraId="54F7B76B" w14:textId="77777777" w:rsidR="00800B97" w:rsidRPr="00185723" w:rsidRDefault="00800B97" w:rsidP="0021154C">
            <w:pPr>
              <w:spacing w:after="0" w:line="240" w:lineRule="auto"/>
              <w:rPr>
                <w:rFonts w:ascii="Times New Roman" w:hAnsi="Times New Roman" w:cs="Times New Roman"/>
                <w:sz w:val="16"/>
                <w:szCs w:val="16"/>
              </w:rPr>
            </w:pPr>
            <w:r w:rsidRPr="00185723">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800B97" w:rsidRPr="00800B97" w14:paraId="6F3FD39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E44591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5F19A8C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766DD98C" w14:textId="77777777" w:rsidR="00800B97" w:rsidRPr="00800B97" w:rsidRDefault="00800B97"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800B97" w:rsidRPr="00800B97" w14:paraId="568D104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EA4E18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166DEA1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11BB392C"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800B97" w:rsidRPr="00800B97" w14:paraId="54F2ABF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CB6053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DF44E7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07288B0"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6356BD3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CBC0F6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5A6BE4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78DD7823"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2411C1F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1A5D36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1ABE9E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B3890A4"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353951A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84BDBA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7136803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2E1A30F"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38FEA5A0"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2FDB63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A44AB0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076140C6"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800B97" w:rsidRPr="00800B97" w14:paraId="217D1E3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C24BFB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48DBD27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34259976"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1A4C32B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7FD998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36F7663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C19698E" w14:textId="77777777" w:rsidR="005E73EC" w:rsidRDefault="00800B97"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05F3460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0D335EA"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21C84001"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800B97" w:rsidRPr="00800B97" w14:paraId="1DD5169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4273D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2862E562"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7506B831"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800B97" w:rsidRPr="00800B97" w14:paraId="1353B48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2D0F3E1"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528C1B9"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79CBEE2"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2494571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D40688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AF67DD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D47BFC2"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054A253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9DE9AA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1BDFA51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DCDA544"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800B97" w:rsidRPr="00800B97" w14:paraId="5D6FA98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8820D5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0046871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CB957F2"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24312A4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FC81E6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5B4408C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5C117137"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800B97" w:rsidRPr="00800B97" w14:paraId="0961461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D30348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0D5BB1C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1BFE282"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5589637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3CA579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48F0C0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6ECD502B"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3ED718E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2BA21D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9B17C9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9048E61"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79923FD9"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CE3EEF9"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F53AD1C"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824DF2B"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39DD13D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AA84FC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26089CE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3378BC50"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800B97" w:rsidRPr="00800B97" w14:paraId="1AFFA53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14F0395"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F495B38"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C3D695B"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689009B4"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C71408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FC5ABA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D56DE0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6C5A050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D13ED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0E63BE82"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39027F7"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1146EB7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48080C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60D9A0B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7F79CC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34ADE7E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8C323C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1400E9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17D72E7"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00E3A85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EA6568C" w14:textId="77777777" w:rsidR="00800B97" w:rsidRPr="00800B97" w:rsidRDefault="00800B97"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1E52F33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F49E50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1319274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8BDDC0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6AE20B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12A695F"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800B97" w:rsidRPr="00800B97" w14:paraId="76AD824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704600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DE4BDD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1B53BE05"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1E9629D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96BF465"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D8BCACA"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6EF8A37"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59A9E68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1D0BA8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3F8FE20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0DDFB185"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800B97" w:rsidRPr="00800B97" w14:paraId="20E764F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5FE81A4"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FC06949"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3940743"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624F2B1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81A1AF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4C898CD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53EDBBE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2D0A6BD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2341F5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74A22EB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0CE7A0A4"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763EEAB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3D84D7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1C2145D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3823BDA"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022DAB3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6C05EF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D0882A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A88EE60"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11892E80"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D0E751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1EAE9C7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BB673E7"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748A0A0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6C9A63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10FA4AE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6D19096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5FE40C7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EAED00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4370A77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3D650B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7545EFA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ABF3F12"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5E3697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20519821"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1708707B" w14:textId="77777777" w:rsidR="00800B97" w:rsidRPr="00800B97" w:rsidRDefault="00800B97" w:rsidP="0021154C">
            <w:pPr>
              <w:snapToGrid w:val="0"/>
              <w:spacing w:after="0" w:line="240" w:lineRule="auto"/>
              <w:jc w:val="center"/>
              <w:rPr>
                <w:rFonts w:ascii="Times New Roman" w:hAnsi="Times New Roman" w:cs="Times New Roman"/>
                <w:i/>
                <w:sz w:val="16"/>
                <w:szCs w:val="16"/>
              </w:rPr>
            </w:pPr>
          </w:p>
        </w:tc>
      </w:tr>
      <w:tr w:rsidR="00800B97" w:rsidRPr="008E13FE" w14:paraId="5822EB4B" w14:textId="77777777" w:rsidTr="00012E3C">
        <w:trPr>
          <w:trHeight w:val="870"/>
        </w:trPr>
        <w:tc>
          <w:tcPr>
            <w:tcW w:w="751" w:type="dxa"/>
            <w:tcBorders>
              <w:top w:val="single" w:sz="4" w:space="0" w:color="000000"/>
              <w:left w:val="single" w:sz="4" w:space="0" w:color="000000"/>
              <w:bottom w:val="single" w:sz="4" w:space="0" w:color="000000"/>
            </w:tcBorders>
            <w:vAlign w:val="center"/>
          </w:tcPr>
          <w:p w14:paraId="7417881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3.</w:t>
            </w:r>
          </w:p>
        </w:tc>
        <w:tc>
          <w:tcPr>
            <w:tcW w:w="3393" w:type="dxa"/>
            <w:tcBorders>
              <w:top w:val="single" w:sz="4" w:space="0" w:color="000000"/>
              <w:left w:val="single" w:sz="4" w:space="0" w:color="000000"/>
              <w:bottom w:val="single" w:sz="4" w:space="0" w:color="000000"/>
            </w:tcBorders>
          </w:tcPr>
          <w:p w14:paraId="45CBD668" w14:textId="77777777" w:rsidR="00800B97" w:rsidRPr="00185723" w:rsidRDefault="00800B97" w:rsidP="0021154C">
            <w:pPr>
              <w:spacing w:after="0" w:line="240" w:lineRule="auto"/>
              <w:rPr>
                <w:rFonts w:ascii="Times New Roman" w:hAnsi="Times New Roman" w:cs="Times New Roman"/>
                <w:sz w:val="16"/>
                <w:szCs w:val="16"/>
              </w:rPr>
            </w:pPr>
            <w:r w:rsidRPr="00185723">
              <w:rPr>
                <w:rFonts w:ascii="Times New Roman" w:hAnsi="Times New Roman" w:cs="Times New Roman"/>
                <w:sz w:val="16"/>
                <w:szCs w:val="16"/>
                <w:lang w:val="uk-UA"/>
              </w:rPr>
              <w:t>Телефон/факс (довідки), адреса електронної пошти та веб-сайт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vAlign w:val="center"/>
          </w:tcPr>
          <w:p w14:paraId="37ED32B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21BF75A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8"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4910E24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9"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27C5A57F" w14:textId="77777777" w:rsidR="00800B97" w:rsidRPr="00800B97" w:rsidRDefault="00800B97" w:rsidP="0021154C">
            <w:pPr>
              <w:spacing w:after="0" w:line="240" w:lineRule="auto"/>
              <w:jc w:val="center"/>
              <w:rPr>
                <w:rFonts w:ascii="Times New Roman" w:hAnsi="Times New Roman" w:cs="Times New Roman"/>
                <w:sz w:val="16"/>
                <w:szCs w:val="16"/>
              </w:rPr>
            </w:pPr>
          </w:p>
          <w:p w14:paraId="646ABB99" w14:textId="77777777" w:rsidR="00800B97" w:rsidRPr="00800B97" w:rsidRDefault="00800B97"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10"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6DABBAD7" w14:textId="77777777" w:rsidR="00800B97" w:rsidRPr="00800B97" w:rsidRDefault="00800B97"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702BB746" w14:textId="77777777" w:rsidR="00800B97" w:rsidRPr="00B96733" w:rsidRDefault="00800B97" w:rsidP="0021154C">
            <w:pPr>
              <w:spacing w:after="0" w:line="240" w:lineRule="auto"/>
              <w:rPr>
                <w:sz w:val="16"/>
                <w:szCs w:val="16"/>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Тел;+38(098)349-62-45,+38(067)675-57-00 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p>
        </w:tc>
      </w:tr>
      <w:tr w:rsidR="00800B97" w:rsidRPr="008E13FE" w14:paraId="58C49D67" w14:textId="77777777">
        <w:tc>
          <w:tcPr>
            <w:tcW w:w="9660" w:type="dxa"/>
            <w:gridSpan w:val="4"/>
            <w:tcBorders>
              <w:top w:val="single" w:sz="4" w:space="0" w:color="000000"/>
              <w:left w:val="single" w:sz="4" w:space="0" w:color="000000"/>
              <w:bottom w:val="single" w:sz="4" w:space="0" w:color="000000"/>
              <w:right w:val="single" w:sz="4" w:space="0" w:color="000000"/>
            </w:tcBorders>
          </w:tcPr>
          <w:p w14:paraId="4EA9879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800B97" w:rsidRPr="008E13FE" w14:paraId="2963977B" w14:textId="77777777" w:rsidTr="008E13FE">
        <w:tc>
          <w:tcPr>
            <w:tcW w:w="751" w:type="dxa"/>
            <w:tcBorders>
              <w:top w:val="single" w:sz="4" w:space="0" w:color="000000"/>
              <w:left w:val="single" w:sz="4" w:space="0" w:color="000000"/>
              <w:bottom w:val="single" w:sz="4" w:space="0" w:color="000000"/>
            </w:tcBorders>
            <w:vAlign w:val="center"/>
          </w:tcPr>
          <w:p w14:paraId="09D74C91"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tcPr>
          <w:p w14:paraId="23A1097B"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Закони України</w:t>
            </w:r>
          </w:p>
        </w:tc>
        <w:tc>
          <w:tcPr>
            <w:tcW w:w="5506" w:type="dxa"/>
            <w:tcBorders>
              <w:top w:val="single" w:sz="4" w:space="0" w:color="000000"/>
              <w:left w:val="single" w:sz="4" w:space="0" w:color="000000"/>
              <w:bottom w:val="single" w:sz="4" w:space="0" w:color="000000"/>
              <w:right w:val="single" w:sz="4" w:space="0" w:color="000000"/>
            </w:tcBorders>
          </w:tcPr>
          <w:p w14:paraId="73F56D00"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Положення</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val="uk-UA"/>
              </w:rPr>
              <w:t xml:space="preserve">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800B97" w:rsidRPr="008E13FE" w14:paraId="03C7CB15" w14:textId="77777777" w:rsidTr="008E13FE">
        <w:tc>
          <w:tcPr>
            <w:tcW w:w="751" w:type="dxa"/>
            <w:tcBorders>
              <w:top w:val="single" w:sz="4" w:space="0" w:color="000000"/>
              <w:left w:val="single" w:sz="4" w:space="0" w:color="000000"/>
              <w:bottom w:val="single" w:sz="4" w:space="0" w:color="000000"/>
            </w:tcBorders>
            <w:vAlign w:val="center"/>
          </w:tcPr>
          <w:p w14:paraId="6CB7148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tcPr>
          <w:p w14:paraId="469BB737"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Кабінету Міністрів України</w:t>
            </w:r>
          </w:p>
        </w:tc>
        <w:tc>
          <w:tcPr>
            <w:tcW w:w="5506" w:type="dxa"/>
            <w:tcBorders>
              <w:top w:val="single" w:sz="4" w:space="0" w:color="000000"/>
              <w:left w:val="single" w:sz="4" w:space="0" w:color="000000"/>
              <w:bottom w:val="single" w:sz="4" w:space="0" w:color="000000"/>
              <w:right w:val="single" w:sz="4" w:space="0" w:color="000000"/>
            </w:tcBorders>
          </w:tcPr>
          <w:p w14:paraId="5ED0A51A"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 xml:space="preserve">Постанова КМУ від 25.03.2015 № 302 «Про затвердження зразка бланка, технічного опису та Порядку оформлення, видачі, обміну, пересилання, </w:t>
            </w:r>
            <w:r w:rsidRPr="008E13FE">
              <w:rPr>
                <w:rFonts w:ascii="Times New Roman" w:hAnsi="Times New Roman" w:cs="Times New Roman"/>
                <w:sz w:val="16"/>
                <w:szCs w:val="16"/>
                <w:lang w:val="uk-UA"/>
              </w:rPr>
              <w:lastRenderedPageBreak/>
              <w:t>вилучення, повернення державі, визнання недійсним та знищення паспорта громадянина України»</w:t>
            </w:r>
          </w:p>
          <w:p w14:paraId="055AB469"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800B97" w:rsidRPr="008E13FE" w14:paraId="545D2471" w14:textId="77777777" w:rsidTr="008E13FE">
        <w:tc>
          <w:tcPr>
            <w:tcW w:w="751" w:type="dxa"/>
            <w:tcBorders>
              <w:top w:val="single" w:sz="4" w:space="0" w:color="000000"/>
              <w:left w:val="single" w:sz="4" w:space="0" w:color="000000"/>
              <w:bottom w:val="single" w:sz="4" w:space="0" w:color="000000"/>
            </w:tcBorders>
            <w:vAlign w:val="center"/>
          </w:tcPr>
          <w:p w14:paraId="22C69B2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lastRenderedPageBreak/>
              <w:t>6.</w:t>
            </w:r>
          </w:p>
        </w:tc>
        <w:tc>
          <w:tcPr>
            <w:tcW w:w="3403" w:type="dxa"/>
            <w:gridSpan w:val="2"/>
            <w:tcBorders>
              <w:top w:val="single" w:sz="4" w:space="0" w:color="000000"/>
              <w:left w:val="single" w:sz="4" w:space="0" w:color="000000"/>
              <w:bottom w:val="single" w:sz="4" w:space="0" w:color="000000"/>
            </w:tcBorders>
          </w:tcPr>
          <w:p w14:paraId="383BF02E"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центральних органів виконавчої влади</w:t>
            </w:r>
          </w:p>
        </w:tc>
        <w:tc>
          <w:tcPr>
            <w:tcW w:w="5506" w:type="dxa"/>
            <w:tcBorders>
              <w:top w:val="single" w:sz="4" w:space="0" w:color="000000"/>
              <w:left w:val="single" w:sz="4" w:space="0" w:color="000000"/>
              <w:bottom w:val="single" w:sz="4" w:space="0" w:color="000000"/>
              <w:right w:val="single" w:sz="4" w:space="0" w:color="000000"/>
            </w:tcBorders>
          </w:tcPr>
          <w:p w14:paraId="6E79DE96"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800B97" w:rsidRPr="008E13FE" w14:paraId="6679FEAB" w14:textId="77777777" w:rsidTr="008E13FE">
        <w:tc>
          <w:tcPr>
            <w:tcW w:w="751" w:type="dxa"/>
            <w:tcBorders>
              <w:top w:val="single" w:sz="4" w:space="0" w:color="000000"/>
              <w:left w:val="single" w:sz="4" w:space="0" w:color="000000"/>
              <w:bottom w:val="single" w:sz="4" w:space="0" w:color="000000"/>
            </w:tcBorders>
            <w:vAlign w:val="center"/>
          </w:tcPr>
          <w:p w14:paraId="144BD7F3"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tcPr>
          <w:p w14:paraId="3CA83109"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5506" w:type="dxa"/>
            <w:tcBorders>
              <w:top w:val="single" w:sz="4" w:space="0" w:color="000000"/>
              <w:left w:val="single" w:sz="4" w:space="0" w:color="000000"/>
              <w:bottom w:val="single" w:sz="4" w:space="0" w:color="000000"/>
              <w:right w:val="single" w:sz="4" w:space="0" w:color="000000"/>
            </w:tcBorders>
            <w:vAlign w:val="center"/>
          </w:tcPr>
          <w:p w14:paraId="1B6E031C" w14:textId="77777777" w:rsidR="00800B97" w:rsidRPr="008E13FE" w:rsidRDefault="00800B97" w:rsidP="0021154C">
            <w:pPr>
              <w:snapToGrid w:val="0"/>
              <w:spacing w:after="0" w:line="240" w:lineRule="auto"/>
              <w:jc w:val="center"/>
              <w:rPr>
                <w:rFonts w:ascii="Times New Roman" w:hAnsi="Times New Roman" w:cs="Times New Roman"/>
                <w:sz w:val="16"/>
                <w:szCs w:val="16"/>
                <w:lang w:val="uk-UA"/>
              </w:rPr>
            </w:pPr>
          </w:p>
        </w:tc>
      </w:tr>
      <w:tr w:rsidR="00800B97" w:rsidRPr="008E13FE" w14:paraId="3A69A442" w14:textId="77777777">
        <w:tc>
          <w:tcPr>
            <w:tcW w:w="9660" w:type="dxa"/>
            <w:gridSpan w:val="4"/>
            <w:tcBorders>
              <w:top w:val="single" w:sz="4" w:space="0" w:color="000000"/>
              <w:left w:val="single" w:sz="4" w:space="0" w:color="000000"/>
              <w:bottom w:val="single" w:sz="4" w:space="0" w:color="000000"/>
              <w:right w:val="single" w:sz="4" w:space="0" w:color="000000"/>
            </w:tcBorders>
            <w:vAlign w:val="center"/>
          </w:tcPr>
          <w:p w14:paraId="712BDA7B"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Умови отримання адміністративної послуги</w:t>
            </w:r>
          </w:p>
        </w:tc>
      </w:tr>
      <w:tr w:rsidR="00800B97" w:rsidRPr="008E13FE" w14:paraId="5071EF9F" w14:textId="77777777" w:rsidTr="008E13FE">
        <w:tc>
          <w:tcPr>
            <w:tcW w:w="751" w:type="dxa"/>
            <w:tcBorders>
              <w:top w:val="single" w:sz="4" w:space="0" w:color="000000"/>
              <w:left w:val="single" w:sz="4" w:space="0" w:color="000000"/>
              <w:bottom w:val="single" w:sz="4" w:space="0" w:color="000000"/>
            </w:tcBorders>
            <w:vAlign w:val="center"/>
          </w:tcPr>
          <w:p w14:paraId="01CF505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tcPr>
          <w:p w14:paraId="09491330"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Підстава для одержання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5371D129" w14:textId="77777777" w:rsidR="00800B97" w:rsidRPr="008E13FE" w:rsidRDefault="00800B97" w:rsidP="0021154C">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Досягнення громадянином 25- і 45 - річного віку (не пізніше як через 30 календарних днів після досягнення відповідного віку для вклеювання до паспорта зразка 1994 року нових фотокарток). Перебіг строку починається з наступного дня після відповідної календарної дати (дня народження).</w:t>
            </w:r>
          </w:p>
        </w:tc>
      </w:tr>
      <w:tr w:rsidR="00800B97" w:rsidRPr="008E13FE" w14:paraId="19E04698" w14:textId="77777777" w:rsidTr="008E13FE">
        <w:tc>
          <w:tcPr>
            <w:tcW w:w="751" w:type="dxa"/>
            <w:tcBorders>
              <w:top w:val="single" w:sz="4" w:space="0" w:color="000000"/>
              <w:left w:val="single" w:sz="4" w:space="0" w:color="000000"/>
              <w:bottom w:val="single" w:sz="4" w:space="0" w:color="000000"/>
            </w:tcBorders>
            <w:vAlign w:val="center"/>
          </w:tcPr>
          <w:p w14:paraId="3E027A3B"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tcPr>
          <w:p w14:paraId="0018109D"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5506" w:type="dxa"/>
            <w:tcBorders>
              <w:top w:val="single" w:sz="4" w:space="0" w:color="000000"/>
              <w:left w:val="single" w:sz="4" w:space="0" w:color="000000"/>
              <w:bottom w:val="single" w:sz="4" w:space="0" w:color="000000"/>
              <w:right w:val="single" w:sz="4" w:space="0" w:color="000000"/>
            </w:tcBorders>
          </w:tcPr>
          <w:p w14:paraId="36420F15" w14:textId="77777777" w:rsidR="00800B97" w:rsidRPr="008E13FE" w:rsidRDefault="00800B97" w:rsidP="0021154C">
            <w:pPr>
              <w:pStyle w:val="12"/>
              <w:numPr>
                <w:ilvl w:val="0"/>
                <w:numId w:val="1"/>
              </w:numPr>
              <w:shd w:val="clear" w:color="auto" w:fill="auto"/>
              <w:tabs>
                <w:tab w:val="left" w:pos="278"/>
              </w:tabs>
              <w:spacing w:before="0" w:after="0" w:line="240" w:lineRule="auto"/>
            </w:pPr>
            <w:r w:rsidRPr="008E13FE">
              <w:rPr>
                <w:rFonts w:eastAsia="Verdana"/>
                <w:color w:val="000000"/>
                <w:sz w:val="16"/>
                <w:szCs w:val="16"/>
                <w:lang w:val="uk-UA" w:eastAsia="uk-UA"/>
              </w:rPr>
              <w:t xml:space="preserve">  </w:t>
            </w:r>
            <w:r w:rsidRPr="008E13FE">
              <w:rPr>
                <w:rStyle w:val="Verdana7pt"/>
                <w:rFonts w:ascii="Times New Roman" w:hAnsi="Times New Roman" w:cs="Times New Roman"/>
                <w:sz w:val="16"/>
                <w:szCs w:val="16"/>
                <w:lang w:eastAsia="uk-UA"/>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14:paraId="1F496D60" w14:textId="77777777" w:rsidR="00800B97" w:rsidRPr="008E13FE" w:rsidRDefault="00800B97" w:rsidP="0021154C">
            <w:pPr>
              <w:pStyle w:val="12"/>
              <w:numPr>
                <w:ilvl w:val="0"/>
                <w:numId w:val="1"/>
              </w:numPr>
              <w:shd w:val="clear" w:color="auto" w:fill="auto"/>
              <w:tabs>
                <w:tab w:val="left" w:pos="264"/>
              </w:tabs>
              <w:spacing w:before="0" w:after="0" w:line="240" w:lineRule="auto"/>
            </w:pPr>
            <w:r w:rsidRPr="008E13FE">
              <w:rPr>
                <w:rStyle w:val="Verdana7pt"/>
                <w:rFonts w:ascii="Times New Roman" w:hAnsi="Times New Roman" w:cs="Times New Roman"/>
                <w:sz w:val="16"/>
                <w:szCs w:val="16"/>
                <w:lang w:eastAsia="uk-UA"/>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14:paraId="5EF5CDB2" w14:textId="77777777" w:rsidR="00800B97" w:rsidRPr="008E13FE" w:rsidRDefault="00800B97" w:rsidP="0021154C">
            <w:pPr>
              <w:pStyle w:val="12"/>
              <w:numPr>
                <w:ilvl w:val="0"/>
                <w:numId w:val="1"/>
              </w:numPr>
              <w:shd w:val="clear" w:color="auto" w:fill="auto"/>
              <w:tabs>
                <w:tab w:val="left" w:pos="134"/>
              </w:tabs>
              <w:spacing w:before="0" w:after="0" w:line="240" w:lineRule="auto"/>
            </w:pPr>
            <w:r w:rsidRPr="008E13FE">
              <w:rPr>
                <w:rStyle w:val="Verdana7pt"/>
                <w:rFonts w:ascii="Times New Roman" w:hAnsi="Times New Roman" w:cs="Times New Roman"/>
                <w:sz w:val="16"/>
                <w:szCs w:val="16"/>
                <w:lang w:eastAsia="uk-UA"/>
              </w:rPr>
              <w:t>паспорт громадянина України;</w:t>
            </w:r>
          </w:p>
          <w:p w14:paraId="16E10CFE" w14:textId="77777777" w:rsidR="00800B97" w:rsidRPr="008E13FE" w:rsidRDefault="00800B97" w:rsidP="0021154C">
            <w:pPr>
              <w:pStyle w:val="12"/>
              <w:shd w:val="clear" w:color="auto" w:fill="auto"/>
              <w:tabs>
                <w:tab w:val="left" w:pos="134"/>
              </w:tabs>
              <w:spacing w:before="0" w:after="0" w:line="240" w:lineRule="auto"/>
            </w:pPr>
          </w:p>
          <w:p w14:paraId="52BC3241" w14:textId="77777777" w:rsidR="00800B97" w:rsidRPr="008E13FE" w:rsidRDefault="00800B97" w:rsidP="0021154C">
            <w:pPr>
              <w:pStyle w:val="12"/>
              <w:shd w:val="clear" w:color="auto" w:fill="auto"/>
              <w:tabs>
                <w:tab w:val="left" w:pos="134"/>
              </w:tabs>
              <w:spacing w:before="0" w:after="0" w:line="240" w:lineRule="auto"/>
            </w:pPr>
            <w:r w:rsidRPr="008E13FE">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14:paraId="18E0DA7B" w14:textId="77777777" w:rsidR="00800B97" w:rsidRPr="008E13FE" w:rsidRDefault="00800B97" w:rsidP="0021154C">
            <w:pPr>
              <w:pStyle w:val="12"/>
              <w:shd w:val="clear" w:color="auto" w:fill="auto"/>
              <w:tabs>
                <w:tab w:val="left" w:pos="134"/>
              </w:tabs>
              <w:spacing w:before="0" w:after="0" w:line="240" w:lineRule="auto"/>
            </w:pPr>
          </w:p>
          <w:p w14:paraId="052A659F" w14:textId="77777777" w:rsidR="00800B97" w:rsidRPr="008E13FE" w:rsidRDefault="00800B97" w:rsidP="0021154C">
            <w:pPr>
              <w:pStyle w:val="rvps2"/>
              <w:shd w:val="clear" w:color="auto" w:fill="FFFFFF"/>
              <w:spacing w:before="0" w:after="0"/>
              <w:jc w:val="both"/>
              <w:textAlignment w:val="baseline"/>
            </w:pPr>
            <w:r w:rsidRPr="008E13FE">
              <w:rPr>
                <w:rStyle w:val="Verdana7pt"/>
                <w:rFonts w:ascii="Times New Roman" w:hAnsi="Times New Roman" w:cs="Times New Roman"/>
                <w:sz w:val="16"/>
                <w:szCs w:val="16"/>
                <w:lang w:eastAsia="uk-UA"/>
              </w:rPr>
              <w:t>У разі подання заяви опікуном/піклувальником особи додатково подаються:</w:t>
            </w:r>
          </w:p>
          <w:p w14:paraId="46893C6F" w14:textId="77777777" w:rsidR="00800B97" w:rsidRPr="008E13FE" w:rsidRDefault="00800B97" w:rsidP="0021154C">
            <w:pPr>
              <w:pStyle w:val="rvps2"/>
              <w:shd w:val="clear" w:color="auto" w:fill="FFFFFF"/>
              <w:spacing w:before="0" w:after="0"/>
              <w:jc w:val="both"/>
              <w:textAlignment w:val="baseline"/>
            </w:pPr>
            <w:r w:rsidRPr="008E13FE">
              <w:rPr>
                <w:rStyle w:val="Verdana7pt"/>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800B97" w:rsidRPr="008E13FE" w14:paraId="5654BF56" w14:textId="77777777" w:rsidTr="008E13FE">
        <w:tc>
          <w:tcPr>
            <w:tcW w:w="751" w:type="dxa"/>
            <w:tcBorders>
              <w:top w:val="single" w:sz="4" w:space="0" w:color="000000"/>
              <w:left w:val="single" w:sz="4" w:space="0" w:color="000000"/>
              <w:bottom w:val="single" w:sz="4" w:space="0" w:color="000000"/>
            </w:tcBorders>
            <w:vAlign w:val="center"/>
          </w:tcPr>
          <w:p w14:paraId="4C00E7A5"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10.</w:t>
            </w:r>
          </w:p>
        </w:tc>
        <w:tc>
          <w:tcPr>
            <w:tcW w:w="3403" w:type="dxa"/>
            <w:gridSpan w:val="2"/>
            <w:tcBorders>
              <w:top w:val="single" w:sz="4" w:space="0" w:color="000000"/>
              <w:left w:val="single" w:sz="4" w:space="0" w:color="000000"/>
              <w:bottom w:val="single" w:sz="4" w:space="0" w:color="000000"/>
            </w:tcBorders>
          </w:tcPr>
          <w:p w14:paraId="59C38825"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3D4AE02A" w14:textId="77777777" w:rsidR="00800B97" w:rsidRPr="008E13FE" w:rsidRDefault="00800B97" w:rsidP="0021154C">
            <w:pPr>
              <w:pStyle w:val="rvps2"/>
              <w:shd w:val="clear" w:color="auto" w:fill="FFFFFF"/>
              <w:spacing w:before="0" w:after="0"/>
              <w:jc w:val="both"/>
              <w:textAlignment w:val="baseline"/>
            </w:pPr>
            <w:r w:rsidRPr="008E13FE">
              <w:t xml:space="preserve">       </w:t>
            </w:r>
            <w:r w:rsidRPr="008E13FE">
              <w:rPr>
                <w:rStyle w:val="Verdana7pt"/>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ДМС/центру надання адміністративних послуг за зареєстрованим місцем проживання особи, а у разі якщо місце проживання особи не зареєстровано - до територіального підрозділу ДМС або центру надання адміністративних послуг за адресою останнього зареєстрованого місця проживання або за місцем фактичного проживання в Україні.</w:t>
            </w:r>
          </w:p>
          <w:p w14:paraId="7C86743C" w14:textId="77777777" w:rsidR="00800B97" w:rsidRPr="008E13FE" w:rsidRDefault="00800B97" w:rsidP="0021154C">
            <w:pPr>
              <w:pStyle w:val="rvps2"/>
              <w:shd w:val="clear" w:color="auto" w:fill="FFFFFF"/>
              <w:spacing w:before="0" w:after="0"/>
              <w:jc w:val="both"/>
              <w:textAlignment w:val="baseline"/>
            </w:pPr>
            <w:r w:rsidRPr="008E13FE">
              <w:rPr>
                <w:rStyle w:val="Verdana7pt"/>
                <w:rFonts w:ascii="Times New Roman" w:hAnsi="Times New Roman" w:cs="Times New Roman"/>
                <w:sz w:val="16"/>
                <w:szCs w:val="16"/>
                <w:lang w:eastAsia="uk-UA"/>
              </w:rPr>
              <w:t xml:space="preserve">       Внутрішньо переміщена особа подає документи  до територіального підрозділу ДМС/центру надання адміністративних послуг за місцем проживання, що підтверджується довідкою про взяття на облік внутрішньо переміщеної особи.</w:t>
            </w:r>
          </w:p>
          <w:p w14:paraId="4D261EDA" w14:textId="77777777" w:rsidR="00800B97" w:rsidRPr="008E13FE" w:rsidRDefault="00800B97" w:rsidP="0021154C">
            <w:pPr>
              <w:pStyle w:val="rvps2"/>
              <w:shd w:val="clear" w:color="auto" w:fill="FFFFFF"/>
              <w:spacing w:before="0" w:after="0"/>
              <w:ind w:firstLine="360"/>
              <w:jc w:val="both"/>
            </w:pPr>
            <w:r w:rsidRPr="008E13FE">
              <w:rPr>
                <w:rStyle w:val="Verdana7pt"/>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ДМС/центру надання адміністративних послуг за місцем звернення.</w:t>
            </w:r>
            <w:bookmarkStart w:id="0" w:name="n27"/>
            <w:bookmarkEnd w:id="0"/>
          </w:p>
          <w:p w14:paraId="4A7A712E" w14:textId="77777777" w:rsidR="00800B97" w:rsidRPr="008E13FE" w:rsidRDefault="00800B97" w:rsidP="0021154C">
            <w:pPr>
              <w:pStyle w:val="rvps2"/>
              <w:shd w:val="clear" w:color="auto" w:fill="FFFFFF"/>
              <w:spacing w:before="0" w:after="0"/>
              <w:ind w:firstLine="360"/>
              <w:jc w:val="both"/>
            </w:pPr>
            <w:r w:rsidRPr="008E13FE">
              <w:rPr>
                <w:rStyle w:val="Verdana7pt"/>
                <w:rFonts w:ascii="Times New Roman" w:hAnsi="Times New Roman" w:cs="Times New Roman"/>
                <w:sz w:val="16"/>
                <w:szCs w:val="16"/>
                <w:lang w:eastAsia="uk-UA"/>
              </w:rPr>
              <w:t>Бездомна особа подає заяву та документи до територіального підрозділу ДМС/центру надання адміністративних послуг за місцем майбутньої реєстрації її місця проживання.</w:t>
            </w:r>
          </w:p>
        </w:tc>
      </w:tr>
      <w:tr w:rsidR="00800B97" w:rsidRPr="008E13FE" w14:paraId="712B16AA" w14:textId="77777777" w:rsidTr="008E13FE">
        <w:tc>
          <w:tcPr>
            <w:tcW w:w="751" w:type="dxa"/>
            <w:tcBorders>
              <w:top w:val="single" w:sz="4" w:space="0" w:color="000000"/>
              <w:left w:val="single" w:sz="4" w:space="0" w:color="000000"/>
              <w:bottom w:val="single" w:sz="4" w:space="0" w:color="000000"/>
            </w:tcBorders>
            <w:vAlign w:val="center"/>
          </w:tcPr>
          <w:p w14:paraId="0C3D26FA"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tcPr>
          <w:p w14:paraId="210D0B68"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Платність (безоплатність)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0C7B4C4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iCs/>
                <w:sz w:val="16"/>
                <w:szCs w:val="16"/>
                <w:lang w:val="uk-UA"/>
              </w:rPr>
              <w:t>Плата не стягується</w:t>
            </w:r>
          </w:p>
        </w:tc>
      </w:tr>
      <w:tr w:rsidR="00800B97" w:rsidRPr="008E13FE" w14:paraId="2A898F3C" w14:textId="77777777" w:rsidTr="008E13FE">
        <w:tc>
          <w:tcPr>
            <w:tcW w:w="751" w:type="dxa"/>
            <w:tcBorders>
              <w:top w:val="single" w:sz="4" w:space="0" w:color="000000"/>
              <w:left w:val="single" w:sz="4" w:space="0" w:color="000000"/>
              <w:bottom w:val="single" w:sz="4" w:space="0" w:color="000000"/>
            </w:tcBorders>
            <w:vAlign w:val="center"/>
          </w:tcPr>
          <w:p w14:paraId="1D1158CB"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tcPr>
          <w:p w14:paraId="3D881FEA"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Строк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tcPr>
          <w:p w14:paraId="2A3D2861"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 xml:space="preserve">Не пізніше 5 днів з дати подання заявником усіх необхідних </w:t>
            </w:r>
            <w:r w:rsidRPr="008E13FE">
              <w:rPr>
                <w:rStyle w:val="Verdana7pt"/>
                <w:rFonts w:ascii="Times New Roman" w:hAnsi="Times New Roman" w:cs="Times New Roman"/>
                <w:sz w:val="16"/>
                <w:szCs w:val="16"/>
                <w:lang w:eastAsia="uk-UA"/>
              </w:rPr>
              <w:t>документів.</w:t>
            </w:r>
          </w:p>
          <w:p w14:paraId="0742D8F3" w14:textId="77777777" w:rsidR="00800B97" w:rsidRPr="008E13FE" w:rsidRDefault="00800B97" w:rsidP="0021154C">
            <w:pPr>
              <w:pStyle w:val="rvps2"/>
              <w:shd w:val="clear" w:color="auto" w:fill="FFFFFF"/>
              <w:spacing w:before="0" w:after="0"/>
              <w:ind w:firstLine="360"/>
              <w:jc w:val="both"/>
            </w:pPr>
            <w:bookmarkStart w:id="1" w:name="n117"/>
            <w:bookmarkEnd w:id="1"/>
            <w:r w:rsidRPr="008E13FE">
              <w:rPr>
                <w:rStyle w:val="Verdana7pt"/>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800B97" w:rsidRPr="008E13FE" w14:paraId="25E4C6E8" w14:textId="77777777" w:rsidTr="008E13FE">
        <w:tc>
          <w:tcPr>
            <w:tcW w:w="751" w:type="dxa"/>
            <w:tcBorders>
              <w:top w:val="single" w:sz="4" w:space="0" w:color="000000"/>
              <w:left w:val="single" w:sz="4" w:space="0" w:color="000000"/>
              <w:bottom w:val="single" w:sz="4" w:space="0" w:color="000000"/>
            </w:tcBorders>
            <w:vAlign w:val="center"/>
          </w:tcPr>
          <w:p w14:paraId="7A48CA0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tcPr>
          <w:p w14:paraId="557BA1EC"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Перелік підстав для відмови у наданні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tcPr>
          <w:p w14:paraId="02FFAEE2" w14:textId="77777777" w:rsidR="00800B97" w:rsidRPr="008E13FE" w:rsidRDefault="00800B97"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800B97" w:rsidRPr="008E13FE" w14:paraId="3BB134A4" w14:textId="77777777" w:rsidTr="008E13FE">
        <w:tc>
          <w:tcPr>
            <w:tcW w:w="751" w:type="dxa"/>
            <w:tcBorders>
              <w:top w:val="single" w:sz="4" w:space="0" w:color="000000"/>
              <w:left w:val="single" w:sz="4" w:space="0" w:color="000000"/>
              <w:bottom w:val="single" w:sz="4" w:space="0" w:color="000000"/>
            </w:tcBorders>
            <w:vAlign w:val="center"/>
          </w:tcPr>
          <w:p w14:paraId="54AF6B9A"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tcPr>
          <w:p w14:paraId="68BFE210"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Результат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245067F7"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 із вклеєною фотокарткою.</w:t>
            </w:r>
          </w:p>
        </w:tc>
      </w:tr>
      <w:tr w:rsidR="00800B97" w:rsidRPr="008E13FE" w14:paraId="586383BE" w14:textId="77777777" w:rsidTr="008E13FE">
        <w:tc>
          <w:tcPr>
            <w:tcW w:w="751" w:type="dxa"/>
            <w:tcBorders>
              <w:top w:val="single" w:sz="4" w:space="0" w:color="000000"/>
              <w:left w:val="single" w:sz="4" w:space="0" w:color="000000"/>
              <w:bottom w:val="single" w:sz="4" w:space="0" w:color="000000"/>
            </w:tcBorders>
            <w:vAlign w:val="center"/>
          </w:tcPr>
          <w:p w14:paraId="183D3D1D"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tcPr>
          <w:p w14:paraId="005E4A98"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Способи отримання відповіді (результату)</w:t>
            </w:r>
          </w:p>
        </w:tc>
        <w:tc>
          <w:tcPr>
            <w:tcW w:w="5506" w:type="dxa"/>
            <w:tcBorders>
              <w:top w:val="single" w:sz="4" w:space="0" w:color="000000"/>
              <w:left w:val="single" w:sz="4" w:space="0" w:color="000000"/>
              <w:bottom w:val="single" w:sz="4" w:space="0" w:color="000000"/>
              <w:right w:val="single" w:sz="4" w:space="0" w:color="000000"/>
            </w:tcBorders>
            <w:vAlign w:val="center"/>
          </w:tcPr>
          <w:p w14:paraId="3C606084"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Звернутися до територіального підрозділу ДМС або центру надання адміністративних послуг,</w:t>
            </w:r>
            <w:r w:rsidRPr="008E13FE">
              <w:rPr>
                <w:rFonts w:ascii="Times New Roman" w:hAnsi="Times New Roman" w:cs="Times New Roman"/>
                <w:color w:val="000000"/>
                <w:sz w:val="16"/>
                <w:szCs w:val="16"/>
                <w:lang w:val="uk-UA"/>
              </w:rPr>
              <w:t xml:space="preserve"> до якого було подано документи для вклеювання фотокартки </w:t>
            </w:r>
          </w:p>
        </w:tc>
      </w:tr>
      <w:tr w:rsidR="00800B97" w:rsidRPr="008E13FE" w14:paraId="4910EE3E" w14:textId="77777777" w:rsidTr="008E13FE">
        <w:tc>
          <w:tcPr>
            <w:tcW w:w="751" w:type="dxa"/>
            <w:tcBorders>
              <w:top w:val="single" w:sz="4" w:space="0" w:color="000000"/>
              <w:left w:val="single" w:sz="4" w:space="0" w:color="000000"/>
              <w:bottom w:val="single" w:sz="4" w:space="0" w:color="000000"/>
            </w:tcBorders>
            <w:vAlign w:val="center"/>
          </w:tcPr>
          <w:p w14:paraId="7CC1E57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tcPr>
          <w:p w14:paraId="358BFC97"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Примітка</w:t>
            </w:r>
          </w:p>
        </w:tc>
        <w:tc>
          <w:tcPr>
            <w:tcW w:w="5506" w:type="dxa"/>
            <w:tcBorders>
              <w:top w:val="single" w:sz="4" w:space="0" w:color="000000"/>
              <w:left w:val="single" w:sz="4" w:space="0" w:color="000000"/>
              <w:bottom w:val="single" w:sz="4" w:space="0" w:color="000000"/>
              <w:right w:val="single" w:sz="4" w:space="0" w:color="000000"/>
            </w:tcBorders>
            <w:vAlign w:val="center"/>
          </w:tcPr>
          <w:p w14:paraId="5665ECEB" w14:textId="77777777" w:rsidR="00800B97" w:rsidRPr="008E13FE" w:rsidRDefault="00800B97"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14:paraId="1F3ED8D4" w14:textId="77777777" w:rsidR="00800B97" w:rsidRPr="008E13FE" w:rsidRDefault="00800B97" w:rsidP="0021154C">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14:paraId="2990A754" w14:textId="77777777" w:rsidR="00185723" w:rsidRDefault="00032809" w:rsidP="0021154C">
      <w:pPr>
        <w:pStyle w:val="60"/>
        <w:shd w:val="clear" w:color="auto" w:fill="auto"/>
        <w:spacing w:after="0" w:line="240" w:lineRule="auto"/>
        <w:jc w:val="both"/>
        <w:rPr>
          <w:rFonts w:ascii="Times New Roman" w:hAnsi="Times New Roman" w:cs="Times New Roman"/>
          <w:sz w:val="16"/>
          <w:szCs w:val="16"/>
          <w:lang w:val="uk-UA"/>
        </w:rPr>
      </w:pPr>
      <w:r w:rsidRPr="008E13FE">
        <w:rPr>
          <w:rFonts w:ascii="Times New Roman" w:hAnsi="Times New Roman" w:cs="Times New Roman"/>
          <w:sz w:val="16"/>
          <w:szCs w:val="16"/>
        </w:rPr>
        <w:t>*Якщо особа досягла 25- чи 45- 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 такий паспорт, вважається недійсним та підлягає обміну на паспорт громадянина України з безконтактним електронним носієм відповідно до законодавства.</w:t>
      </w:r>
    </w:p>
    <w:p w14:paraId="2D6FFD16" w14:textId="6D0D2C3B" w:rsidR="00185723" w:rsidRPr="00682ECD" w:rsidRDefault="00C03877" w:rsidP="00682ECD">
      <w:pPr>
        <w:widowControl w:val="0"/>
        <w:autoSpaceDE w:val="0"/>
        <w:spacing w:after="0"/>
        <w:ind w:right="-113"/>
        <w:jc w:val="both"/>
        <w:rPr>
          <w:rFonts w:ascii="Times New Roman" w:hAnsi="Times New Roman" w:cs="Times New Roman"/>
          <w:b/>
          <w:bCs/>
          <w:spacing w:val="2"/>
          <w:lang w:val="uk-UA"/>
        </w:rPr>
      </w:pPr>
      <w:r w:rsidRPr="00C03877">
        <w:rPr>
          <w:rFonts w:ascii="Times New Roman" w:hAnsi="Times New Roman" w:cs="Times New Roman"/>
          <w:b/>
          <w:bCs/>
          <w:color w:val="000000"/>
          <w:spacing w:val="-2"/>
          <w:sz w:val="24"/>
          <w:szCs w:val="24"/>
        </w:rPr>
        <w:t xml:space="preserve">Начальник </w:t>
      </w:r>
      <w:r w:rsidR="00682ECD">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682ECD">
        <w:rPr>
          <w:rFonts w:ascii="Times New Roman" w:hAnsi="Times New Roman" w:cs="Times New Roman"/>
          <w:b/>
          <w:bCs/>
          <w:color w:val="000000"/>
          <w:spacing w:val="-2"/>
          <w:sz w:val="24"/>
          <w:szCs w:val="24"/>
          <w:lang w:val="uk-UA"/>
        </w:rPr>
        <w:t xml:space="preserve">                            </w:t>
      </w:r>
      <w:r w:rsidR="005C66A2" w:rsidRPr="005E73EC">
        <w:rPr>
          <w:rFonts w:ascii="Times New Roman" w:hAnsi="Times New Roman" w:cs="Times New Roman"/>
          <w:b/>
          <w:noProof/>
          <w:color w:val="000000"/>
          <w:spacing w:val="-2"/>
          <w:sz w:val="24"/>
          <w:szCs w:val="24"/>
          <w:lang w:val="uk-UA" w:eastAsia="uk-UA"/>
        </w:rPr>
        <w:drawing>
          <wp:inline distT="0" distB="0" distL="0" distR="0" wp14:anchorId="0FC886E9" wp14:editId="24C9CEBF">
            <wp:extent cx="914400" cy="3562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682ECD">
        <w:rPr>
          <w:rFonts w:ascii="Times New Roman" w:hAnsi="Times New Roman" w:cs="Times New Roman"/>
          <w:b/>
          <w:bCs/>
          <w:color w:val="000000"/>
          <w:spacing w:val="-2"/>
          <w:sz w:val="24"/>
          <w:szCs w:val="24"/>
          <w:lang w:val="uk-UA"/>
        </w:rPr>
        <w:t xml:space="preserve">                    Ірина НАЗАРКО</w:t>
      </w:r>
    </w:p>
    <w:p w14:paraId="3C4CF7FB" w14:textId="77777777" w:rsidR="00330797" w:rsidRDefault="00330797">
      <w:pPr>
        <w:widowControl w:val="0"/>
        <w:autoSpaceDE w:val="0"/>
        <w:spacing w:after="0"/>
        <w:ind w:right="-113" w:firstLine="6236"/>
        <w:jc w:val="both"/>
        <w:rPr>
          <w:rFonts w:ascii="Times New Roman" w:hAnsi="Times New Roman" w:cs="Times New Roman"/>
          <w:b/>
          <w:bCs/>
          <w:spacing w:val="2"/>
          <w:lang w:val="uk-UA"/>
        </w:rPr>
      </w:pPr>
    </w:p>
    <w:p w14:paraId="6FD21A7E" w14:textId="77777777" w:rsidR="00330797" w:rsidRDefault="00330797">
      <w:pPr>
        <w:widowControl w:val="0"/>
        <w:autoSpaceDE w:val="0"/>
        <w:spacing w:after="0"/>
        <w:ind w:right="-113" w:firstLine="6236"/>
        <w:jc w:val="both"/>
        <w:rPr>
          <w:rFonts w:ascii="Times New Roman" w:hAnsi="Times New Roman" w:cs="Times New Roman"/>
          <w:b/>
          <w:bCs/>
          <w:spacing w:val="2"/>
          <w:lang w:val="uk-UA"/>
        </w:rPr>
      </w:pPr>
    </w:p>
    <w:p w14:paraId="6A4F4A75"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7EE85FEA"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33B4860D"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1713C2"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2F8765E2"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5E73EC">
        <w:rPr>
          <w:rFonts w:ascii="Times New Roman" w:hAnsi="Times New Roman" w:cs="Times New Roman"/>
          <w:bCs/>
          <w:lang w:val="uk-UA"/>
        </w:rPr>
        <w:t>07.11.2025</w:t>
      </w:r>
      <w:r w:rsidRPr="008E13FE">
        <w:rPr>
          <w:rFonts w:ascii="Times New Roman" w:hAnsi="Times New Roman" w:cs="Times New Roman"/>
          <w:bCs/>
          <w:lang w:val="uk-UA"/>
        </w:rPr>
        <w:t xml:space="preserve"> №</w:t>
      </w:r>
      <w:r w:rsidR="005E73EC">
        <w:rPr>
          <w:rFonts w:ascii="Times New Roman" w:hAnsi="Times New Roman" w:cs="Times New Roman"/>
          <w:bCs/>
          <w:lang w:val="uk-UA"/>
        </w:rPr>
        <w:t>74</w:t>
      </w:r>
      <w:r w:rsidRPr="008E13FE">
        <w:rPr>
          <w:rFonts w:ascii="Times New Roman" w:hAnsi="Times New Roman" w:cs="Times New Roman"/>
          <w:bCs/>
          <w:lang w:val="uk-UA"/>
        </w:rPr>
        <w:t xml:space="preserve"> </w:t>
      </w:r>
      <w:r w:rsidRPr="008E13FE">
        <w:rPr>
          <w:rFonts w:ascii="Times New Roman" w:hAnsi="Times New Roman" w:cs="Times New Roman"/>
          <w:bCs/>
        </w:rPr>
        <w:t xml:space="preserve"> </w:t>
      </w:r>
    </w:p>
    <w:p w14:paraId="785C5BAD" w14:textId="77777777" w:rsidR="00032809" w:rsidRPr="008E13FE" w:rsidRDefault="00032809">
      <w:pPr>
        <w:spacing w:after="0"/>
        <w:rPr>
          <w:rFonts w:ascii="Times New Roman" w:hAnsi="Times New Roman" w:cs="Times New Roman"/>
        </w:rPr>
      </w:pPr>
    </w:p>
    <w:p w14:paraId="0A35EE1E" w14:textId="77777777" w:rsidR="00032809" w:rsidRPr="008E13FE" w:rsidRDefault="00032809">
      <w:pPr>
        <w:widowControl w:val="0"/>
        <w:autoSpaceDE w:val="0"/>
        <w:spacing w:after="0"/>
        <w:ind w:right="1800"/>
        <w:jc w:val="center"/>
        <w:rPr>
          <w:rFonts w:ascii="Times New Roman" w:hAnsi="Times New Roman" w:cs="Times New Roman"/>
          <w:b/>
          <w:bCs/>
          <w:spacing w:val="2"/>
          <w:sz w:val="16"/>
          <w:szCs w:val="16"/>
          <w:lang w:val="uk-UA"/>
        </w:rPr>
      </w:pPr>
    </w:p>
    <w:p w14:paraId="51FCA886"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r w:rsidRPr="008E13FE">
        <w:rPr>
          <w:rFonts w:ascii="Times New Roman" w:hAnsi="Times New Roman" w:cs="Times New Roman"/>
          <w:b/>
          <w:bCs/>
          <w:spacing w:val="2"/>
          <w:sz w:val="16"/>
          <w:szCs w:val="16"/>
          <w:lang w:val="uk-UA"/>
        </w:rPr>
        <w:t>Ї ПОСЛУГИ</w:t>
      </w:r>
      <w:r w:rsidRPr="008E13FE">
        <w:rPr>
          <w:rFonts w:ascii="Times New Roman" w:hAnsi="Times New Roman" w:cs="Times New Roman"/>
          <w:b/>
          <w:bCs/>
          <w:spacing w:val="2"/>
          <w:w w:val="99"/>
          <w:sz w:val="16"/>
          <w:szCs w:val="16"/>
        </w:rPr>
        <w:t xml:space="preserve"> </w:t>
      </w:r>
    </w:p>
    <w:p w14:paraId="64D9FC49"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19B0740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14:paraId="216025E2"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 xml:space="preserve">ФОТОКАРТКИ ПРИ ДОСЯГНЕННІ ГРОМАДЯНИНОМ 25- </w:t>
      </w:r>
      <w:r w:rsidR="00EC637D">
        <w:rPr>
          <w:rFonts w:ascii="Times New Roman" w:hAnsi="Times New Roman" w:cs="Times New Roman"/>
          <w:b/>
          <w:sz w:val="16"/>
          <w:szCs w:val="16"/>
          <w:u w:val="single"/>
          <w:lang w:val="uk-UA"/>
        </w:rPr>
        <w:t>АБО</w:t>
      </w:r>
      <w:r w:rsidRPr="008E13FE">
        <w:rPr>
          <w:rFonts w:ascii="Times New Roman" w:hAnsi="Times New Roman" w:cs="Times New Roman"/>
          <w:b/>
          <w:sz w:val="16"/>
          <w:szCs w:val="16"/>
          <w:u w:val="single"/>
          <w:lang w:val="uk-UA"/>
        </w:rPr>
        <w:t xml:space="preserve"> 45-РІЧНОГО ВІКУ</w:t>
      </w:r>
    </w:p>
    <w:p w14:paraId="009A13D1" w14:textId="77777777" w:rsidR="00330797" w:rsidRDefault="00330797" w:rsidP="00330797">
      <w:pPr>
        <w:spacing w:after="0"/>
        <w:jc w:val="center"/>
        <w:rPr>
          <w:rFonts w:ascii="Times New Roman" w:hAnsi="Times New Roman" w:cs="Times New Roman"/>
          <w:b/>
          <w:sz w:val="16"/>
          <w:szCs w:val="16"/>
          <w:u w:val="single"/>
          <w:lang w:val="uk-UA"/>
        </w:rPr>
      </w:pPr>
    </w:p>
    <w:p w14:paraId="31F6DBB2" w14:textId="77777777" w:rsidR="00330797" w:rsidRPr="005E73EC" w:rsidRDefault="00330797" w:rsidP="00330797">
      <w:pPr>
        <w:spacing w:after="0"/>
        <w:jc w:val="center"/>
        <w:rPr>
          <w:rFonts w:ascii="Times New Roman" w:hAnsi="Times New Roman" w:cs="Times New Roman"/>
          <w:lang w:val="uk-UA"/>
        </w:rPr>
      </w:pPr>
      <w:r w:rsidRPr="005E73EC">
        <w:rPr>
          <w:rFonts w:ascii="Times New Roman" w:hAnsi="Times New Roman" w:cs="Times New Roman"/>
          <w:b/>
          <w:sz w:val="16"/>
          <w:szCs w:val="16"/>
          <w:u w:val="single"/>
        </w:rPr>
        <w:t>Самбірський відділ ЗМУ ДМС</w:t>
      </w:r>
    </w:p>
    <w:p w14:paraId="6656F9EE" w14:textId="77777777" w:rsidR="00032809" w:rsidRPr="00330797" w:rsidRDefault="00330797" w:rsidP="00330797">
      <w:pPr>
        <w:spacing w:after="0" w:line="240" w:lineRule="auto"/>
        <w:jc w:val="center"/>
        <w:rPr>
          <w:rFonts w:ascii="Times New Roman" w:hAnsi="Times New Roman" w:cs="Times New Roman"/>
          <w:b/>
          <w:sz w:val="16"/>
          <w:szCs w:val="16"/>
          <w:u w:val="single"/>
        </w:rPr>
      </w:pPr>
      <w:r w:rsidRPr="008E13FE">
        <w:rPr>
          <w:rFonts w:ascii="Times New Roman" w:hAnsi="Times New Roman" w:cs="Times New Roman"/>
          <w:sz w:val="16"/>
          <w:szCs w:val="16"/>
          <w:lang w:val="uk-UA"/>
        </w:rPr>
        <w:t xml:space="preserve"> (найменування суб’єкта надання адміністративної послуги)</w:t>
      </w:r>
    </w:p>
    <w:p w14:paraId="31BF02A1" w14:textId="77777777" w:rsidR="00032809" w:rsidRPr="008E13FE" w:rsidRDefault="00032809">
      <w:pPr>
        <w:spacing w:after="0"/>
        <w:jc w:val="both"/>
        <w:rPr>
          <w:rFonts w:ascii="Times New Roman" w:hAnsi="Times New Roman" w:cs="Times New Roman"/>
          <w:b/>
          <w:sz w:val="16"/>
          <w:szCs w:val="16"/>
          <w:u w:val="single"/>
          <w:lang w:val="uk-UA"/>
        </w:rPr>
      </w:pPr>
    </w:p>
    <w:tbl>
      <w:tblPr>
        <w:tblW w:w="0" w:type="auto"/>
        <w:tblInd w:w="-383" w:type="dxa"/>
        <w:tblLayout w:type="fixed"/>
        <w:tblLook w:val="0000" w:firstRow="0" w:lastRow="0" w:firstColumn="0" w:lastColumn="0" w:noHBand="0" w:noVBand="0"/>
      </w:tblPr>
      <w:tblGrid>
        <w:gridCol w:w="568"/>
        <w:gridCol w:w="2480"/>
        <w:gridCol w:w="3156"/>
        <w:gridCol w:w="2302"/>
        <w:gridCol w:w="1689"/>
      </w:tblGrid>
      <w:tr w:rsidR="00032809" w:rsidRPr="008E13FE" w14:paraId="4BE97138" w14:textId="77777777">
        <w:tc>
          <w:tcPr>
            <w:tcW w:w="568" w:type="dxa"/>
            <w:tcBorders>
              <w:top w:val="single" w:sz="4" w:space="0" w:color="000000"/>
              <w:left w:val="single" w:sz="4" w:space="0" w:color="000000"/>
              <w:bottom w:val="single" w:sz="4" w:space="0" w:color="000000"/>
            </w:tcBorders>
            <w:vAlign w:val="center"/>
          </w:tcPr>
          <w:p w14:paraId="07D4B08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vAlign w:val="center"/>
          </w:tcPr>
          <w:p w14:paraId="058432C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vAlign w:val="center"/>
          </w:tcPr>
          <w:p w14:paraId="3B9D0E6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vAlign w:val="center"/>
          </w:tcPr>
          <w:p w14:paraId="133E66E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p w14:paraId="5BFE6B75" w14:textId="77777777" w:rsidR="00032809" w:rsidRPr="008E13FE" w:rsidRDefault="00032809">
            <w:pPr>
              <w:spacing w:after="0"/>
              <w:jc w:val="center"/>
              <w:rPr>
                <w:rFonts w:ascii="Times New Roman" w:hAnsi="Times New Roman" w:cs="Times New Roman"/>
                <w:b/>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vAlign w:val="center"/>
          </w:tcPr>
          <w:p w14:paraId="4A6D428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5C9E9C9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CA2E5A" w:rsidRPr="008E13FE" w14:paraId="517456BB" w14:textId="77777777">
        <w:tc>
          <w:tcPr>
            <w:tcW w:w="568" w:type="dxa"/>
            <w:tcBorders>
              <w:top w:val="single" w:sz="4" w:space="0" w:color="000000"/>
              <w:left w:val="single" w:sz="4" w:space="0" w:color="000000"/>
              <w:bottom w:val="single" w:sz="4" w:space="0" w:color="000000"/>
            </w:tcBorders>
            <w:vAlign w:val="center"/>
          </w:tcPr>
          <w:p w14:paraId="55A94590"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tcPr>
          <w:p w14:paraId="59DE8572"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Прийом заяви про вклеювання фотокартки (довільної форми) при досягненні громадянином 25- і 45- річного віку та документів, що подаються заявником або його опікуном/піклувальником для вклеювання фотокартки.</w:t>
            </w:r>
          </w:p>
          <w:p w14:paraId="48B241F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або якщо особа звернулася для вклеювання фотокартки після спливу місячного строку після досягнення особою відповідного віку документи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tcPr>
          <w:p w14:paraId="7999EC4F"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210B8065"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51497988"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0AC84441"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3FEF3007"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6126225"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1A4C0AF9"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724DAAA7" w14:textId="77777777" w:rsidR="00CA2E5A" w:rsidRPr="0021154C" w:rsidRDefault="00CA2E5A" w:rsidP="0021154C">
            <w:pPr>
              <w:spacing w:after="0" w:line="240" w:lineRule="auto"/>
              <w:ind w:hanging="32"/>
              <w:jc w:val="center"/>
              <w:rPr>
                <w:rFonts w:ascii="Times New Roman" w:hAnsi="Times New Roman" w:cs="Times New Roman"/>
                <w:sz w:val="16"/>
                <w:szCs w:val="16"/>
                <w:lang w:val="uk-UA"/>
              </w:rPr>
            </w:pPr>
          </w:p>
          <w:p w14:paraId="2898AB5A" w14:textId="77777777" w:rsidR="00CA2E5A" w:rsidRPr="0021154C" w:rsidRDefault="00CA2E5A" w:rsidP="0021154C">
            <w:pPr>
              <w:spacing w:after="0" w:line="240" w:lineRule="auto"/>
              <w:ind w:hanging="32"/>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03F257B8"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031BCDE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5CB759F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0102DE9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6621A4B0"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33B7D45F"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2E5B1D0D"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78763BB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6ADD9399"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У </w:t>
            </w:r>
            <w:r w:rsidRPr="0021154C">
              <w:rPr>
                <w:rStyle w:val="Verdana7pt"/>
                <w:rFonts w:ascii="Times New Roman" w:hAnsi="Times New Roman" w:cs="Times New Roman"/>
                <w:sz w:val="16"/>
                <w:szCs w:val="16"/>
                <w:lang w:val="ru-RU" w:eastAsia="uk-UA"/>
              </w:rPr>
              <w:t xml:space="preserve">день </w:t>
            </w:r>
            <w:r w:rsidRPr="0021154C">
              <w:rPr>
                <w:rStyle w:val="Verdana7pt"/>
                <w:rFonts w:ascii="Times New Roman" w:hAnsi="Times New Roman" w:cs="Times New Roman"/>
                <w:sz w:val="16"/>
                <w:szCs w:val="16"/>
                <w:lang w:eastAsia="uk-UA"/>
              </w:rPr>
              <w:t>звернення</w:t>
            </w:r>
          </w:p>
        </w:tc>
      </w:tr>
      <w:tr w:rsidR="00CA2E5A" w:rsidRPr="008E13FE" w14:paraId="60A98526" w14:textId="77777777">
        <w:tc>
          <w:tcPr>
            <w:tcW w:w="568" w:type="dxa"/>
            <w:tcBorders>
              <w:top w:val="single" w:sz="4" w:space="0" w:color="000000"/>
              <w:left w:val="single" w:sz="4" w:space="0" w:color="000000"/>
              <w:bottom w:val="single" w:sz="4" w:space="0" w:color="000000"/>
            </w:tcBorders>
            <w:vAlign w:val="center"/>
          </w:tcPr>
          <w:p w14:paraId="77303167"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tcPr>
          <w:p w14:paraId="0EE424B9"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tcPr>
          <w:p w14:paraId="61617AB0"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Самбірського відділу</w:t>
            </w:r>
          </w:p>
          <w:p w14:paraId="73AC9597"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ЗМУ ДМС</w:t>
            </w:r>
          </w:p>
          <w:p w14:paraId="3EF3B206"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260166E0"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1ED458EC"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53641C6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42A20D2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5DE08A48"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0A25CD91"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674BEC3F"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66B30C0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7DE1F60E" w14:textId="77777777" w:rsidR="00CA2E5A" w:rsidRPr="0021154C" w:rsidRDefault="00CA2E5A" w:rsidP="0021154C">
            <w:pPr>
              <w:spacing w:after="0" w:line="240" w:lineRule="auto"/>
              <w:rPr>
                <w:rFonts w:ascii="Times New Roman" w:hAnsi="Times New Roman" w:cs="Times New Roman"/>
                <w:sz w:val="16"/>
                <w:szCs w:val="16"/>
              </w:rPr>
            </w:pPr>
            <w:r w:rsidRPr="0021154C">
              <w:rPr>
                <w:rStyle w:val="Verdana7pt"/>
                <w:rFonts w:ascii="Times New Roman" w:hAnsi="Times New Roman" w:cs="Times New Roman"/>
                <w:sz w:val="16"/>
                <w:szCs w:val="16"/>
              </w:rPr>
              <w:t>У день звернення</w:t>
            </w:r>
          </w:p>
        </w:tc>
      </w:tr>
      <w:tr w:rsidR="00CA2E5A" w:rsidRPr="008E13FE" w14:paraId="3D38CE41" w14:textId="77777777">
        <w:tc>
          <w:tcPr>
            <w:tcW w:w="568" w:type="dxa"/>
            <w:tcBorders>
              <w:top w:val="single" w:sz="4" w:space="0" w:color="000000"/>
              <w:left w:val="single" w:sz="4" w:space="0" w:color="000000"/>
              <w:bottom w:val="single" w:sz="4" w:space="0" w:color="000000"/>
            </w:tcBorders>
            <w:vAlign w:val="center"/>
          </w:tcPr>
          <w:p w14:paraId="6265EBA1"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tcPr>
          <w:p w14:paraId="7B0D5DBF"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ДМС/центру надання адміністративних послуг  (із зазначенням посади, прізвища, імені, по батькові працівника).</w:t>
            </w:r>
          </w:p>
          <w:p w14:paraId="4AD2558F"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tcPr>
          <w:p w14:paraId="02291B7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7E0EF612"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1F0314F1"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4472A75"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49349A3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020D871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5C04B6B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3BE2E5F3"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0A9C66BC"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w:t>
            </w:r>
          </w:p>
          <w:p w14:paraId="2D1DEA67"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6FB63C6B" w14:textId="77777777" w:rsidR="00CA2E5A" w:rsidRPr="0021154C" w:rsidRDefault="00CA2E5A" w:rsidP="0021154C">
            <w:pPr>
              <w:spacing w:after="0" w:line="240" w:lineRule="auto"/>
              <w:rPr>
                <w:rFonts w:ascii="Times New Roman" w:hAnsi="Times New Roman" w:cs="Times New Roman"/>
                <w:sz w:val="16"/>
                <w:szCs w:val="16"/>
              </w:rPr>
            </w:pPr>
            <w:r w:rsidRPr="0021154C">
              <w:rPr>
                <w:rStyle w:val="Verdana7pt"/>
                <w:rFonts w:ascii="Times New Roman" w:hAnsi="Times New Roman" w:cs="Times New Roman"/>
                <w:sz w:val="16"/>
                <w:szCs w:val="16"/>
              </w:rPr>
              <w:t>У день звернення</w:t>
            </w:r>
          </w:p>
        </w:tc>
      </w:tr>
      <w:tr w:rsidR="00CA2E5A" w:rsidRPr="008E13FE" w14:paraId="6D707157" w14:textId="77777777">
        <w:tc>
          <w:tcPr>
            <w:tcW w:w="568" w:type="dxa"/>
            <w:tcBorders>
              <w:top w:val="single" w:sz="4" w:space="0" w:color="000000"/>
              <w:left w:val="single" w:sz="4" w:space="0" w:color="000000"/>
              <w:bottom w:val="single" w:sz="4" w:space="0" w:color="000000"/>
            </w:tcBorders>
            <w:vAlign w:val="center"/>
          </w:tcPr>
          <w:p w14:paraId="474D7758"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tcPr>
          <w:p w14:paraId="01E83BBF"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Передача за описом вхідного пакету документів працівнику територіального підрозділу ДМС (у разі подачі документів до центру надання адміністративних послуг)</w:t>
            </w:r>
          </w:p>
        </w:tc>
        <w:tc>
          <w:tcPr>
            <w:tcW w:w="3156" w:type="dxa"/>
            <w:tcBorders>
              <w:top w:val="single" w:sz="4" w:space="0" w:color="000000"/>
              <w:left w:val="single" w:sz="4" w:space="0" w:color="000000"/>
              <w:bottom w:val="single" w:sz="4" w:space="0" w:color="000000"/>
            </w:tcBorders>
          </w:tcPr>
          <w:p w14:paraId="4548BA8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122859A3"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31037A1D" w14:textId="77777777" w:rsidR="00CA2E5A" w:rsidRPr="0021154C" w:rsidRDefault="00CA2E5A" w:rsidP="0021154C">
            <w:pPr>
              <w:spacing w:after="0" w:line="240" w:lineRule="auto"/>
              <w:rPr>
                <w:rFonts w:ascii="Times New Roman" w:hAnsi="Times New Roman" w:cs="Times New Roman"/>
                <w:sz w:val="16"/>
                <w:szCs w:val="16"/>
              </w:rPr>
            </w:pPr>
            <w:r w:rsidRPr="0021154C">
              <w:rPr>
                <w:rStyle w:val="Verdana7pt"/>
                <w:rFonts w:ascii="Times New Roman" w:hAnsi="Times New Roman" w:cs="Times New Roman"/>
                <w:sz w:val="16"/>
                <w:szCs w:val="16"/>
              </w:rPr>
              <w:t>У день звернення</w:t>
            </w:r>
          </w:p>
        </w:tc>
      </w:tr>
      <w:tr w:rsidR="00CA2E5A" w:rsidRPr="008E13FE" w14:paraId="678E0F28" w14:textId="77777777">
        <w:tc>
          <w:tcPr>
            <w:tcW w:w="568" w:type="dxa"/>
            <w:tcBorders>
              <w:top w:val="single" w:sz="4" w:space="0" w:color="000000"/>
              <w:left w:val="single" w:sz="4" w:space="0" w:color="000000"/>
              <w:bottom w:val="single" w:sz="4" w:space="0" w:color="000000"/>
            </w:tcBorders>
            <w:vAlign w:val="center"/>
          </w:tcPr>
          <w:p w14:paraId="0DB90966"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tcPr>
          <w:p w14:paraId="0EAA4C06"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36333DF9"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66DD5159"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53869FA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6EA74E63"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237716D1"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2302" w:type="dxa"/>
            <w:tcBorders>
              <w:top w:val="single" w:sz="4" w:space="0" w:color="000000"/>
              <w:left w:val="single" w:sz="4" w:space="0" w:color="000000"/>
              <w:bottom w:val="single" w:sz="4" w:space="0" w:color="000000"/>
            </w:tcBorders>
          </w:tcPr>
          <w:p w14:paraId="2AB3044D"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30B8D68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3E0B3A6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4FCD870B"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1AC29F38"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3762E23D"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CA2E5A" w:rsidRPr="008E13FE" w14:paraId="0A821CA7" w14:textId="77777777">
        <w:tc>
          <w:tcPr>
            <w:tcW w:w="568" w:type="dxa"/>
            <w:tcBorders>
              <w:top w:val="single" w:sz="4" w:space="0" w:color="000000"/>
              <w:left w:val="single" w:sz="4" w:space="0" w:color="000000"/>
              <w:bottom w:val="single" w:sz="4" w:space="0" w:color="000000"/>
            </w:tcBorders>
            <w:vAlign w:val="center"/>
          </w:tcPr>
          <w:p w14:paraId="4FE858EF"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2480" w:type="dxa"/>
            <w:tcBorders>
              <w:top w:val="single" w:sz="4" w:space="0" w:color="000000"/>
              <w:left w:val="single" w:sz="4" w:space="0" w:color="000000"/>
              <w:bottom w:val="single" w:sz="4" w:space="0" w:color="000000"/>
            </w:tcBorders>
          </w:tcPr>
          <w:p w14:paraId="1FA895C7"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У випадках неналежного 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w:t>
            </w:r>
            <w:r w:rsidRPr="0021154C">
              <w:rPr>
                <w:rStyle w:val="Verdana7pt"/>
                <w:rFonts w:ascii="Times New Roman" w:hAnsi="Times New Roman" w:cs="Times New Roman"/>
                <w:sz w:val="16"/>
                <w:szCs w:val="16"/>
                <w:lang w:eastAsia="uk-UA"/>
              </w:rPr>
              <w:lastRenderedPageBreak/>
              <w:t>зазначенням підстав повернення.</w:t>
            </w:r>
          </w:p>
          <w:p w14:paraId="2186BBAD" w14:textId="77777777" w:rsidR="00CA2E5A" w:rsidRPr="0021154C" w:rsidRDefault="00CA2E5A" w:rsidP="0021154C">
            <w:pPr>
              <w:pStyle w:val="12"/>
              <w:shd w:val="clear" w:color="auto" w:fill="auto"/>
              <w:spacing w:before="0" w:after="0" w:line="240" w:lineRule="auto"/>
              <w:ind w:firstLine="440"/>
              <w:rPr>
                <w:sz w:val="16"/>
                <w:szCs w:val="16"/>
              </w:rPr>
            </w:pPr>
            <w:r w:rsidRPr="0021154C">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 повертається пакет документів разом з письмовою відповіддю заявнику із зазначенням підстав відмови.</w:t>
            </w:r>
          </w:p>
        </w:tc>
        <w:tc>
          <w:tcPr>
            <w:tcW w:w="3156" w:type="dxa"/>
            <w:tcBorders>
              <w:top w:val="single" w:sz="4" w:space="0" w:color="000000"/>
              <w:left w:val="single" w:sz="4" w:space="0" w:color="000000"/>
              <w:bottom w:val="single" w:sz="4" w:space="0" w:color="000000"/>
            </w:tcBorders>
          </w:tcPr>
          <w:p w14:paraId="48DAA128"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lastRenderedPageBreak/>
              <w:t xml:space="preserve">Працівник Самбірського відділу </w:t>
            </w:r>
          </w:p>
          <w:p w14:paraId="0665560C"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78A2CE0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18C6707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0FD5F06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1D758C52"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4194EFE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09C3F052"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w:t>
            </w:r>
          </w:p>
          <w:p w14:paraId="3CE7423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0EE5372B"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Не пізніше 5 календарних   днів з дня реєстрації заяви про вклеювання фотокартки в Журналі реєстрації заяв про вклеювання </w:t>
            </w:r>
            <w:r w:rsidRPr="0021154C">
              <w:rPr>
                <w:rStyle w:val="Verdana7pt"/>
                <w:rFonts w:ascii="Times New Roman" w:hAnsi="Times New Roman" w:cs="Times New Roman"/>
                <w:sz w:val="16"/>
                <w:szCs w:val="16"/>
                <w:lang w:eastAsia="uk-UA"/>
              </w:rPr>
              <w:lastRenderedPageBreak/>
              <w:t>фотокарток</w:t>
            </w:r>
          </w:p>
        </w:tc>
      </w:tr>
      <w:tr w:rsidR="00CA2E5A" w:rsidRPr="008E13FE" w14:paraId="38ADA92E" w14:textId="77777777">
        <w:tc>
          <w:tcPr>
            <w:tcW w:w="568" w:type="dxa"/>
            <w:tcBorders>
              <w:top w:val="single" w:sz="4" w:space="0" w:color="000000"/>
              <w:left w:val="single" w:sz="4" w:space="0" w:color="000000"/>
              <w:bottom w:val="single" w:sz="4" w:space="0" w:color="000000"/>
            </w:tcBorders>
            <w:vAlign w:val="center"/>
          </w:tcPr>
          <w:p w14:paraId="3C91F6B4"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7.</w:t>
            </w:r>
          </w:p>
        </w:tc>
        <w:tc>
          <w:tcPr>
            <w:tcW w:w="2480" w:type="dxa"/>
            <w:tcBorders>
              <w:top w:val="single" w:sz="4" w:space="0" w:color="000000"/>
              <w:left w:val="single" w:sz="4" w:space="0" w:color="000000"/>
              <w:bottom w:val="single" w:sz="4" w:space="0" w:color="000000"/>
            </w:tcBorders>
          </w:tcPr>
          <w:p w14:paraId="46B22E88" w14:textId="77777777" w:rsidR="00CA2E5A" w:rsidRPr="0021154C" w:rsidRDefault="00CA2E5A" w:rsidP="0021154C">
            <w:pPr>
              <w:pStyle w:val="rvps2"/>
              <w:shd w:val="clear" w:color="auto" w:fill="FFFFFF"/>
              <w:spacing w:before="0" w:after="0"/>
              <w:ind w:firstLine="400"/>
              <w:jc w:val="both"/>
              <w:rPr>
                <w:sz w:val="16"/>
                <w:szCs w:val="16"/>
              </w:rPr>
            </w:pPr>
            <w:r w:rsidRPr="0021154C">
              <w:rPr>
                <w:rStyle w:val="Verdana7pt"/>
                <w:rFonts w:ascii="Times New Roman" w:hAnsi="Times New Roman" w:cs="Times New Roman"/>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14:paraId="3CAFFAC3" w14:textId="77777777" w:rsidR="00CA2E5A" w:rsidRPr="0021154C" w:rsidRDefault="00CA2E5A" w:rsidP="0021154C">
            <w:pPr>
              <w:pStyle w:val="rvps2"/>
              <w:shd w:val="clear" w:color="auto" w:fill="FFFFFF"/>
              <w:spacing w:before="0" w:after="0"/>
              <w:ind w:firstLine="400"/>
              <w:jc w:val="both"/>
              <w:rPr>
                <w:sz w:val="16"/>
                <w:szCs w:val="16"/>
              </w:rPr>
            </w:pPr>
            <w:bookmarkStart w:id="2" w:name="n115"/>
            <w:bookmarkEnd w:id="2"/>
            <w:r w:rsidRPr="0021154C">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абзаців першого та другого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tcPr>
          <w:p w14:paraId="4633DF22"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4F04027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67DEF39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6F3373FE"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2302" w:type="dxa"/>
            <w:tcBorders>
              <w:top w:val="single" w:sz="4" w:space="0" w:color="000000"/>
              <w:left w:val="single" w:sz="4" w:space="0" w:color="000000"/>
              <w:bottom w:val="single" w:sz="4" w:space="0" w:color="000000"/>
            </w:tcBorders>
          </w:tcPr>
          <w:p w14:paraId="23F5C173"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260B1B17"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131B11A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10820F43"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68904904"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024E09D4" w14:textId="77777777" w:rsidR="00CA2E5A" w:rsidRPr="0021154C" w:rsidRDefault="00CA2E5A" w:rsidP="0021154C">
            <w:pPr>
              <w:pStyle w:val="12"/>
              <w:shd w:val="clear" w:color="auto" w:fill="auto"/>
              <w:spacing w:before="0" w:after="0" w:line="240" w:lineRule="auto"/>
              <w:rPr>
                <w:sz w:val="16"/>
                <w:szCs w:val="16"/>
              </w:rPr>
            </w:pPr>
          </w:p>
          <w:p w14:paraId="06DBC8A9"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CA2E5A" w:rsidRPr="008E13FE" w14:paraId="226D2187" w14:textId="77777777">
        <w:tc>
          <w:tcPr>
            <w:tcW w:w="568" w:type="dxa"/>
            <w:tcBorders>
              <w:top w:val="single" w:sz="4" w:space="0" w:color="000000"/>
              <w:left w:val="single" w:sz="4" w:space="0" w:color="000000"/>
              <w:bottom w:val="single" w:sz="4" w:space="0" w:color="000000"/>
            </w:tcBorders>
            <w:vAlign w:val="center"/>
          </w:tcPr>
          <w:p w14:paraId="79401381"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8.</w:t>
            </w:r>
          </w:p>
        </w:tc>
        <w:tc>
          <w:tcPr>
            <w:tcW w:w="2480" w:type="dxa"/>
            <w:tcBorders>
              <w:top w:val="single" w:sz="4" w:space="0" w:color="000000"/>
              <w:left w:val="single" w:sz="4" w:space="0" w:color="000000"/>
              <w:bottom w:val="single" w:sz="4" w:space="0" w:color="000000"/>
            </w:tcBorders>
          </w:tcPr>
          <w:p w14:paraId="2A39298F" w14:textId="77777777" w:rsidR="00CA2E5A" w:rsidRPr="0021154C" w:rsidRDefault="00CA2E5A" w:rsidP="0021154C">
            <w:pPr>
              <w:pStyle w:val="rvps2"/>
              <w:shd w:val="clear" w:color="auto" w:fill="FFFFFF"/>
              <w:spacing w:before="0" w:after="0"/>
              <w:jc w:val="both"/>
              <w:rPr>
                <w:sz w:val="16"/>
                <w:szCs w:val="16"/>
              </w:rPr>
            </w:pPr>
            <w:r w:rsidRPr="0021154C">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tcPr>
          <w:p w14:paraId="6DFC29C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7DDC1839"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7F9A4DF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DAF2340"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2302" w:type="dxa"/>
            <w:tcBorders>
              <w:top w:val="single" w:sz="4" w:space="0" w:color="000000"/>
              <w:left w:val="single" w:sz="4" w:space="0" w:color="000000"/>
              <w:bottom w:val="single" w:sz="4" w:space="0" w:color="000000"/>
            </w:tcBorders>
          </w:tcPr>
          <w:p w14:paraId="22E8329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40E939EC"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4E5FEAA0"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0B8D870"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5E541222"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5A488D33" w14:textId="77777777" w:rsidR="00CA2E5A" w:rsidRPr="0021154C" w:rsidRDefault="00CA2E5A" w:rsidP="0021154C">
            <w:pPr>
              <w:pStyle w:val="12"/>
              <w:shd w:val="clear" w:color="auto" w:fill="auto"/>
              <w:spacing w:before="0" w:after="0" w:line="240" w:lineRule="auto"/>
              <w:rPr>
                <w:sz w:val="16"/>
                <w:szCs w:val="16"/>
              </w:rPr>
            </w:pPr>
          </w:p>
          <w:p w14:paraId="2C5DB81E"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CA2E5A" w:rsidRPr="008E13FE" w14:paraId="3E215F89" w14:textId="77777777">
        <w:tc>
          <w:tcPr>
            <w:tcW w:w="568" w:type="dxa"/>
            <w:tcBorders>
              <w:top w:val="single" w:sz="4" w:space="0" w:color="000000"/>
              <w:left w:val="single" w:sz="4" w:space="0" w:color="000000"/>
              <w:bottom w:val="single" w:sz="4" w:space="0" w:color="000000"/>
            </w:tcBorders>
            <w:vAlign w:val="center"/>
          </w:tcPr>
          <w:p w14:paraId="4FAC0E96"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2480" w:type="dxa"/>
            <w:tcBorders>
              <w:top w:val="single" w:sz="4" w:space="0" w:color="000000"/>
              <w:left w:val="single" w:sz="4" w:space="0" w:color="000000"/>
              <w:bottom w:val="single" w:sz="4" w:space="0" w:color="000000"/>
            </w:tcBorders>
          </w:tcPr>
          <w:p w14:paraId="16B86277"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14:paraId="3AA63E21" w14:textId="77777777" w:rsidR="00CA2E5A" w:rsidRPr="0021154C" w:rsidRDefault="00CA2E5A" w:rsidP="0021154C">
            <w:pPr>
              <w:pStyle w:val="rvps2"/>
              <w:shd w:val="clear" w:color="auto" w:fill="FFFFFF"/>
              <w:spacing w:before="0" w:after="0"/>
              <w:jc w:val="both"/>
              <w:rPr>
                <w:sz w:val="16"/>
                <w:szCs w:val="16"/>
              </w:rPr>
            </w:pPr>
            <w:r w:rsidRPr="0021154C">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14:paraId="16AA5C18"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 Фотокартка вклеюється в </w:t>
            </w:r>
            <w:r w:rsidRPr="0021154C">
              <w:rPr>
                <w:rStyle w:val="Verdana7pt"/>
                <w:rFonts w:ascii="Times New Roman" w:hAnsi="Times New Roman" w:cs="Times New Roman"/>
                <w:sz w:val="16"/>
                <w:szCs w:val="16"/>
                <w:lang w:eastAsia="uk-UA"/>
              </w:rPr>
              <w:lastRenderedPageBreak/>
              <w:t xml:space="preserve">паспорт на третю сторінку (у разі досягнення 25-річного віку) або п’яту сторінку (у разі досягнення 45-річного віку). </w:t>
            </w:r>
            <w:bookmarkStart w:id="3" w:name="n120"/>
            <w:bookmarkEnd w:id="3"/>
          </w:p>
          <w:p w14:paraId="209BD1F9"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14:paraId="14D2FB5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14:paraId="7D016084"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tcPr>
          <w:p w14:paraId="38E0AA5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lastRenderedPageBreak/>
              <w:t xml:space="preserve">Працівник Самбірського відділу </w:t>
            </w:r>
          </w:p>
          <w:p w14:paraId="1DF3347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16301B1D"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4E8CDA43"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2302" w:type="dxa"/>
            <w:tcBorders>
              <w:top w:val="single" w:sz="4" w:space="0" w:color="000000"/>
              <w:left w:val="single" w:sz="4" w:space="0" w:color="000000"/>
              <w:bottom w:val="single" w:sz="4" w:space="0" w:color="000000"/>
            </w:tcBorders>
          </w:tcPr>
          <w:p w14:paraId="0C9E150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279A9653"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7085B8A1"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508E775"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51A44DCB"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14:paraId="274939DE" w14:textId="77777777" w:rsidR="00CA2E5A" w:rsidRPr="0021154C" w:rsidRDefault="00CA2E5A" w:rsidP="0021154C">
            <w:pPr>
              <w:pStyle w:val="12"/>
              <w:shd w:val="clear" w:color="auto" w:fill="auto"/>
              <w:spacing w:before="0" w:after="0" w:line="240" w:lineRule="auto"/>
              <w:rPr>
                <w:sz w:val="16"/>
                <w:szCs w:val="16"/>
              </w:rPr>
            </w:pPr>
          </w:p>
          <w:p w14:paraId="3F3DBA50" w14:textId="77777777" w:rsidR="00CA2E5A" w:rsidRPr="0021154C" w:rsidRDefault="00CA2E5A" w:rsidP="0021154C">
            <w:pPr>
              <w:pStyle w:val="12"/>
              <w:shd w:val="clear" w:color="auto" w:fill="auto"/>
              <w:spacing w:before="0" w:after="0" w:line="240" w:lineRule="auto"/>
              <w:rPr>
                <w:sz w:val="16"/>
                <w:szCs w:val="16"/>
              </w:rPr>
            </w:pPr>
          </w:p>
        </w:tc>
      </w:tr>
      <w:tr w:rsidR="00CA2E5A" w:rsidRPr="008E13FE" w14:paraId="77262B31" w14:textId="77777777">
        <w:tc>
          <w:tcPr>
            <w:tcW w:w="568" w:type="dxa"/>
            <w:tcBorders>
              <w:top w:val="single" w:sz="4" w:space="0" w:color="000000"/>
              <w:left w:val="single" w:sz="4" w:space="0" w:color="000000"/>
              <w:bottom w:val="single" w:sz="4" w:space="0" w:color="000000"/>
            </w:tcBorders>
            <w:vAlign w:val="center"/>
          </w:tcPr>
          <w:p w14:paraId="215AE7C2"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tcPr>
          <w:p w14:paraId="3779C0E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долученням до нього другої фотокартки, на зворотному боці якої зазначаються прізвище та ініціали особи.</w:t>
            </w:r>
          </w:p>
          <w:p w14:paraId="54EA96C4"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долучення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46A6BB2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05670B8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5D33237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0DE5A1F8"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tc>
        <w:tc>
          <w:tcPr>
            <w:tcW w:w="2302" w:type="dxa"/>
            <w:tcBorders>
              <w:top w:val="single" w:sz="4" w:space="0" w:color="000000"/>
              <w:left w:val="single" w:sz="4" w:space="0" w:color="000000"/>
              <w:bottom w:val="single" w:sz="4" w:space="0" w:color="000000"/>
            </w:tcBorders>
          </w:tcPr>
          <w:p w14:paraId="3D8370F9"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7691DE0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550020D0"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00F7BD15" w14:textId="77777777" w:rsidR="00CA2E5A" w:rsidRPr="0021154C" w:rsidRDefault="00CA2E5A" w:rsidP="0021154C">
            <w:pPr>
              <w:spacing w:after="0" w:line="240" w:lineRule="auto"/>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3B1D8939"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CA2E5A" w:rsidRPr="008E13FE" w14:paraId="22BDA66F" w14:textId="77777777">
        <w:tc>
          <w:tcPr>
            <w:tcW w:w="568" w:type="dxa"/>
            <w:tcBorders>
              <w:top w:val="single" w:sz="4" w:space="0" w:color="000000"/>
              <w:left w:val="single" w:sz="4" w:space="0" w:color="000000"/>
              <w:bottom w:val="single" w:sz="4" w:space="0" w:color="000000"/>
            </w:tcBorders>
            <w:vAlign w:val="center"/>
          </w:tcPr>
          <w:p w14:paraId="0E53FA27"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tcPr>
          <w:p w14:paraId="46B06DAE"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Передача за описом вихідного пакету документів у приміщенні територіального підрозділу ДМС паспорта громадянина України до центру надання адміністративних послуг.</w:t>
            </w:r>
          </w:p>
        </w:tc>
        <w:tc>
          <w:tcPr>
            <w:tcW w:w="3156" w:type="dxa"/>
            <w:tcBorders>
              <w:top w:val="single" w:sz="4" w:space="0" w:color="000000"/>
              <w:left w:val="single" w:sz="4" w:space="0" w:color="000000"/>
              <w:bottom w:val="single" w:sz="4" w:space="0" w:color="000000"/>
            </w:tcBorders>
          </w:tcPr>
          <w:p w14:paraId="796C78E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51686907"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2D92034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5950E3D"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52502AA0"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68802E9D"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18892BDB"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61643CD5"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Самбірський відділ</w:t>
            </w:r>
          </w:p>
          <w:p w14:paraId="5D7EB422"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ЗМУ ДМС</w:t>
            </w:r>
          </w:p>
          <w:p w14:paraId="60D166C0"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5C5FAAE4"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5D2BD02E"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74DE6F5E"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14635041"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410A7EB1"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 xml:space="preserve">Не пізніше 5 календарних днів </w:t>
            </w:r>
            <w:r w:rsidRPr="0021154C">
              <w:rPr>
                <w:rStyle w:val="Verdana7pt"/>
                <w:rFonts w:ascii="Times New Roman" w:hAnsi="Times New Roman" w:cs="Times New Roman"/>
                <w:sz w:val="16"/>
                <w:szCs w:val="16"/>
                <w:lang w:eastAsia="uk-UA"/>
              </w:rPr>
              <w:t>з дня реєстрації заяви про вклеювання фотокартки в Журналі реєстрації заяв про вклеювання фотокарток.</w:t>
            </w:r>
          </w:p>
          <w:p w14:paraId="4AAB252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
                <w:rFonts w:ascii="Times New Roman" w:hAnsi="Times New Roman" w:cs="Times New Roman"/>
                <w:sz w:val="16"/>
                <w:szCs w:val="16"/>
                <w:lang w:eastAsia="uk-UA"/>
              </w:rPr>
              <w:t xml:space="preserve">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w:t>
            </w:r>
            <w:r w:rsidRPr="0021154C">
              <w:rPr>
                <w:rStyle w:val="Verdana7pt"/>
                <w:rFonts w:ascii="Times New Roman" w:hAnsi="Times New Roman" w:cs="Times New Roman"/>
                <w:sz w:val="16"/>
                <w:szCs w:val="16"/>
                <w:lang w:eastAsia="uk-UA"/>
              </w:rPr>
              <w:lastRenderedPageBreak/>
              <w:t>заяв про вклеювання фотокарток.</w:t>
            </w:r>
          </w:p>
        </w:tc>
      </w:tr>
      <w:tr w:rsidR="00CA2E5A" w:rsidRPr="008E13FE" w14:paraId="37647D24" w14:textId="77777777">
        <w:tc>
          <w:tcPr>
            <w:tcW w:w="568" w:type="dxa"/>
            <w:tcBorders>
              <w:top w:val="single" w:sz="4" w:space="0" w:color="000000"/>
              <w:left w:val="single" w:sz="4" w:space="0" w:color="000000"/>
              <w:bottom w:val="single" w:sz="4" w:space="0" w:color="000000"/>
            </w:tcBorders>
            <w:vAlign w:val="center"/>
          </w:tcPr>
          <w:p w14:paraId="60A6B28F"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12.</w:t>
            </w:r>
          </w:p>
        </w:tc>
        <w:tc>
          <w:tcPr>
            <w:tcW w:w="2480" w:type="dxa"/>
            <w:tcBorders>
              <w:top w:val="single" w:sz="4" w:space="0" w:color="000000"/>
              <w:left w:val="single" w:sz="4" w:space="0" w:color="000000"/>
              <w:bottom w:val="single" w:sz="4" w:space="0" w:color="000000"/>
            </w:tcBorders>
          </w:tcPr>
          <w:p w14:paraId="761D07A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tcPr>
          <w:p w14:paraId="52BBFE4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Працівник Самбірського відділу </w:t>
            </w:r>
          </w:p>
          <w:p w14:paraId="11174EB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4632FF7F"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 </w:t>
            </w:r>
          </w:p>
          <w:p w14:paraId="2D807624"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3441161A"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 xml:space="preserve">Самбірський відділ </w:t>
            </w:r>
          </w:p>
          <w:p w14:paraId="3FF9A0D0"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lang w:val="uk-UA"/>
              </w:rPr>
              <w:t>ЗМУ ДМС</w:t>
            </w:r>
          </w:p>
          <w:p w14:paraId="669B1C55" w14:textId="77777777" w:rsidR="00CA2E5A" w:rsidRPr="0021154C" w:rsidRDefault="00CA2E5A" w:rsidP="0021154C">
            <w:pPr>
              <w:spacing w:after="0" w:line="240" w:lineRule="auto"/>
              <w:jc w:val="center"/>
              <w:rPr>
                <w:rFonts w:ascii="Times New Roman" w:hAnsi="Times New Roman" w:cs="Times New Roman"/>
                <w:sz w:val="16"/>
                <w:szCs w:val="16"/>
                <w:lang w:val="uk-UA"/>
              </w:rPr>
            </w:pPr>
          </w:p>
          <w:p w14:paraId="679AE1BC" w14:textId="77777777" w:rsidR="00CA2E5A" w:rsidRPr="0021154C" w:rsidRDefault="00CA2E5A" w:rsidP="0021154C">
            <w:pPr>
              <w:spacing w:after="0" w:line="240" w:lineRule="auto"/>
              <w:jc w:val="center"/>
              <w:rPr>
                <w:rFonts w:ascii="Times New Roman" w:hAnsi="Times New Roman" w:cs="Times New Roman"/>
                <w:sz w:val="16"/>
                <w:szCs w:val="16"/>
                <w:lang w:val="uk-UA"/>
              </w:rPr>
            </w:pPr>
            <w:r w:rsidRPr="0021154C">
              <w:rPr>
                <w:rFonts w:ascii="Times New Roman" w:hAnsi="Times New Roman" w:cs="Times New Roman"/>
                <w:sz w:val="16"/>
                <w:szCs w:val="16"/>
              </w:rPr>
              <w:t>Центр надання адміністративних</w:t>
            </w:r>
            <w:r w:rsidRPr="0021154C">
              <w:rPr>
                <w:rFonts w:ascii="Times New Roman" w:hAnsi="Times New Roman" w:cs="Times New Roman"/>
                <w:sz w:val="16"/>
                <w:szCs w:val="16"/>
                <w:lang w:val="uk-UA"/>
              </w:rPr>
              <w:t xml:space="preserve"> послуг</w:t>
            </w:r>
          </w:p>
        </w:tc>
        <w:tc>
          <w:tcPr>
            <w:tcW w:w="1689" w:type="dxa"/>
            <w:tcBorders>
              <w:top w:val="single" w:sz="4" w:space="0" w:color="000000"/>
              <w:left w:val="single" w:sz="4" w:space="0" w:color="000000"/>
              <w:bottom w:val="single" w:sz="4" w:space="0" w:color="000000"/>
              <w:right w:val="single" w:sz="4" w:space="0" w:color="000000"/>
            </w:tcBorders>
          </w:tcPr>
          <w:p w14:paraId="3BD2E8FA" w14:textId="77777777" w:rsidR="00CA2E5A" w:rsidRPr="0021154C" w:rsidRDefault="00CA2E5A" w:rsidP="0021154C">
            <w:pPr>
              <w:pStyle w:val="12"/>
              <w:shd w:val="clear" w:color="auto" w:fill="auto"/>
              <w:spacing w:before="0" w:after="0" w:line="240" w:lineRule="auto"/>
              <w:rPr>
                <w:sz w:val="16"/>
                <w:szCs w:val="16"/>
              </w:rPr>
            </w:pPr>
            <w:r w:rsidRPr="0021154C">
              <w:rPr>
                <w:rStyle w:val="Verdana7pt0pt"/>
                <w:rFonts w:ascii="Times New Roman" w:hAnsi="Times New Roman" w:cs="Times New Roman"/>
                <w:sz w:val="16"/>
                <w:szCs w:val="16"/>
                <w:lang w:eastAsia="uk-UA"/>
              </w:rPr>
              <w:t>У день звернення особи за паспортом з вклеєною фотокарткою</w:t>
            </w:r>
          </w:p>
          <w:p w14:paraId="25408614" w14:textId="77777777" w:rsidR="00CA2E5A" w:rsidRPr="0021154C" w:rsidRDefault="00CA2E5A" w:rsidP="0021154C">
            <w:pPr>
              <w:pStyle w:val="12"/>
              <w:shd w:val="clear" w:color="auto" w:fill="auto"/>
              <w:spacing w:before="0" w:after="0" w:line="240" w:lineRule="auto"/>
              <w:jc w:val="right"/>
              <w:rPr>
                <w:sz w:val="16"/>
                <w:szCs w:val="16"/>
              </w:rPr>
            </w:pPr>
          </w:p>
        </w:tc>
      </w:tr>
      <w:tr w:rsidR="00CA2E5A" w:rsidRPr="008E13FE" w14:paraId="531294AA" w14:textId="77777777">
        <w:tc>
          <w:tcPr>
            <w:tcW w:w="568" w:type="dxa"/>
            <w:tcBorders>
              <w:top w:val="single" w:sz="4" w:space="0" w:color="000000"/>
              <w:left w:val="single" w:sz="4" w:space="0" w:color="000000"/>
              <w:bottom w:val="single" w:sz="4" w:space="0" w:color="000000"/>
            </w:tcBorders>
            <w:vAlign w:val="center"/>
          </w:tcPr>
          <w:p w14:paraId="252199AF"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13.</w:t>
            </w:r>
          </w:p>
        </w:tc>
        <w:tc>
          <w:tcPr>
            <w:tcW w:w="2480" w:type="dxa"/>
            <w:tcBorders>
              <w:top w:val="single" w:sz="4" w:space="0" w:color="000000"/>
              <w:left w:val="single" w:sz="4" w:space="0" w:color="000000"/>
              <w:bottom w:val="single" w:sz="4" w:space="0" w:color="000000"/>
            </w:tcBorders>
          </w:tcPr>
          <w:p w14:paraId="15118C9E" w14:textId="77777777" w:rsidR="00CA2E5A" w:rsidRPr="0021154C" w:rsidRDefault="00CA2E5A" w:rsidP="0021154C">
            <w:pPr>
              <w:pStyle w:val="12"/>
              <w:shd w:val="clear" w:color="auto" w:fill="auto"/>
              <w:spacing w:before="0" w:after="0" w:line="240" w:lineRule="auto"/>
              <w:rPr>
                <w:sz w:val="16"/>
                <w:szCs w:val="16"/>
              </w:rPr>
            </w:pPr>
            <w:r w:rsidRPr="0021154C">
              <w:rPr>
                <w:sz w:val="16"/>
                <w:szCs w:val="16"/>
                <w:lang w:val="uk-UA" w:eastAsia="uk-UA"/>
              </w:rPr>
              <w:t>Оскарження</w:t>
            </w:r>
          </w:p>
        </w:tc>
        <w:tc>
          <w:tcPr>
            <w:tcW w:w="7147" w:type="dxa"/>
            <w:gridSpan w:val="3"/>
            <w:tcBorders>
              <w:top w:val="single" w:sz="4" w:space="0" w:color="000000"/>
              <w:left w:val="single" w:sz="4" w:space="0" w:color="000000"/>
              <w:bottom w:val="single" w:sz="4" w:space="0" w:color="000000"/>
              <w:right w:val="single" w:sz="4" w:space="0" w:color="000000"/>
            </w:tcBorders>
          </w:tcPr>
          <w:p w14:paraId="5D4C4C28" w14:textId="77777777" w:rsidR="00CA2E5A" w:rsidRPr="0021154C" w:rsidRDefault="00CA2E5A" w:rsidP="0021154C">
            <w:pPr>
              <w:pStyle w:val="12"/>
              <w:shd w:val="clear" w:color="auto" w:fill="auto"/>
              <w:spacing w:before="0" w:after="0" w:line="240" w:lineRule="auto"/>
              <w:jc w:val="center"/>
              <w:rPr>
                <w:sz w:val="16"/>
                <w:szCs w:val="16"/>
              </w:rPr>
            </w:pPr>
            <w:r w:rsidRPr="0021154C">
              <w:rPr>
                <w:sz w:val="16"/>
                <w:szCs w:val="16"/>
                <w:lang w:val="uk-UA" w:eastAsia="uk-UA"/>
              </w:rPr>
              <w:t>У встановленому порядку</w:t>
            </w:r>
          </w:p>
        </w:tc>
      </w:tr>
      <w:tr w:rsidR="00CA2E5A" w:rsidRPr="008E13FE" w14:paraId="6EA419A1" w14:textId="77777777">
        <w:tc>
          <w:tcPr>
            <w:tcW w:w="568" w:type="dxa"/>
            <w:tcBorders>
              <w:top w:val="single" w:sz="4" w:space="0" w:color="000000"/>
              <w:left w:val="single" w:sz="4" w:space="0" w:color="000000"/>
              <w:bottom w:val="single" w:sz="4" w:space="0" w:color="000000"/>
            </w:tcBorders>
            <w:vAlign w:val="center"/>
          </w:tcPr>
          <w:p w14:paraId="0ADE1A73" w14:textId="77777777" w:rsidR="00CA2E5A" w:rsidRPr="008E13FE" w:rsidRDefault="00CA2E5A">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2480" w:type="dxa"/>
            <w:tcBorders>
              <w:top w:val="single" w:sz="4" w:space="0" w:color="000000"/>
              <w:left w:val="single" w:sz="4" w:space="0" w:color="000000"/>
              <w:bottom w:val="single" w:sz="4" w:space="0" w:color="000000"/>
            </w:tcBorders>
            <w:vAlign w:val="center"/>
          </w:tcPr>
          <w:p w14:paraId="05A95558" w14:textId="77777777" w:rsidR="00CA2E5A" w:rsidRPr="0021154C" w:rsidRDefault="00CA2E5A" w:rsidP="0021154C">
            <w:pPr>
              <w:spacing w:after="0" w:line="240" w:lineRule="auto"/>
              <w:rPr>
                <w:rFonts w:ascii="Times New Roman" w:hAnsi="Times New Roman" w:cs="Times New Roman"/>
                <w:sz w:val="16"/>
                <w:szCs w:val="16"/>
              </w:rPr>
            </w:pPr>
            <w:r w:rsidRPr="0021154C">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vAlign w:val="center"/>
          </w:tcPr>
          <w:p w14:paraId="4C3BC0D9" w14:textId="77777777" w:rsidR="00CA2E5A" w:rsidRPr="0021154C" w:rsidRDefault="00CA2E5A" w:rsidP="0021154C">
            <w:pPr>
              <w:snapToGrid w:val="0"/>
              <w:spacing w:after="0" w:line="240" w:lineRule="auto"/>
              <w:jc w:val="center"/>
              <w:rPr>
                <w:rFonts w:ascii="Times New Roman" w:hAnsi="Times New Roman" w:cs="Times New Roman"/>
                <w:sz w:val="16"/>
                <w:szCs w:val="16"/>
                <w:lang w:val="uk-UA"/>
              </w:rPr>
            </w:pPr>
          </w:p>
        </w:tc>
        <w:tc>
          <w:tcPr>
            <w:tcW w:w="1689" w:type="dxa"/>
            <w:tcBorders>
              <w:top w:val="single" w:sz="4" w:space="0" w:color="000000"/>
              <w:bottom w:val="single" w:sz="4" w:space="0" w:color="000000"/>
              <w:right w:val="single" w:sz="4" w:space="0" w:color="000000"/>
            </w:tcBorders>
          </w:tcPr>
          <w:p w14:paraId="2B62214C" w14:textId="77777777" w:rsidR="00CA2E5A" w:rsidRPr="0021154C" w:rsidRDefault="00CA2E5A" w:rsidP="0021154C">
            <w:pPr>
              <w:snapToGrid w:val="0"/>
              <w:spacing w:after="0" w:line="240" w:lineRule="auto"/>
              <w:jc w:val="center"/>
              <w:rPr>
                <w:rFonts w:ascii="Times New Roman" w:hAnsi="Times New Roman" w:cs="Times New Roman"/>
                <w:sz w:val="16"/>
                <w:szCs w:val="16"/>
                <w:lang w:val="uk-UA"/>
              </w:rPr>
            </w:pPr>
          </w:p>
        </w:tc>
      </w:tr>
    </w:tbl>
    <w:p w14:paraId="28781818" w14:textId="77777777" w:rsidR="00032809" w:rsidRDefault="00032809" w:rsidP="00185723">
      <w:pPr>
        <w:widowControl w:val="0"/>
        <w:autoSpaceDE w:val="0"/>
        <w:spacing w:after="0"/>
        <w:ind w:right="-86"/>
        <w:jc w:val="both"/>
        <w:rPr>
          <w:rFonts w:ascii="Times New Roman" w:hAnsi="Times New Roman" w:cs="Times New Roman"/>
          <w:bCs/>
          <w:lang w:val="uk-UA"/>
        </w:rPr>
      </w:pPr>
    </w:p>
    <w:p w14:paraId="22412C0F" w14:textId="77777777" w:rsidR="00185723" w:rsidRDefault="00185723" w:rsidP="00185723">
      <w:pPr>
        <w:widowControl w:val="0"/>
        <w:autoSpaceDE w:val="0"/>
        <w:spacing w:after="0"/>
        <w:ind w:right="-86"/>
        <w:jc w:val="both"/>
        <w:rPr>
          <w:rFonts w:ascii="Times New Roman" w:hAnsi="Times New Roman" w:cs="Times New Roman"/>
          <w:bCs/>
          <w:lang w:val="uk-UA"/>
        </w:rPr>
      </w:pPr>
    </w:p>
    <w:p w14:paraId="3943FF09" w14:textId="0E967A95" w:rsidR="00032809" w:rsidRPr="00CA2E5A" w:rsidRDefault="00C03877" w:rsidP="00CA2E5A">
      <w:pPr>
        <w:widowControl w:val="0"/>
        <w:autoSpaceDE w:val="0"/>
        <w:spacing w:after="0"/>
        <w:ind w:right="-86"/>
        <w:jc w:val="both"/>
        <w:rPr>
          <w:rFonts w:ascii="Times New Roman" w:hAnsi="Times New Roman" w:cs="Times New Roman"/>
          <w:bCs/>
          <w:lang w:val="uk-UA"/>
        </w:rPr>
      </w:pPr>
      <w:r w:rsidRPr="00C03877">
        <w:rPr>
          <w:rFonts w:ascii="Times New Roman" w:hAnsi="Times New Roman" w:cs="Times New Roman"/>
          <w:b/>
          <w:bCs/>
          <w:color w:val="000000"/>
          <w:spacing w:val="-2"/>
          <w:sz w:val="24"/>
          <w:szCs w:val="24"/>
        </w:rPr>
        <w:t xml:space="preserve">Начальник </w:t>
      </w:r>
      <w:r w:rsidR="00CA2E5A">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CA2E5A">
        <w:rPr>
          <w:rFonts w:ascii="Times New Roman" w:hAnsi="Times New Roman" w:cs="Times New Roman"/>
          <w:b/>
          <w:bCs/>
          <w:color w:val="000000"/>
          <w:spacing w:val="-2"/>
          <w:sz w:val="24"/>
          <w:szCs w:val="24"/>
          <w:lang w:val="uk-UA"/>
        </w:rPr>
        <w:t xml:space="preserve">               </w:t>
      </w:r>
      <w:r w:rsidR="005C66A2" w:rsidRPr="005E73EC">
        <w:rPr>
          <w:rFonts w:ascii="Times New Roman" w:hAnsi="Times New Roman" w:cs="Times New Roman"/>
          <w:b/>
          <w:noProof/>
          <w:color w:val="000000"/>
          <w:spacing w:val="-2"/>
          <w:sz w:val="24"/>
          <w:szCs w:val="24"/>
          <w:lang w:val="uk-UA" w:eastAsia="uk-UA"/>
        </w:rPr>
        <w:drawing>
          <wp:inline distT="0" distB="0" distL="0" distR="0" wp14:anchorId="546158AD" wp14:editId="4292A37B">
            <wp:extent cx="914400" cy="35623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CA2E5A">
        <w:rPr>
          <w:rFonts w:ascii="Times New Roman" w:hAnsi="Times New Roman" w:cs="Times New Roman"/>
          <w:b/>
          <w:bCs/>
          <w:color w:val="000000"/>
          <w:spacing w:val="-2"/>
          <w:sz w:val="24"/>
          <w:szCs w:val="24"/>
          <w:lang w:val="uk-UA"/>
        </w:rPr>
        <w:t xml:space="preserve">                               Ірина НАЗАРКО</w:t>
      </w:r>
    </w:p>
    <w:p w14:paraId="009BCFF8"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74860C72"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559869D3"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5320A522"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266BEF42"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15C66BA7"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781CB3BD"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00286435"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2898F330"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0EB6392E"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7FBC592C"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77B5E76A"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187BC638"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5F701DCC"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6B33F193"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42C785C5"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7B63A9A9"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3970A318"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312D9C5F"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3DD4BB62"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25257465"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28EF1FB5"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78A0347F"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350AF2DC"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0013AC2E"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0DC1146A"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4338E6B9"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78F821E3"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6238F18E"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3D97CA99"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03442CA6" w14:textId="77777777" w:rsidR="0021154C" w:rsidRDefault="0021154C">
      <w:pPr>
        <w:widowControl w:val="0"/>
        <w:autoSpaceDE w:val="0"/>
        <w:spacing w:after="0"/>
        <w:ind w:right="-113" w:firstLine="6236"/>
        <w:jc w:val="both"/>
        <w:rPr>
          <w:rFonts w:ascii="Times New Roman" w:hAnsi="Times New Roman" w:cs="Times New Roman"/>
          <w:b/>
          <w:bCs/>
          <w:spacing w:val="2"/>
          <w:lang w:val="uk-UA"/>
        </w:rPr>
      </w:pPr>
    </w:p>
    <w:p w14:paraId="69718058" w14:textId="77777777" w:rsidR="00330797" w:rsidRDefault="00330797">
      <w:pPr>
        <w:widowControl w:val="0"/>
        <w:autoSpaceDE w:val="0"/>
        <w:spacing w:after="0"/>
        <w:ind w:right="-113" w:firstLine="6236"/>
        <w:jc w:val="both"/>
        <w:rPr>
          <w:rFonts w:ascii="Times New Roman" w:hAnsi="Times New Roman" w:cs="Times New Roman"/>
          <w:b/>
          <w:bCs/>
          <w:spacing w:val="2"/>
          <w:lang w:val="uk-UA"/>
        </w:rPr>
      </w:pPr>
    </w:p>
    <w:p w14:paraId="425597F9"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68B3FA6E"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5B9B3908"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6CE7D766"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153F48B0"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37D43951"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63A7A6CD"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31B6E02A"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4FC26EFE"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7128E7E7"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49557CC2" w14:textId="77777777" w:rsidR="00EC637D" w:rsidRDefault="00EC637D">
      <w:pPr>
        <w:widowControl w:val="0"/>
        <w:autoSpaceDE w:val="0"/>
        <w:spacing w:after="0"/>
        <w:ind w:right="-113" w:firstLine="6236"/>
        <w:jc w:val="both"/>
        <w:rPr>
          <w:rFonts w:ascii="Times New Roman" w:hAnsi="Times New Roman" w:cs="Times New Roman"/>
          <w:b/>
          <w:bCs/>
          <w:spacing w:val="2"/>
          <w:lang w:val="uk-UA"/>
        </w:rPr>
      </w:pPr>
    </w:p>
    <w:p w14:paraId="6F9FF16B" w14:textId="77777777" w:rsidR="00032809" w:rsidRPr="008E13FE" w:rsidRDefault="00032809" w:rsidP="00EC637D">
      <w:pPr>
        <w:widowControl w:val="0"/>
        <w:autoSpaceDE w:val="0"/>
        <w:spacing w:after="0" w:line="240" w:lineRule="auto"/>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65FD98FE" w14:textId="77777777" w:rsidR="00032809" w:rsidRPr="008E13FE" w:rsidRDefault="00032809" w:rsidP="00EC637D">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6678A6"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4CE343AE" w14:textId="77777777" w:rsidR="00032809" w:rsidRPr="008E13FE" w:rsidRDefault="00032809" w:rsidP="00EC637D">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5E73EC">
        <w:rPr>
          <w:rFonts w:ascii="Times New Roman" w:hAnsi="Times New Roman" w:cs="Times New Roman"/>
          <w:bCs/>
          <w:lang w:val="uk-UA"/>
        </w:rPr>
        <w:t>07.11.2025</w:t>
      </w:r>
      <w:r w:rsidRPr="008E13FE">
        <w:rPr>
          <w:rFonts w:ascii="Times New Roman" w:hAnsi="Times New Roman" w:cs="Times New Roman"/>
          <w:bCs/>
          <w:lang w:val="uk-UA"/>
        </w:rPr>
        <w:t xml:space="preserve"> №</w:t>
      </w:r>
      <w:r w:rsidR="005E73EC">
        <w:rPr>
          <w:rFonts w:ascii="Times New Roman" w:hAnsi="Times New Roman" w:cs="Times New Roman"/>
          <w:bCs/>
          <w:lang w:val="uk-UA"/>
        </w:rPr>
        <w:t>74</w:t>
      </w:r>
      <w:r w:rsidRPr="008E13FE">
        <w:rPr>
          <w:rFonts w:ascii="Times New Roman" w:hAnsi="Times New Roman" w:cs="Times New Roman"/>
          <w:bCs/>
          <w:lang w:val="uk-UA"/>
        </w:rPr>
        <w:t xml:space="preserve"> </w:t>
      </w:r>
      <w:r w:rsidRPr="008E13FE">
        <w:rPr>
          <w:rFonts w:ascii="Times New Roman" w:hAnsi="Times New Roman" w:cs="Times New Roman"/>
          <w:bCs/>
        </w:rPr>
        <w:t xml:space="preserve">  </w:t>
      </w:r>
    </w:p>
    <w:p w14:paraId="45A84A45" w14:textId="77777777" w:rsidR="00032809" w:rsidRPr="008E13FE" w:rsidRDefault="00032809">
      <w:pPr>
        <w:spacing w:after="0"/>
        <w:rPr>
          <w:rFonts w:ascii="Times New Roman" w:hAnsi="Times New Roman" w:cs="Times New Roman"/>
          <w:bCs/>
          <w:spacing w:val="2"/>
        </w:rPr>
      </w:pPr>
    </w:p>
    <w:p w14:paraId="64360DA9"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rPr>
      </w:pPr>
    </w:p>
    <w:p w14:paraId="08B6E90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14:paraId="6C15B8AE" w14:textId="77777777" w:rsidR="00032809" w:rsidRPr="008E13FE" w:rsidRDefault="00032809">
      <w:pPr>
        <w:spacing w:after="0"/>
        <w:jc w:val="center"/>
        <w:rPr>
          <w:rFonts w:ascii="Times New Roman" w:hAnsi="Times New Roman" w:cs="Times New Roman"/>
          <w:b/>
          <w:sz w:val="16"/>
          <w:szCs w:val="16"/>
        </w:rPr>
      </w:pPr>
    </w:p>
    <w:p w14:paraId="185AEBF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731A326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4F0D4A1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 xml:space="preserve">вперше після досягнення 14-річного віку </w:t>
      </w:r>
    </w:p>
    <w:p w14:paraId="4BDFAA05" w14:textId="77777777" w:rsidR="00032809" w:rsidRPr="008E13FE" w:rsidRDefault="00032809">
      <w:pPr>
        <w:spacing w:after="0"/>
        <w:jc w:val="center"/>
        <w:rPr>
          <w:rFonts w:ascii="Times New Roman" w:hAnsi="Times New Roman" w:cs="Times New Roman"/>
          <w:b/>
          <w:sz w:val="18"/>
          <w:szCs w:val="16"/>
        </w:rPr>
      </w:pPr>
    </w:p>
    <w:p w14:paraId="5E8A69F7" w14:textId="77777777" w:rsidR="00CA2E5A" w:rsidRPr="005E73EC" w:rsidRDefault="00CA2E5A" w:rsidP="00CA2E5A">
      <w:pPr>
        <w:spacing w:after="0"/>
        <w:jc w:val="center"/>
        <w:rPr>
          <w:rFonts w:ascii="Times New Roman" w:hAnsi="Times New Roman" w:cs="Times New Roman"/>
          <w:lang w:val="uk-UA"/>
        </w:rPr>
      </w:pPr>
      <w:r w:rsidRPr="005E73EC">
        <w:rPr>
          <w:rFonts w:ascii="Times New Roman" w:hAnsi="Times New Roman" w:cs="Times New Roman"/>
          <w:b/>
          <w:sz w:val="16"/>
          <w:szCs w:val="16"/>
          <w:u w:val="single"/>
        </w:rPr>
        <w:t>Самбірський відділ ЗМУ ДМС</w:t>
      </w:r>
    </w:p>
    <w:p w14:paraId="7F101500" w14:textId="77777777" w:rsidR="00032809" w:rsidRPr="008E13FE" w:rsidRDefault="00CA2E5A">
      <w:pPr>
        <w:spacing w:after="0"/>
        <w:jc w:val="center"/>
        <w:rPr>
          <w:rFonts w:ascii="Times New Roman" w:hAnsi="Times New Roman" w:cs="Times New Roman"/>
        </w:rPr>
      </w:pPr>
      <w:r w:rsidRPr="008E13FE">
        <w:rPr>
          <w:rFonts w:ascii="Times New Roman" w:hAnsi="Times New Roman" w:cs="Times New Roman"/>
          <w:sz w:val="14"/>
          <w:szCs w:val="16"/>
        </w:rPr>
        <w:t xml:space="preserve"> </w:t>
      </w:r>
      <w:r w:rsidR="00032809" w:rsidRPr="008E13FE">
        <w:rPr>
          <w:rFonts w:ascii="Times New Roman" w:hAnsi="Times New Roman" w:cs="Times New Roman"/>
          <w:sz w:val="14"/>
          <w:szCs w:val="16"/>
        </w:rPr>
        <w:t>(найменування суб’єкта надання адміністративної послуги)</w:t>
      </w:r>
    </w:p>
    <w:p w14:paraId="27028CE6" w14:textId="77777777" w:rsidR="00032809" w:rsidRPr="008E13FE" w:rsidRDefault="00032809">
      <w:pPr>
        <w:spacing w:after="0"/>
        <w:jc w:val="both"/>
        <w:rPr>
          <w:rFonts w:ascii="Times New Roman" w:hAnsi="Times New Roman" w:cs="Times New Roman"/>
          <w:sz w:val="16"/>
          <w:szCs w:val="16"/>
        </w:rPr>
      </w:pPr>
    </w:p>
    <w:tbl>
      <w:tblPr>
        <w:tblW w:w="10398" w:type="dxa"/>
        <w:tblInd w:w="-749" w:type="dxa"/>
        <w:tblLayout w:type="fixed"/>
        <w:tblCellMar>
          <w:left w:w="0" w:type="dxa"/>
          <w:right w:w="0" w:type="dxa"/>
        </w:tblCellMar>
        <w:tblLook w:val="0000" w:firstRow="0" w:lastRow="0" w:firstColumn="0" w:lastColumn="0" w:noHBand="0" w:noVBand="0"/>
      </w:tblPr>
      <w:tblGrid>
        <w:gridCol w:w="568"/>
        <w:gridCol w:w="3969"/>
        <w:gridCol w:w="5821"/>
        <w:gridCol w:w="40"/>
      </w:tblGrid>
      <w:tr w:rsidR="00032809" w:rsidRPr="008E13FE" w14:paraId="773E1AAA" w14:textId="77777777" w:rsidTr="00185723">
        <w:trPr>
          <w:trHeight w:val="306"/>
        </w:trPr>
        <w:tc>
          <w:tcPr>
            <w:tcW w:w="10358" w:type="dxa"/>
            <w:gridSpan w:val="3"/>
            <w:tcBorders>
              <w:top w:val="single" w:sz="4" w:space="0" w:color="000000"/>
              <w:left w:val="single" w:sz="4" w:space="0" w:color="000000"/>
              <w:bottom w:val="single" w:sz="4" w:space="0" w:color="000000"/>
            </w:tcBorders>
            <w:vAlign w:val="center"/>
          </w:tcPr>
          <w:p w14:paraId="27E41C9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tcBorders>
              <w:left w:val="single" w:sz="4" w:space="0" w:color="000000"/>
            </w:tcBorders>
          </w:tcPr>
          <w:p w14:paraId="752A6A54" w14:textId="77777777" w:rsidR="00032809" w:rsidRPr="008E13FE" w:rsidRDefault="00032809">
            <w:pPr>
              <w:snapToGrid w:val="0"/>
              <w:rPr>
                <w:rFonts w:ascii="Times New Roman" w:hAnsi="Times New Roman" w:cs="Times New Roman"/>
                <w:sz w:val="16"/>
                <w:szCs w:val="16"/>
              </w:rPr>
            </w:pPr>
          </w:p>
        </w:tc>
      </w:tr>
      <w:tr w:rsidR="00032809" w:rsidRPr="008E13FE" w14:paraId="73CBA42A" w14:textId="77777777" w:rsidTr="00185723">
        <w:tc>
          <w:tcPr>
            <w:tcW w:w="4537" w:type="dxa"/>
            <w:gridSpan w:val="2"/>
            <w:tcBorders>
              <w:top w:val="single" w:sz="4" w:space="0" w:color="000000"/>
              <w:left w:val="single" w:sz="4" w:space="0" w:color="000000"/>
              <w:bottom w:val="single" w:sz="4" w:space="0" w:color="000000"/>
            </w:tcBorders>
          </w:tcPr>
          <w:p w14:paraId="2491D93B"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Найменування органу, в якому здійснюється обслуговування: територіального підрозділу ДМС;</w:t>
            </w:r>
          </w:p>
          <w:p w14:paraId="0A476E73"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821" w:type="dxa"/>
            <w:tcBorders>
              <w:top w:val="single" w:sz="4" w:space="0" w:color="000000"/>
              <w:left w:val="single" w:sz="4" w:space="0" w:color="000000"/>
              <w:bottom w:val="single" w:sz="4" w:space="0" w:color="000000"/>
            </w:tcBorders>
            <w:vAlign w:val="center"/>
          </w:tcPr>
          <w:p w14:paraId="7164E639" w14:textId="77777777" w:rsidR="00800B97" w:rsidRPr="00682ECD" w:rsidRDefault="00800B97"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46E11E9B" w14:textId="77777777" w:rsidR="00800B97" w:rsidRPr="00CA2E5A" w:rsidRDefault="00800B97"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455FEA90" w14:textId="77777777" w:rsidR="00800B97" w:rsidRPr="00CA2E5A" w:rsidRDefault="00800B97"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0BB67061" w14:textId="77777777" w:rsidR="00032809" w:rsidRPr="008E13FE" w:rsidRDefault="00800B97" w:rsidP="0021154C">
            <w:pPr>
              <w:snapToGrid w:val="0"/>
              <w:spacing w:after="0" w:line="240" w:lineRule="auto"/>
              <w:rPr>
                <w:rFonts w:ascii="Times New Roman" w:hAnsi="Times New Roman" w:cs="Times New Roman"/>
                <w:b/>
                <w:sz w:val="18"/>
                <w:szCs w:val="18"/>
              </w:rPr>
            </w:pPr>
            <w:r w:rsidRPr="00CA2E5A">
              <w:rPr>
                <w:rFonts w:ascii="Times New Roman" w:hAnsi="Times New Roman" w:cs="Times New Roman"/>
                <w:sz w:val="16"/>
                <w:szCs w:val="16"/>
              </w:rPr>
              <w:t>Центр надання адміністративних послуг Бісковицька сільська рада</w:t>
            </w:r>
            <w:r w:rsidR="006678A6" w:rsidRPr="008E13FE">
              <w:rPr>
                <w:rFonts w:ascii="Times New Roman" w:hAnsi="Times New Roman" w:cs="Times New Roman"/>
                <w:b/>
                <w:color w:val="000000"/>
                <w:sz w:val="18"/>
                <w:szCs w:val="18"/>
                <w:lang w:val="uk-UA" w:eastAsia="uk-UA"/>
              </w:rPr>
              <w:t xml:space="preserve">        </w:t>
            </w:r>
          </w:p>
        </w:tc>
        <w:tc>
          <w:tcPr>
            <w:tcW w:w="40" w:type="dxa"/>
            <w:tcBorders>
              <w:left w:val="single" w:sz="4" w:space="0" w:color="000000"/>
            </w:tcBorders>
          </w:tcPr>
          <w:p w14:paraId="7101F973" w14:textId="77777777" w:rsidR="00032809" w:rsidRPr="008E13FE" w:rsidRDefault="00032809" w:rsidP="0021154C">
            <w:pPr>
              <w:snapToGrid w:val="0"/>
              <w:spacing w:after="0" w:line="240" w:lineRule="auto"/>
              <w:rPr>
                <w:rFonts w:ascii="Times New Roman" w:hAnsi="Times New Roman" w:cs="Times New Roman"/>
                <w:b/>
                <w:i/>
                <w:sz w:val="16"/>
                <w:szCs w:val="16"/>
              </w:rPr>
            </w:pPr>
          </w:p>
        </w:tc>
      </w:tr>
      <w:tr w:rsidR="00800B97" w:rsidRPr="008E13FE" w14:paraId="4BBC64AD" w14:textId="77777777" w:rsidTr="00185723">
        <w:tc>
          <w:tcPr>
            <w:tcW w:w="568" w:type="dxa"/>
            <w:tcBorders>
              <w:top w:val="single" w:sz="4" w:space="0" w:color="000000"/>
              <w:left w:val="single" w:sz="4" w:space="0" w:color="000000"/>
              <w:bottom w:val="single" w:sz="4" w:space="0" w:color="000000"/>
            </w:tcBorders>
            <w:vAlign w:val="center"/>
          </w:tcPr>
          <w:p w14:paraId="6665D4F8"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w:t>
            </w:r>
          </w:p>
        </w:tc>
        <w:tc>
          <w:tcPr>
            <w:tcW w:w="3969" w:type="dxa"/>
            <w:tcBorders>
              <w:top w:val="single" w:sz="4" w:space="0" w:color="000000"/>
              <w:left w:val="single" w:sz="4" w:space="0" w:color="000000"/>
              <w:bottom w:val="single" w:sz="4" w:space="0" w:color="000000"/>
            </w:tcBorders>
          </w:tcPr>
          <w:p w14:paraId="6BA815B8"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2A5615B4" w14:textId="77777777" w:rsidR="00800B97" w:rsidRPr="00CA2E5A" w:rsidRDefault="00800B97"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438B568F" w14:textId="77777777" w:rsidR="00800B97" w:rsidRPr="00CA2E5A" w:rsidRDefault="00800B97"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53848051" w14:textId="77777777" w:rsidR="00800B97" w:rsidRPr="00CA2E5A" w:rsidRDefault="00800B97"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1D3B917F" w14:textId="77777777" w:rsidR="00800B97" w:rsidRPr="00CA2E5A" w:rsidRDefault="00800B97"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11498876" w14:textId="77777777" w:rsidR="00800B97" w:rsidRPr="00682ECD" w:rsidRDefault="00800B97" w:rsidP="0021154C">
            <w:pPr>
              <w:spacing w:after="0" w:line="240" w:lineRule="auto"/>
              <w:rPr>
                <w:rFonts w:ascii="Times New Roman" w:hAnsi="Times New Roman" w:cs="Times New Roman"/>
                <w:i/>
                <w:sz w:val="16"/>
                <w:szCs w:val="16"/>
              </w:rPr>
            </w:pPr>
          </w:p>
        </w:tc>
        <w:tc>
          <w:tcPr>
            <w:tcW w:w="40" w:type="dxa"/>
            <w:tcBorders>
              <w:left w:val="single" w:sz="4" w:space="0" w:color="000000"/>
            </w:tcBorders>
          </w:tcPr>
          <w:p w14:paraId="4D04C9BE" w14:textId="77777777" w:rsidR="00800B97" w:rsidRPr="008E13FE" w:rsidRDefault="00800B97" w:rsidP="0021154C">
            <w:pPr>
              <w:snapToGrid w:val="0"/>
              <w:spacing w:after="0" w:line="240" w:lineRule="auto"/>
              <w:rPr>
                <w:rFonts w:ascii="Times New Roman" w:hAnsi="Times New Roman" w:cs="Times New Roman"/>
                <w:b/>
                <w:i/>
                <w:sz w:val="16"/>
                <w:szCs w:val="16"/>
              </w:rPr>
            </w:pPr>
          </w:p>
        </w:tc>
      </w:tr>
      <w:tr w:rsidR="00800B97" w:rsidRPr="008E13FE" w14:paraId="4C5D8339" w14:textId="77777777" w:rsidTr="00012E3C">
        <w:tc>
          <w:tcPr>
            <w:tcW w:w="568" w:type="dxa"/>
            <w:tcBorders>
              <w:top w:val="single" w:sz="4" w:space="0" w:color="000000"/>
              <w:left w:val="single" w:sz="4" w:space="0" w:color="000000"/>
              <w:bottom w:val="single" w:sz="4" w:space="0" w:color="000000"/>
            </w:tcBorders>
            <w:vAlign w:val="center"/>
          </w:tcPr>
          <w:p w14:paraId="156F14D8"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2.</w:t>
            </w:r>
          </w:p>
        </w:tc>
        <w:tc>
          <w:tcPr>
            <w:tcW w:w="3969" w:type="dxa"/>
            <w:tcBorders>
              <w:top w:val="single" w:sz="4" w:space="0" w:color="000000"/>
              <w:left w:val="single" w:sz="4" w:space="0" w:color="000000"/>
              <w:bottom w:val="single" w:sz="4" w:space="0" w:color="000000"/>
            </w:tcBorders>
          </w:tcPr>
          <w:p w14:paraId="617F6DB2"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5821" w:type="dxa"/>
            <w:tcBorders>
              <w:top w:val="single" w:sz="4" w:space="0" w:color="000000"/>
              <w:left w:val="single" w:sz="4" w:space="0" w:color="000000"/>
              <w:bottom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800B97" w:rsidRPr="00800B97" w14:paraId="114E46F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0A02D96"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4C01D13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7CC449C0" w14:textId="77777777" w:rsidR="00800B97" w:rsidRPr="00800B97" w:rsidRDefault="00800B97"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800B97" w:rsidRPr="00800B97" w14:paraId="2133CCC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305EB52"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15215DF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3C1F8B67"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800B97" w:rsidRPr="00800B97" w14:paraId="781FD4B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B42D5E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2E14542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CEC810E"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2FDAF58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30807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77BE401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8AE4005"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2A4E6DF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E0A239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6604591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FDB4763"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611F96D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DDE78A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7AC6534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2576FEF4"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800B97" w:rsidRPr="00800B97" w14:paraId="253527E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3EB1C9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DB475D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4F19A0A8" w14:textId="77777777" w:rsidR="00800B97" w:rsidRPr="00800B97" w:rsidRDefault="00800B97"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800B97" w:rsidRPr="00800B97" w14:paraId="7388A1E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34948E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2D7D7F6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28E98C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40FCA35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BB8D67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5D0782B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42DB1BF" w14:textId="77777777" w:rsidR="005E73EC" w:rsidRDefault="00800B97"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6808A00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2DEF72B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56100E2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800B97" w:rsidRPr="00800B97" w14:paraId="7599D76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7126BD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58C0C66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7688B522"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800B97" w:rsidRPr="00800B97" w14:paraId="06DDB23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9E89229"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A3BF45A"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91A0925"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56688FA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20B102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D763FD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C7B0481"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4221E01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45C85E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C8A1FF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09F9759E"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800B97" w:rsidRPr="00800B97" w14:paraId="4CCAA5B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89E232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5B7585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5C6201B"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7D65976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5444BB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818F34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703A0884"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800B97" w:rsidRPr="00800B97" w14:paraId="297651A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D6F2AF5"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6CCFC44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9AAD33A"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0F38D19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B28528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14F4035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0307D0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716A073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1CCED6A"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DBCBC6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C945412"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107C11E0"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BA47AB1"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0038F60"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3A01CC1"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14047D19"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2C6783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12FEDEE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56B90BBF"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800B97" w:rsidRPr="00800B97" w14:paraId="07707B0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B3FF257"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F40A74F"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E5F41E9"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4C0BB54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12CD79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3058AFF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562D82A"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01A0A76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35A001"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3C48504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D3DA99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4835CFA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B4208B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7F53F03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234A1F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3D8D3FE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36C147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45A923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1A83886"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800B97" w:rsidRPr="00800B97" w14:paraId="7BE33BA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EDA395E" w14:textId="77777777" w:rsidR="00800B97" w:rsidRPr="00800B97" w:rsidRDefault="00800B97"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44D7B5E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26AF26E"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4D5F04A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7755442"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B2E3DE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80A4753"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800B97" w:rsidRPr="00800B97" w14:paraId="562F3DC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142822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F876223"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7CCC85D"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2D0426D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D61B24A"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801A729"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276A77C"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77A950E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35334C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7A1C063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2026481D"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800B97" w:rsidRPr="00800B97" w14:paraId="2DC9B69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592B6D8"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87D4406"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8A785ED" w14:textId="77777777" w:rsidR="00800B97" w:rsidRPr="00800B97" w:rsidRDefault="00800B97" w:rsidP="0021154C">
                  <w:pPr>
                    <w:snapToGrid w:val="0"/>
                    <w:spacing w:after="0" w:line="240" w:lineRule="auto"/>
                    <w:jc w:val="center"/>
                    <w:rPr>
                      <w:rFonts w:ascii="Times New Roman" w:hAnsi="Times New Roman" w:cs="Times New Roman"/>
                      <w:sz w:val="16"/>
                      <w:szCs w:val="16"/>
                    </w:rPr>
                  </w:pPr>
                </w:p>
              </w:tc>
            </w:tr>
            <w:tr w:rsidR="00800B97" w:rsidRPr="00800B97" w14:paraId="2174804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E6E31A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54744828"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0C011AF9"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7BEFD8B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D69D1A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2F9CAD70"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8B67D40"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4EF577D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B5AB85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225F51E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3DD5D266"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245D2C8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A030BF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21EF81B7"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7C5001AC"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2929D72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582196D"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0B16310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6D63CFDA"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800B97" w:rsidRPr="00800B97" w14:paraId="2764EF9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52EED6C"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457194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C72B3B5"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2B67FA1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648163F"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68A570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3439E08B"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800B97" w:rsidRPr="00800B97" w14:paraId="7629774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EF2ADD5" w14:textId="77777777" w:rsidR="00800B97" w:rsidRPr="00800B97" w:rsidRDefault="00800B97"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F039DEB"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58CE1C88" w14:textId="77777777" w:rsidR="00800B97" w:rsidRPr="00800B97" w:rsidRDefault="00800B97"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2FD1D1E2" w14:textId="77777777" w:rsidR="00800B97" w:rsidRPr="00800B97" w:rsidRDefault="00800B97" w:rsidP="0021154C">
            <w:pPr>
              <w:snapToGrid w:val="0"/>
              <w:spacing w:after="0" w:line="240" w:lineRule="auto"/>
              <w:jc w:val="center"/>
              <w:rPr>
                <w:rFonts w:ascii="Times New Roman" w:hAnsi="Times New Roman" w:cs="Times New Roman"/>
                <w:i/>
                <w:sz w:val="16"/>
                <w:szCs w:val="16"/>
              </w:rPr>
            </w:pPr>
          </w:p>
        </w:tc>
        <w:tc>
          <w:tcPr>
            <w:tcW w:w="40" w:type="dxa"/>
            <w:tcBorders>
              <w:left w:val="single" w:sz="4" w:space="0" w:color="000000"/>
            </w:tcBorders>
          </w:tcPr>
          <w:p w14:paraId="1F6DA4F1" w14:textId="77777777" w:rsidR="00800B97" w:rsidRPr="008E13FE" w:rsidRDefault="00800B97" w:rsidP="0021154C">
            <w:pPr>
              <w:snapToGrid w:val="0"/>
              <w:spacing w:after="0" w:line="240" w:lineRule="auto"/>
              <w:rPr>
                <w:rFonts w:ascii="Times New Roman" w:hAnsi="Times New Roman" w:cs="Times New Roman"/>
                <w:b/>
                <w:i/>
                <w:sz w:val="16"/>
                <w:szCs w:val="16"/>
              </w:rPr>
            </w:pPr>
          </w:p>
        </w:tc>
      </w:tr>
      <w:tr w:rsidR="00800B97" w:rsidRPr="008E13FE" w14:paraId="61F08048" w14:textId="77777777" w:rsidTr="00185723">
        <w:tc>
          <w:tcPr>
            <w:tcW w:w="568" w:type="dxa"/>
            <w:tcBorders>
              <w:top w:val="single" w:sz="4" w:space="0" w:color="000000"/>
              <w:left w:val="single" w:sz="4" w:space="0" w:color="000000"/>
              <w:bottom w:val="single" w:sz="4" w:space="0" w:color="000000"/>
            </w:tcBorders>
            <w:vAlign w:val="center"/>
          </w:tcPr>
          <w:p w14:paraId="3A7FFB1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3.</w:t>
            </w:r>
          </w:p>
        </w:tc>
        <w:tc>
          <w:tcPr>
            <w:tcW w:w="3969" w:type="dxa"/>
            <w:tcBorders>
              <w:top w:val="single" w:sz="4" w:space="0" w:color="000000"/>
              <w:left w:val="single" w:sz="4" w:space="0" w:color="000000"/>
              <w:bottom w:val="single" w:sz="4" w:space="0" w:color="000000"/>
            </w:tcBorders>
          </w:tcPr>
          <w:p w14:paraId="5AD0BC4E"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14D4EE74"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47CCA41E"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12"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10C0F3C9" w14:textId="77777777" w:rsidR="00800B97" w:rsidRPr="00800B97" w:rsidRDefault="00800B97"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13"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5555142D" w14:textId="77777777" w:rsidR="00800B97" w:rsidRPr="00800B97" w:rsidRDefault="00800B97" w:rsidP="0021154C">
            <w:pPr>
              <w:spacing w:after="0" w:line="240" w:lineRule="auto"/>
              <w:jc w:val="center"/>
              <w:rPr>
                <w:rFonts w:ascii="Times New Roman" w:hAnsi="Times New Roman" w:cs="Times New Roman"/>
                <w:sz w:val="16"/>
                <w:szCs w:val="16"/>
              </w:rPr>
            </w:pPr>
          </w:p>
          <w:p w14:paraId="3BF3D7FE" w14:textId="77777777" w:rsidR="00800B97" w:rsidRPr="00800B97" w:rsidRDefault="00800B97"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14"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14B1F65B" w14:textId="77777777" w:rsidR="00800B97" w:rsidRPr="00800B97" w:rsidRDefault="00800B97"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0A44B4B0" w14:textId="77777777" w:rsidR="00800B97" w:rsidRDefault="00800B97" w:rsidP="0021154C">
            <w:pPr>
              <w:snapToGrid w:val="0"/>
              <w:spacing w:after="0" w:line="240" w:lineRule="auto"/>
              <w:rPr>
                <w:rFonts w:ascii="Times New Roman" w:hAnsi="Times New Roman" w:cs="Times New Roman"/>
                <w:sz w:val="16"/>
                <w:szCs w:val="16"/>
                <w:lang w:val="uk-UA"/>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w:t>
            </w:r>
            <w:r>
              <w:rPr>
                <w:rFonts w:ascii="Times New Roman" w:hAnsi="Times New Roman" w:cs="Times New Roman"/>
                <w:sz w:val="16"/>
                <w:szCs w:val="16"/>
              </w:rPr>
              <w:t>098)349-62-45,+38(067)675-57-00</w:t>
            </w:r>
          </w:p>
          <w:p w14:paraId="08D47D30" w14:textId="77777777" w:rsidR="00800B97" w:rsidRPr="008E13FE" w:rsidRDefault="00800B97" w:rsidP="0021154C">
            <w:pPr>
              <w:snapToGrid w:val="0"/>
              <w:spacing w:after="0" w:line="240" w:lineRule="auto"/>
              <w:rPr>
                <w:rFonts w:ascii="Times New Roman" w:hAnsi="Times New Roman" w:cs="Times New Roman"/>
                <w:b/>
                <w:sz w:val="18"/>
                <w:szCs w:val="18"/>
              </w:rPr>
            </w:pPr>
            <w:r w:rsidRPr="00800B97">
              <w:rPr>
                <w:rFonts w:ascii="Times New Roman" w:hAnsi="Times New Roman" w:cs="Times New Roman"/>
                <w:sz w:val="16"/>
                <w:szCs w:val="16"/>
              </w:rPr>
              <w:t>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r>
              <w:rPr>
                <w:rFonts w:ascii="Times New Roman" w:hAnsi="Times New Roman" w:cs="Times New Roman"/>
                <w:color w:val="0070C0"/>
                <w:sz w:val="16"/>
                <w:szCs w:val="16"/>
                <w:lang w:val="uk-UA"/>
              </w:rPr>
              <w:t xml:space="preserve">     </w:t>
            </w:r>
          </w:p>
          <w:p w14:paraId="5AD34538" w14:textId="77777777" w:rsidR="00800B97" w:rsidRPr="008E13FE" w:rsidRDefault="00800B97" w:rsidP="0021154C">
            <w:pPr>
              <w:snapToGrid w:val="0"/>
              <w:spacing w:after="0" w:line="240" w:lineRule="auto"/>
              <w:jc w:val="center"/>
              <w:rPr>
                <w:rFonts w:ascii="Times New Roman" w:hAnsi="Times New Roman" w:cs="Times New Roman"/>
                <w:b/>
                <w:sz w:val="18"/>
                <w:szCs w:val="18"/>
              </w:rPr>
            </w:pPr>
          </w:p>
        </w:tc>
        <w:tc>
          <w:tcPr>
            <w:tcW w:w="40" w:type="dxa"/>
            <w:tcBorders>
              <w:left w:val="single" w:sz="4" w:space="0" w:color="000000"/>
            </w:tcBorders>
          </w:tcPr>
          <w:p w14:paraId="76136AAE" w14:textId="77777777" w:rsidR="00800B97" w:rsidRPr="008E13FE" w:rsidRDefault="00800B97" w:rsidP="0021154C">
            <w:pPr>
              <w:snapToGrid w:val="0"/>
              <w:spacing w:after="0" w:line="240" w:lineRule="auto"/>
              <w:rPr>
                <w:rFonts w:ascii="Times New Roman" w:hAnsi="Times New Roman" w:cs="Times New Roman"/>
                <w:b/>
                <w:i/>
                <w:sz w:val="16"/>
                <w:szCs w:val="16"/>
              </w:rPr>
            </w:pPr>
          </w:p>
        </w:tc>
      </w:tr>
      <w:tr w:rsidR="00800B97" w:rsidRPr="008E13FE" w14:paraId="1F2F0762" w14:textId="77777777" w:rsidTr="00185723">
        <w:tc>
          <w:tcPr>
            <w:tcW w:w="10358" w:type="dxa"/>
            <w:gridSpan w:val="3"/>
            <w:tcBorders>
              <w:top w:val="single" w:sz="4" w:space="0" w:color="000000"/>
              <w:left w:val="single" w:sz="4" w:space="0" w:color="000000"/>
              <w:bottom w:val="single" w:sz="4" w:space="0" w:color="000000"/>
            </w:tcBorders>
          </w:tcPr>
          <w:p w14:paraId="627639B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6C9159CD"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45076C4E" w14:textId="77777777" w:rsidTr="00185723">
        <w:tc>
          <w:tcPr>
            <w:tcW w:w="568" w:type="dxa"/>
            <w:tcBorders>
              <w:top w:val="single" w:sz="4" w:space="0" w:color="000000"/>
              <w:left w:val="single" w:sz="4" w:space="0" w:color="000000"/>
              <w:bottom w:val="single" w:sz="4" w:space="0" w:color="000000"/>
            </w:tcBorders>
            <w:vAlign w:val="center"/>
          </w:tcPr>
          <w:p w14:paraId="6A3B0275"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4.</w:t>
            </w:r>
          </w:p>
        </w:tc>
        <w:tc>
          <w:tcPr>
            <w:tcW w:w="3969" w:type="dxa"/>
            <w:tcBorders>
              <w:top w:val="single" w:sz="4" w:space="0" w:color="000000"/>
              <w:left w:val="single" w:sz="4" w:space="0" w:color="000000"/>
              <w:bottom w:val="single" w:sz="4" w:space="0" w:color="000000"/>
            </w:tcBorders>
          </w:tcPr>
          <w:p w14:paraId="74DA23C2"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rPr>
              <w:t>Закони України</w:t>
            </w:r>
          </w:p>
        </w:tc>
        <w:tc>
          <w:tcPr>
            <w:tcW w:w="5821" w:type="dxa"/>
            <w:tcBorders>
              <w:top w:val="single" w:sz="4" w:space="0" w:color="000000"/>
              <w:left w:val="single" w:sz="4" w:space="0" w:color="000000"/>
              <w:bottom w:val="single" w:sz="4" w:space="0" w:color="000000"/>
            </w:tcBorders>
            <w:vAlign w:val="center"/>
          </w:tcPr>
          <w:p w14:paraId="6F9AC0D6"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w:t>
            </w:r>
            <w:r w:rsidRPr="008E13FE">
              <w:rPr>
                <w:rFonts w:ascii="Times New Roman" w:hAnsi="Times New Roman" w:cs="Times New Roman"/>
                <w:sz w:val="16"/>
                <w:szCs w:val="16"/>
              </w:rPr>
              <w:lastRenderedPageBreak/>
              <w:t xml:space="preserve">статус»; </w:t>
            </w:r>
          </w:p>
          <w:p w14:paraId="1EE4B938"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14:paraId="47A26D57"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rPr>
              <w:t>»</w:t>
            </w:r>
          </w:p>
        </w:tc>
        <w:tc>
          <w:tcPr>
            <w:tcW w:w="40" w:type="dxa"/>
            <w:tcBorders>
              <w:left w:val="single" w:sz="4" w:space="0" w:color="000000"/>
            </w:tcBorders>
          </w:tcPr>
          <w:p w14:paraId="3D496DD5"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5969DB6A" w14:textId="77777777" w:rsidTr="00185723">
        <w:tc>
          <w:tcPr>
            <w:tcW w:w="568" w:type="dxa"/>
            <w:tcBorders>
              <w:top w:val="single" w:sz="4" w:space="0" w:color="000000"/>
              <w:left w:val="single" w:sz="4" w:space="0" w:color="000000"/>
              <w:bottom w:val="single" w:sz="4" w:space="0" w:color="000000"/>
            </w:tcBorders>
            <w:vAlign w:val="center"/>
          </w:tcPr>
          <w:p w14:paraId="48D2C3B4"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5.</w:t>
            </w:r>
          </w:p>
        </w:tc>
        <w:tc>
          <w:tcPr>
            <w:tcW w:w="3969" w:type="dxa"/>
            <w:tcBorders>
              <w:top w:val="single" w:sz="4" w:space="0" w:color="000000"/>
              <w:left w:val="single" w:sz="4" w:space="0" w:color="000000"/>
              <w:bottom w:val="single" w:sz="4" w:space="0" w:color="000000"/>
            </w:tcBorders>
          </w:tcPr>
          <w:p w14:paraId="58AAA249"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5821" w:type="dxa"/>
            <w:tcBorders>
              <w:top w:val="single" w:sz="4" w:space="0" w:color="000000"/>
              <w:left w:val="single" w:sz="4" w:space="0" w:color="000000"/>
              <w:bottom w:val="single" w:sz="4" w:space="0" w:color="000000"/>
            </w:tcBorders>
            <w:vAlign w:val="center"/>
          </w:tcPr>
          <w:p w14:paraId="2520B8D1" w14:textId="77777777" w:rsidR="00800B97" w:rsidRPr="008E13FE" w:rsidRDefault="00800B97" w:rsidP="0021154C">
            <w:pPr>
              <w:pStyle w:val="af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w:t>
            </w:r>
            <w:r w:rsidRPr="008E13FE">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 xml:space="preserve">визнання недійсним та знищення паспорта громадянина України» </w:t>
            </w:r>
          </w:p>
          <w:p w14:paraId="735EEBC9"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1B887143"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5C6DD8E7" w14:textId="77777777" w:rsidR="00800B97" w:rsidRPr="008E13FE" w:rsidRDefault="00800B97" w:rsidP="0021154C">
            <w:pPr>
              <w:spacing w:after="0" w:line="240" w:lineRule="auto"/>
              <w:ind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від </w:t>
            </w:r>
            <w:r w:rsidRPr="008E13FE">
              <w:rPr>
                <w:rFonts w:ascii="Times New Roman" w:hAnsi="Times New Roman" w:cs="Times New Roman"/>
                <w:sz w:val="16"/>
                <w:szCs w:val="16"/>
                <w:lang w:val="uk-UA"/>
              </w:rPr>
              <w:t>27.01.2010 № 55 «Про впорядкування транслітерації українського алфавіту латиницею».</w:t>
            </w:r>
          </w:p>
        </w:tc>
        <w:tc>
          <w:tcPr>
            <w:tcW w:w="40" w:type="dxa"/>
            <w:tcBorders>
              <w:left w:val="single" w:sz="4" w:space="0" w:color="000000"/>
            </w:tcBorders>
          </w:tcPr>
          <w:p w14:paraId="7D26ED48"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30ACAE76" w14:textId="77777777" w:rsidTr="00185723">
        <w:tc>
          <w:tcPr>
            <w:tcW w:w="568" w:type="dxa"/>
            <w:tcBorders>
              <w:top w:val="single" w:sz="4" w:space="0" w:color="000000"/>
              <w:left w:val="single" w:sz="4" w:space="0" w:color="000000"/>
              <w:bottom w:val="single" w:sz="4" w:space="0" w:color="000000"/>
            </w:tcBorders>
            <w:vAlign w:val="center"/>
          </w:tcPr>
          <w:p w14:paraId="4D135FE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6.</w:t>
            </w:r>
          </w:p>
        </w:tc>
        <w:tc>
          <w:tcPr>
            <w:tcW w:w="3969" w:type="dxa"/>
            <w:tcBorders>
              <w:top w:val="single" w:sz="4" w:space="0" w:color="000000"/>
              <w:left w:val="single" w:sz="4" w:space="0" w:color="000000"/>
              <w:bottom w:val="single" w:sz="4" w:space="0" w:color="000000"/>
            </w:tcBorders>
          </w:tcPr>
          <w:p w14:paraId="7B520391" w14:textId="77777777" w:rsidR="00800B97" w:rsidRPr="008E13FE" w:rsidRDefault="00800B97" w:rsidP="0021154C">
            <w:pPr>
              <w:spacing w:after="0" w:line="240" w:lineRule="auto"/>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5821" w:type="dxa"/>
            <w:tcBorders>
              <w:top w:val="single" w:sz="4" w:space="0" w:color="000000"/>
              <w:left w:val="single" w:sz="4" w:space="0" w:color="000000"/>
              <w:bottom w:val="single" w:sz="4" w:space="0" w:color="000000"/>
            </w:tcBorders>
            <w:vAlign w:val="center"/>
          </w:tcPr>
          <w:p w14:paraId="145FC0CC"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rPr>
              <w:t>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10 грудня 2014 р.</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за № 1586/26363</w:t>
            </w:r>
            <w:r w:rsidRPr="008E13FE">
              <w:rPr>
                <w:rFonts w:ascii="Times New Roman" w:hAnsi="Times New Roman" w:cs="Times New Roman"/>
                <w:sz w:val="16"/>
                <w:szCs w:val="16"/>
              </w:rPr>
              <w:t>;</w:t>
            </w:r>
          </w:p>
          <w:p w14:paraId="387413F9"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rPr>
              <w:t>зареєстрований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 7 вересня 2012 р. за № 1549/21861</w:t>
            </w:r>
            <w:r w:rsidRPr="008E13FE">
              <w:rPr>
                <w:rFonts w:ascii="Times New Roman" w:hAnsi="Times New Roman" w:cs="Times New Roman"/>
                <w:sz w:val="16"/>
                <w:szCs w:val="16"/>
              </w:rPr>
              <w:t xml:space="preserve"> ;</w:t>
            </w:r>
          </w:p>
          <w:p w14:paraId="582F0455" w14:textId="77777777" w:rsidR="00800B97" w:rsidRPr="008E13FE" w:rsidRDefault="00800B97"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rFonts w:ascii="Times New Roman" w:hAnsi="Times New Roman" w:cs="Times New Roman"/>
                <w:bCs/>
                <w:sz w:val="16"/>
                <w:szCs w:val="16"/>
                <w:shd w:val="clear" w:color="auto" w:fill="FFFFFF"/>
              </w:rPr>
              <w:t xml:space="preserve"> </w:t>
            </w:r>
            <w:r w:rsidRPr="008E13FE">
              <w:rPr>
                <w:rStyle w:val="rvts9"/>
                <w:rFonts w:ascii="Times New Roman" w:hAnsi="Times New Roman" w:cs="Times New Roman"/>
                <w:bCs/>
                <w:sz w:val="16"/>
                <w:szCs w:val="16"/>
                <w:shd w:val="clear" w:color="auto" w:fill="FFFFFF"/>
              </w:rPr>
              <w:t>зареєстрований в Міністерстві 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09 вересня 2016 р.</w:t>
            </w:r>
            <w:r>
              <w:rPr>
                <w:rFonts w:ascii="Times New Roman" w:hAnsi="Times New Roman" w:cs="Times New Roman"/>
                <w:sz w:val="16"/>
                <w:szCs w:val="16"/>
                <w:shd w:val="clear" w:color="auto" w:fill="FFFFFF"/>
                <w:lang w:val="uk-UA"/>
              </w:rPr>
              <w:t xml:space="preserve"> </w:t>
            </w:r>
            <w:r w:rsidRPr="008E13FE">
              <w:rPr>
                <w:rStyle w:val="rvts9"/>
                <w:rFonts w:ascii="Times New Roman" w:hAnsi="Times New Roman" w:cs="Times New Roman"/>
                <w:bCs/>
                <w:sz w:val="16"/>
                <w:szCs w:val="16"/>
                <w:shd w:val="clear" w:color="auto" w:fill="FFFFFF"/>
              </w:rPr>
              <w:t>за № 1241/29371</w:t>
            </w:r>
            <w:r w:rsidRPr="008E13FE">
              <w:rPr>
                <w:rFonts w:ascii="Times New Roman" w:hAnsi="Times New Roman" w:cs="Times New Roman"/>
                <w:sz w:val="16"/>
                <w:szCs w:val="16"/>
              </w:rPr>
              <w:t>.</w:t>
            </w:r>
          </w:p>
        </w:tc>
        <w:tc>
          <w:tcPr>
            <w:tcW w:w="40" w:type="dxa"/>
            <w:tcBorders>
              <w:left w:val="single" w:sz="4" w:space="0" w:color="000000"/>
            </w:tcBorders>
          </w:tcPr>
          <w:p w14:paraId="1EC618A8"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111804BA" w14:textId="77777777" w:rsidTr="00185723">
        <w:tc>
          <w:tcPr>
            <w:tcW w:w="568" w:type="dxa"/>
            <w:tcBorders>
              <w:top w:val="single" w:sz="4" w:space="0" w:color="000000"/>
              <w:left w:val="single" w:sz="4" w:space="0" w:color="000000"/>
              <w:bottom w:val="single" w:sz="4" w:space="0" w:color="000000"/>
            </w:tcBorders>
            <w:vAlign w:val="center"/>
          </w:tcPr>
          <w:p w14:paraId="6BADBF01"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7.</w:t>
            </w:r>
          </w:p>
        </w:tc>
        <w:tc>
          <w:tcPr>
            <w:tcW w:w="3969" w:type="dxa"/>
            <w:tcBorders>
              <w:top w:val="single" w:sz="4" w:space="0" w:color="000000"/>
              <w:left w:val="single" w:sz="4" w:space="0" w:color="000000"/>
              <w:bottom w:val="single" w:sz="4" w:space="0" w:color="000000"/>
            </w:tcBorders>
            <w:vAlign w:val="center"/>
          </w:tcPr>
          <w:p w14:paraId="038576EA"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5821" w:type="dxa"/>
            <w:tcBorders>
              <w:top w:val="single" w:sz="4" w:space="0" w:color="000000"/>
              <w:left w:val="single" w:sz="4" w:space="0" w:color="000000"/>
              <w:bottom w:val="single" w:sz="4" w:space="0" w:color="000000"/>
            </w:tcBorders>
            <w:vAlign w:val="center"/>
          </w:tcPr>
          <w:p w14:paraId="322F91B3" w14:textId="77777777" w:rsidR="00800B97" w:rsidRPr="008E13FE" w:rsidRDefault="00800B97" w:rsidP="0021154C">
            <w:pPr>
              <w:spacing w:after="0" w:line="240" w:lineRule="auto"/>
              <w:ind w:firstLine="431"/>
              <w:jc w:val="center"/>
              <w:rPr>
                <w:rFonts w:ascii="Times New Roman" w:hAnsi="Times New Roman" w:cs="Times New Roman"/>
              </w:rPr>
            </w:pPr>
            <w:r w:rsidRPr="008E13FE">
              <w:rPr>
                <w:rFonts w:ascii="Times New Roman" w:hAnsi="Times New Roman" w:cs="Times New Roman"/>
                <w:sz w:val="16"/>
                <w:szCs w:val="16"/>
              </w:rPr>
              <w:t>Відсутні</w:t>
            </w:r>
          </w:p>
        </w:tc>
        <w:tc>
          <w:tcPr>
            <w:tcW w:w="40" w:type="dxa"/>
            <w:tcBorders>
              <w:left w:val="single" w:sz="4" w:space="0" w:color="000000"/>
            </w:tcBorders>
          </w:tcPr>
          <w:p w14:paraId="65F55DB0"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6195E6C2" w14:textId="77777777" w:rsidTr="00185723">
        <w:tc>
          <w:tcPr>
            <w:tcW w:w="10358" w:type="dxa"/>
            <w:gridSpan w:val="3"/>
            <w:tcBorders>
              <w:top w:val="single" w:sz="4" w:space="0" w:color="000000"/>
              <w:left w:val="single" w:sz="4" w:space="0" w:color="000000"/>
              <w:bottom w:val="single" w:sz="4" w:space="0" w:color="000000"/>
            </w:tcBorders>
          </w:tcPr>
          <w:p w14:paraId="617A1A9A"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tcBorders>
              <w:left w:val="single" w:sz="4" w:space="0" w:color="000000"/>
            </w:tcBorders>
          </w:tcPr>
          <w:p w14:paraId="245B6747"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7A1AC251" w14:textId="77777777" w:rsidTr="00185723">
        <w:tc>
          <w:tcPr>
            <w:tcW w:w="568" w:type="dxa"/>
            <w:tcBorders>
              <w:top w:val="single" w:sz="4" w:space="0" w:color="000000"/>
              <w:left w:val="single" w:sz="4" w:space="0" w:color="000000"/>
              <w:bottom w:val="single" w:sz="4" w:space="0" w:color="000000"/>
            </w:tcBorders>
            <w:vAlign w:val="center"/>
          </w:tcPr>
          <w:p w14:paraId="4EC283C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8.</w:t>
            </w:r>
          </w:p>
        </w:tc>
        <w:tc>
          <w:tcPr>
            <w:tcW w:w="3969" w:type="dxa"/>
            <w:tcBorders>
              <w:top w:val="single" w:sz="4" w:space="0" w:color="000000"/>
              <w:left w:val="single" w:sz="4" w:space="0" w:color="000000"/>
              <w:bottom w:val="single" w:sz="4" w:space="0" w:color="000000"/>
            </w:tcBorders>
          </w:tcPr>
          <w:p w14:paraId="174576CE"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Підстава для одержання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5EEB81B2" w14:textId="77777777" w:rsidR="00800B97" w:rsidRPr="008E13FE" w:rsidRDefault="00800B97" w:rsidP="0021154C">
            <w:pPr>
              <w:pStyle w:val="rvps2"/>
              <w:spacing w:before="0" w:after="0"/>
              <w:ind w:firstLine="425"/>
              <w:jc w:val="both"/>
              <w:textAlignment w:val="baseline"/>
            </w:pPr>
            <w:r w:rsidRPr="008E13FE">
              <w:rPr>
                <w:sz w:val="16"/>
                <w:szCs w:val="16"/>
              </w:rPr>
              <w:t>Досягнення громадянином України 14-річного віку</w:t>
            </w:r>
          </w:p>
        </w:tc>
        <w:tc>
          <w:tcPr>
            <w:tcW w:w="40" w:type="dxa"/>
            <w:tcBorders>
              <w:left w:val="single" w:sz="4" w:space="0" w:color="000000"/>
            </w:tcBorders>
          </w:tcPr>
          <w:p w14:paraId="0BDB60BC"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2DA577C9" w14:textId="77777777" w:rsidTr="00185723">
        <w:trPr>
          <w:trHeight w:val="1699"/>
        </w:trPr>
        <w:tc>
          <w:tcPr>
            <w:tcW w:w="568" w:type="dxa"/>
            <w:tcBorders>
              <w:top w:val="single" w:sz="4" w:space="0" w:color="000000"/>
              <w:left w:val="single" w:sz="4" w:space="0" w:color="000000"/>
              <w:bottom w:val="single" w:sz="4" w:space="0" w:color="000000"/>
            </w:tcBorders>
            <w:vAlign w:val="center"/>
          </w:tcPr>
          <w:p w14:paraId="6F9D9C34"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9.</w:t>
            </w:r>
          </w:p>
        </w:tc>
        <w:tc>
          <w:tcPr>
            <w:tcW w:w="3969" w:type="dxa"/>
            <w:tcBorders>
              <w:top w:val="single" w:sz="4" w:space="0" w:color="000000"/>
              <w:left w:val="single" w:sz="4" w:space="0" w:color="000000"/>
              <w:bottom w:val="single" w:sz="4" w:space="0" w:color="000000"/>
            </w:tcBorders>
          </w:tcPr>
          <w:p w14:paraId="0C7E5D9F"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Вичерпний перелік документів, необхідних для отримання адміністративної послуги, а також вимоги до них</w:t>
            </w:r>
          </w:p>
        </w:tc>
        <w:tc>
          <w:tcPr>
            <w:tcW w:w="5821" w:type="dxa"/>
            <w:tcBorders>
              <w:top w:val="single" w:sz="4" w:space="0" w:color="000000"/>
              <w:left w:val="single" w:sz="4" w:space="0" w:color="000000"/>
              <w:bottom w:val="single" w:sz="4" w:space="0" w:color="000000"/>
            </w:tcBorders>
            <w:vAlign w:val="center"/>
          </w:tcPr>
          <w:p w14:paraId="66DA516F"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Для оформлення паспорта громадянина України особа подає:</w:t>
            </w:r>
          </w:p>
          <w:p w14:paraId="607303C3" w14:textId="77777777" w:rsidR="00800B97" w:rsidRPr="00185723" w:rsidRDefault="00800B97" w:rsidP="0021154C">
            <w:pPr>
              <w:pStyle w:val="rvps2"/>
              <w:spacing w:before="0" w:after="0"/>
              <w:ind w:firstLine="425"/>
              <w:jc w:val="both"/>
              <w:textAlignment w:val="baseline"/>
              <w:rPr>
                <w:color w:val="000000"/>
              </w:rPr>
            </w:pPr>
            <w:r w:rsidRPr="00185723">
              <w:rPr>
                <w:b/>
                <w:color w:val="000000"/>
                <w:sz w:val="16"/>
                <w:szCs w:val="16"/>
              </w:rPr>
              <w:t>1)</w:t>
            </w:r>
            <w:r w:rsidRPr="00185723">
              <w:rPr>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37643405"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2)</w:t>
            </w:r>
            <w:r w:rsidRPr="00185723">
              <w:rPr>
                <w:rFonts w:ascii="Times New Roman" w:hAnsi="Times New Roman" w:cs="Times New Roman"/>
                <w:color w:val="000000"/>
                <w:sz w:val="16"/>
                <w:szCs w:val="16"/>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14:paraId="1A2C780A"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3)</w:t>
            </w:r>
            <w:r w:rsidRPr="00185723">
              <w:rPr>
                <w:rFonts w:ascii="Times New Roman" w:hAnsi="Times New Roman" w:cs="Times New Roman"/>
                <w:color w:val="000000"/>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(для підтв</w:t>
            </w:r>
            <w:bookmarkStart w:id="4" w:name="_GoBack"/>
            <w:bookmarkEnd w:id="4"/>
            <w:r w:rsidRPr="00185723">
              <w:rPr>
                <w:rFonts w:ascii="Times New Roman" w:hAnsi="Times New Roman" w:cs="Times New Roman"/>
                <w:color w:val="000000"/>
                <w:sz w:val="16"/>
                <w:szCs w:val="16"/>
              </w:rPr>
              <w:t xml:space="preserve">ердження факту належності особи до громадянства України). </w:t>
            </w:r>
          </w:p>
          <w:p w14:paraId="3705D167"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185723">
              <w:rPr>
                <w:rStyle w:val="rvts9"/>
                <w:rFonts w:ascii="Times New Roman" w:hAnsi="Times New Roman" w:cs="Times New Roman"/>
                <w:bCs/>
                <w:color w:val="000000"/>
                <w:sz w:val="16"/>
                <w:szCs w:val="16"/>
                <w:shd w:val="clear" w:color="auto" w:fill="FFFFFF"/>
              </w:rPr>
              <w:t>зареєстрованого в Міністерстві</w:t>
            </w:r>
            <w:r w:rsidRPr="00185723">
              <w:rPr>
                <w:rFonts w:ascii="Times New Roman" w:hAnsi="Times New Roman" w:cs="Times New Roman"/>
                <w:color w:val="000000"/>
                <w:sz w:val="16"/>
                <w:szCs w:val="16"/>
                <w:shd w:val="clear" w:color="auto" w:fill="FFFFFF"/>
              </w:rPr>
              <w:t> </w:t>
            </w:r>
            <w:r w:rsidRPr="00185723">
              <w:rPr>
                <w:rStyle w:val="rvts9"/>
                <w:rFonts w:ascii="Times New Roman" w:hAnsi="Times New Roman" w:cs="Times New Roman"/>
                <w:bCs/>
                <w:color w:val="000000"/>
                <w:sz w:val="16"/>
                <w:szCs w:val="16"/>
                <w:shd w:val="clear" w:color="auto" w:fill="FFFFFF"/>
              </w:rPr>
              <w:t>юстиції України 7 вересня 2012 р. за № 1549/</w:t>
            </w:r>
            <w:r w:rsidRPr="00185723">
              <w:rPr>
                <w:rFonts w:ascii="Times New Roman" w:hAnsi="Times New Roman" w:cs="Times New Roman"/>
                <w:color w:val="000000"/>
                <w:sz w:val="16"/>
                <w:szCs w:val="16"/>
              </w:rPr>
              <w:t>21861).</w:t>
            </w:r>
          </w:p>
          <w:p w14:paraId="753F37FA"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lang w:val="uk-UA"/>
              </w:rPr>
              <w:t>У</w:t>
            </w:r>
            <w:r w:rsidRPr="00185723">
              <w:rPr>
                <w:rFonts w:ascii="Times New Roman" w:hAnsi="Times New Roman" w:cs="Times New Roman"/>
                <w:color w:val="000000"/>
                <w:sz w:val="16"/>
                <w:szCs w:val="16"/>
              </w:rPr>
              <w:t xml:space="preserve">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185723">
              <w:rPr>
                <w:rFonts w:ascii="Times New Roman" w:hAnsi="Times New Roman" w:cs="Times New Roman"/>
                <w:color w:val="000000"/>
                <w:sz w:val="16"/>
                <w:szCs w:val="16"/>
                <w:u w:val="single"/>
              </w:rPr>
              <w:t xml:space="preserve"> </w:t>
            </w:r>
            <w:r w:rsidRPr="00185723">
              <w:rPr>
                <w:rFonts w:ascii="Times New Roman" w:hAnsi="Times New Roman" w:cs="Times New Roman"/>
                <w:color w:val="000000"/>
                <w:sz w:val="16"/>
                <w:szCs w:val="16"/>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155370AD"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4)</w:t>
            </w:r>
            <w:r w:rsidRPr="00185723">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14:paraId="3D166441"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5)</w:t>
            </w:r>
            <w:r w:rsidRPr="00185723">
              <w:rPr>
                <w:rFonts w:ascii="Times New Roman" w:hAnsi="Times New Roman" w:cs="Times New Roman"/>
                <w:color w:val="000000"/>
                <w:sz w:val="16"/>
                <w:szCs w:val="16"/>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185723">
              <w:rPr>
                <w:rFonts w:ascii="Times New Roman" w:hAnsi="Times New Roman" w:cs="Times New Roman"/>
                <w:color w:val="000000"/>
                <w:sz w:val="24"/>
              </w:rPr>
              <w:t>;</w:t>
            </w:r>
            <w:r w:rsidRPr="00185723">
              <w:rPr>
                <w:rFonts w:ascii="Times New Roman" w:hAnsi="Times New Roman" w:cs="Times New Roman"/>
                <w:color w:val="000000"/>
              </w:rPr>
              <w:t xml:space="preserve"> </w:t>
            </w:r>
          </w:p>
          <w:p w14:paraId="1F10EF6D"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6</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посвідчення про взяття на облік бездомної особи (для бездомної особи);</w:t>
            </w:r>
          </w:p>
          <w:p w14:paraId="67BDEBF5"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7</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14:paraId="7C11FB27" w14:textId="77777777" w:rsidR="00800B97" w:rsidRPr="00185723" w:rsidRDefault="00800B97" w:rsidP="0021154C">
            <w:pPr>
              <w:pStyle w:val="ab"/>
              <w:spacing w:after="0" w:line="240" w:lineRule="auto"/>
              <w:ind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7.1)</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місце проживання - довідку органу реєстрації встановленого зразка;</w:t>
            </w:r>
          </w:p>
          <w:p w14:paraId="58DD0F9C" w14:textId="77777777" w:rsidR="00800B97" w:rsidRPr="00185723" w:rsidRDefault="00800B97" w:rsidP="0021154C">
            <w:pPr>
              <w:pStyle w:val="ab"/>
              <w:pBdr>
                <w:top w:val="none" w:sz="0" w:space="0" w:color="000000"/>
                <w:left w:val="none" w:sz="0" w:space="0" w:color="000000"/>
                <w:bottom w:val="none" w:sz="0" w:space="0" w:color="000000"/>
                <w:right w:val="none" w:sz="0" w:space="0" w:color="000000"/>
              </w:pBdr>
              <w:spacing w:after="0" w:line="240" w:lineRule="auto"/>
              <w:ind w:firstLine="425"/>
              <w:jc w:val="both"/>
              <w:rPr>
                <w:rFonts w:ascii="Times New Roman" w:hAnsi="Times New Roman" w:cs="Times New Roman"/>
                <w:color w:val="000000"/>
              </w:rPr>
            </w:pPr>
            <w:bookmarkStart w:id="5" w:name="n709"/>
            <w:bookmarkEnd w:id="5"/>
            <w:r w:rsidRPr="00185723">
              <w:rPr>
                <w:rFonts w:ascii="Times New Roman" w:hAnsi="Times New Roman" w:cs="Times New Roman"/>
                <w:b/>
                <w:bCs/>
                <w:color w:val="000000"/>
                <w:sz w:val="16"/>
                <w:szCs w:val="16"/>
                <w:lang w:val="uk-UA"/>
              </w:rPr>
              <w:t>7.2)</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народження дітей - свідоцтва про народження дітей;</w:t>
            </w:r>
          </w:p>
          <w:p w14:paraId="33ACCB09" w14:textId="77777777" w:rsidR="00800B97" w:rsidRPr="00185723" w:rsidRDefault="00800B97" w:rsidP="0021154C">
            <w:pPr>
              <w:pStyle w:val="ab"/>
              <w:pBdr>
                <w:top w:val="none" w:sz="0" w:space="0" w:color="000000"/>
                <w:left w:val="none" w:sz="0" w:space="0" w:color="000000"/>
                <w:bottom w:val="none" w:sz="0" w:space="0" w:color="000000"/>
                <w:right w:val="none" w:sz="0" w:space="0" w:color="000000"/>
              </w:pBdr>
              <w:spacing w:after="0" w:line="240" w:lineRule="auto"/>
              <w:ind w:firstLine="425"/>
              <w:jc w:val="both"/>
              <w:rPr>
                <w:rFonts w:ascii="Times New Roman" w:hAnsi="Times New Roman" w:cs="Times New Roman"/>
                <w:color w:val="000000"/>
              </w:rPr>
            </w:pPr>
            <w:bookmarkStart w:id="6" w:name="n710"/>
            <w:bookmarkEnd w:id="6"/>
            <w:r w:rsidRPr="00185723">
              <w:rPr>
                <w:rFonts w:ascii="Times New Roman" w:hAnsi="Times New Roman" w:cs="Times New Roman"/>
                <w:b/>
                <w:bCs/>
                <w:color w:val="000000"/>
                <w:sz w:val="16"/>
                <w:szCs w:val="16"/>
                <w:lang w:val="uk-UA"/>
              </w:rPr>
              <w:t>7.3)</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6F5D950" w14:textId="77777777" w:rsidR="00800B97" w:rsidRPr="00185723" w:rsidRDefault="00800B97" w:rsidP="0021154C">
            <w:pPr>
              <w:pStyle w:val="ab"/>
              <w:pBdr>
                <w:top w:val="none" w:sz="0" w:space="0" w:color="000000"/>
                <w:left w:val="none" w:sz="0" w:space="0" w:color="000000"/>
                <w:bottom w:val="none" w:sz="0" w:space="0" w:color="000000"/>
                <w:right w:val="none" w:sz="0" w:space="0" w:color="000000"/>
              </w:pBdr>
              <w:spacing w:after="0" w:line="240" w:lineRule="auto"/>
              <w:ind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7.4)</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w:t>
            </w:r>
            <w:r w:rsidRPr="00185723">
              <w:rPr>
                <w:rFonts w:ascii="Times New Roman" w:hAnsi="Times New Roman" w:cs="Times New Roman"/>
                <w:color w:val="000000"/>
                <w:sz w:val="16"/>
                <w:szCs w:val="16"/>
              </w:rPr>
              <w:lastRenderedPageBreak/>
              <w:t>відповідний факт;</w:t>
            </w:r>
          </w:p>
          <w:p w14:paraId="209E78A7" w14:textId="77777777" w:rsidR="00800B97" w:rsidRPr="00185723" w:rsidRDefault="00800B97" w:rsidP="0021154C">
            <w:pPr>
              <w:pStyle w:val="ab"/>
              <w:pBdr>
                <w:top w:val="none" w:sz="0" w:space="0" w:color="000000"/>
                <w:left w:val="none" w:sz="0" w:space="0" w:color="000000"/>
                <w:bottom w:val="none" w:sz="0" w:space="0" w:color="000000"/>
                <w:right w:val="none" w:sz="0" w:space="0" w:color="000000"/>
              </w:pBdr>
              <w:spacing w:after="0" w:line="240" w:lineRule="auto"/>
              <w:ind w:firstLine="425"/>
              <w:jc w:val="both"/>
              <w:rPr>
                <w:rFonts w:ascii="Times New Roman" w:hAnsi="Times New Roman" w:cs="Times New Roman"/>
                <w:color w:val="000000"/>
              </w:rPr>
            </w:pPr>
            <w:bookmarkStart w:id="7" w:name="n712"/>
            <w:bookmarkEnd w:id="7"/>
            <w:r w:rsidRPr="00185723">
              <w:rPr>
                <w:rFonts w:ascii="Times New Roman" w:hAnsi="Times New Roman" w:cs="Times New Roman"/>
                <w:b/>
                <w:bCs/>
                <w:color w:val="000000"/>
                <w:sz w:val="16"/>
                <w:szCs w:val="16"/>
                <w:lang w:val="uk-UA"/>
              </w:rPr>
              <w:t>7.5)</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w:t>
            </w:r>
            <w:r w:rsidRPr="00185723">
              <w:rPr>
                <w:rFonts w:ascii="Times New Roman" w:hAnsi="Times New Roman" w:cs="Times New Roman"/>
                <w:color w:val="000000"/>
                <w:sz w:val="24"/>
              </w:rPr>
              <w:t xml:space="preserve"> </w:t>
            </w:r>
            <w:r w:rsidRPr="00185723">
              <w:rPr>
                <w:rFonts w:ascii="Times New Roman" w:hAnsi="Times New Roman" w:cs="Times New Roman"/>
                <w:color w:val="000000"/>
                <w:sz w:val="16"/>
                <w:szCs w:val="16"/>
              </w:rPr>
              <w:t>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7A87670C"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185723">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185723">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185723">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37892308" w14:textId="77777777" w:rsidR="00800B97" w:rsidRPr="00185723" w:rsidRDefault="00800B97" w:rsidP="0021154C">
            <w:pPr>
              <w:pStyle w:val="af2"/>
              <w:ind w:left="0" w:firstLine="425"/>
              <w:jc w:val="both"/>
              <w:rPr>
                <w:color w:val="000000"/>
              </w:rPr>
            </w:pPr>
            <w:r w:rsidRPr="00185723">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2311C47F" w14:textId="77777777" w:rsidR="00800B97" w:rsidRPr="00185723" w:rsidRDefault="00800B97" w:rsidP="0021154C">
            <w:pPr>
              <w:pStyle w:val="af2"/>
              <w:tabs>
                <w:tab w:val="left" w:pos="993"/>
              </w:tabs>
              <w:ind w:left="0" w:firstLine="425"/>
              <w:jc w:val="both"/>
              <w:rPr>
                <w:color w:val="000000"/>
              </w:rPr>
            </w:pPr>
            <w:r w:rsidRPr="00185723">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185723">
              <w:rPr>
                <w:rFonts w:eastAsia="Verdana"/>
                <w:color w:val="000000"/>
                <w:szCs w:val="16"/>
              </w:rPr>
              <w:t xml:space="preserve"> </w:t>
            </w:r>
            <w:r w:rsidRPr="00185723">
              <w:rPr>
                <w:rFonts w:eastAsia="Verdana"/>
                <w:color w:val="000000"/>
                <w:sz w:val="16"/>
                <w:szCs w:val="16"/>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7BAC06C3" w14:textId="77777777" w:rsidR="00800B97" w:rsidRPr="00185723" w:rsidRDefault="00800B97" w:rsidP="0021154C">
            <w:pPr>
              <w:spacing w:after="0" w:line="240" w:lineRule="auto"/>
              <w:ind w:firstLine="425"/>
              <w:jc w:val="both"/>
              <w:rPr>
                <w:rFonts w:ascii="Times New Roman" w:hAnsi="Times New Roman" w:cs="Times New Roman"/>
                <w:color w:val="000000"/>
                <w:lang w:val="uk-UA"/>
              </w:rPr>
            </w:pPr>
            <w:r w:rsidRPr="00185723">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 </w:t>
            </w:r>
          </w:p>
          <w:p w14:paraId="118C63C0"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51DB686F"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tcPr>
          <w:p w14:paraId="69424031"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2F74F772" w14:textId="77777777" w:rsidTr="00185723">
        <w:tc>
          <w:tcPr>
            <w:tcW w:w="568" w:type="dxa"/>
            <w:tcBorders>
              <w:top w:val="single" w:sz="4" w:space="0" w:color="000000"/>
              <w:left w:val="single" w:sz="4" w:space="0" w:color="000000"/>
              <w:bottom w:val="single" w:sz="4" w:space="0" w:color="000000"/>
            </w:tcBorders>
            <w:vAlign w:val="center"/>
          </w:tcPr>
          <w:p w14:paraId="3FF127A5"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10.</w:t>
            </w:r>
          </w:p>
        </w:tc>
        <w:tc>
          <w:tcPr>
            <w:tcW w:w="3969" w:type="dxa"/>
            <w:tcBorders>
              <w:top w:val="single" w:sz="4" w:space="0" w:color="000000"/>
              <w:left w:val="single" w:sz="4" w:space="0" w:color="000000"/>
              <w:bottom w:val="single" w:sz="4" w:space="0" w:color="000000"/>
            </w:tcBorders>
          </w:tcPr>
          <w:p w14:paraId="218AC5AD"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 xml:space="preserve">Порядок та спосіб подання документів, необхідних для отримання адміністративної послуги </w:t>
            </w:r>
          </w:p>
        </w:tc>
        <w:tc>
          <w:tcPr>
            <w:tcW w:w="5821" w:type="dxa"/>
            <w:tcBorders>
              <w:top w:val="single" w:sz="4" w:space="0" w:color="000000"/>
              <w:left w:val="single" w:sz="4" w:space="0" w:color="000000"/>
              <w:bottom w:val="single" w:sz="4" w:space="0" w:color="000000"/>
            </w:tcBorders>
            <w:vAlign w:val="center"/>
          </w:tcPr>
          <w:p w14:paraId="63CE446E" w14:textId="77777777" w:rsidR="00800B97" w:rsidRPr="00185723" w:rsidRDefault="00800B97" w:rsidP="0021154C">
            <w:pPr>
              <w:pStyle w:val="rvps2"/>
              <w:spacing w:before="0" w:after="0"/>
              <w:ind w:firstLine="425"/>
              <w:jc w:val="both"/>
              <w:textAlignment w:val="baseline"/>
              <w:rPr>
                <w:color w:val="000000"/>
              </w:rPr>
            </w:pPr>
            <w:r w:rsidRPr="00185723">
              <w:rPr>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w:t>
            </w:r>
            <w:r w:rsidRPr="00185723">
              <w:rPr>
                <w:b/>
                <w:color w:val="000000"/>
                <w:sz w:val="16"/>
                <w:szCs w:val="16"/>
                <w:lang w:val="uk-UA"/>
              </w:rPr>
              <w:t>за місцем проживання</w:t>
            </w:r>
            <w:r w:rsidRPr="00185723">
              <w:rPr>
                <w:b/>
                <w:color w:val="000000"/>
                <w:sz w:val="16"/>
                <w:szCs w:val="16"/>
              </w:rPr>
              <w:t xml:space="preserve"> до</w:t>
            </w:r>
            <w:r w:rsidRPr="00185723">
              <w:rPr>
                <w:color w:val="000000"/>
                <w:sz w:val="16"/>
                <w:szCs w:val="16"/>
              </w:rPr>
              <w:t>:</w:t>
            </w:r>
          </w:p>
          <w:p w14:paraId="7B240DD8" w14:textId="77777777" w:rsidR="00800B97" w:rsidRPr="00185723" w:rsidRDefault="00800B97" w:rsidP="0021154C">
            <w:pPr>
              <w:pStyle w:val="rvps2"/>
              <w:spacing w:before="0" w:after="0"/>
              <w:ind w:firstLine="425"/>
              <w:jc w:val="both"/>
              <w:textAlignment w:val="baseline"/>
              <w:rPr>
                <w:color w:val="000000"/>
              </w:rPr>
            </w:pPr>
            <w:r w:rsidRPr="00185723">
              <w:rPr>
                <w:color w:val="000000"/>
                <w:sz w:val="16"/>
                <w:szCs w:val="16"/>
              </w:rPr>
              <w:t xml:space="preserve">-   </w:t>
            </w:r>
            <w:r w:rsidRPr="00185723">
              <w:rPr>
                <w:i/>
                <w:iCs/>
                <w:color w:val="000000"/>
                <w:sz w:val="16"/>
                <w:szCs w:val="16"/>
                <w:lang w:val="uk-UA"/>
              </w:rPr>
              <w:t>територіального органу ДМС;</w:t>
            </w:r>
          </w:p>
          <w:p w14:paraId="3134082A" w14:textId="77777777" w:rsidR="00800B97" w:rsidRPr="00185723" w:rsidRDefault="00800B97" w:rsidP="0021154C">
            <w:pPr>
              <w:pStyle w:val="rvps2"/>
              <w:numPr>
                <w:ilvl w:val="0"/>
                <w:numId w:val="1"/>
              </w:numPr>
              <w:spacing w:before="0" w:after="0"/>
              <w:ind w:firstLine="425"/>
              <w:jc w:val="both"/>
              <w:textAlignment w:val="baseline"/>
              <w:rPr>
                <w:color w:val="000000"/>
              </w:rPr>
            </w:pPr>
            <w:r w:rsidRPr="00185723">
              <w:rPr>
                <w:i/>
                <w:color w:val="000000"/>
                <w:sz w:val="16"/>
                <w:szCs w:val="16"/>
              </w:rPr>
              <w:t>територіального підрозділу ДМС;</w:t>
            </w:r>
          </w:p>
          <w:p w14:paraId="3429EDED" w14:textId="77777777" w:rsidR="00800B97" w:rsidRPr="00185723" w:rsidRDefault="00800B97" w:rsidP="0021154C">
            <w:pPr>
              <w:pStyle w:val="rvps2"/>
              <w:numPr>
                <w:ilvl w:val="0"/>
                <w:numId w:val="1"/>
              </w:numPr>
              <w:spacing w:before="0" w:after="0"/>
              <w:ind w:firstLine="425"/>
              <w:jc w:val="both"/>
              <w:textAlignment w:val="baseline"/>
              <w:rPr>
                <w:color w:val="000000"/>
              </w:rPr>
            </w:pPr>
            <w:r w:rsidRPr="00185723">
              <w:rPr>
                <w:i/>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14:paraId="47997F8E"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66BF37FC" w14:textId="77777777" w:rsidR="00800B97" w:rsidRPr="00185723" w:rsidRDefault="00800B97" w:rsidP="0021154C">
            <w:pPr>
              <w:spacing w:after="0" w:line="240" w:lineRule="auto"/>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Якщо місце проживання особи не зареєстровано, документи та заява-анкета подаються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фактичного проживання в Україні, або за останнім зареєстрованим місцем проживання. </w:t>
            </w:r>
          </w:p>
          <w:p w14:paraId="50D3B0BD" w14:textId="77777777" w:rsidR="00800B97" w:rsidRPr="00185723" w:rsidRDefault="00800B97" w:rsidP="0021154C">
            <w:pPr>
              <w:pStyle w:val="af5"/>
              <w:spacing w:before="0"/>
              <w:ind w:firstLine="425"/>
              <w:jc w:val="both"/>
              <w:rPr>
                <w:rFonts w:ascii="Times New Roman" w:hAnsi="Times New Roman" w:cs="Times New Roman"/>
                <w:color w:val="000000"/>
              </w:rPr>
            </w:pPr>
            <w:r w:rsidRPr="00185723">
              <w:rPr>
                <w:rFonts w:ascii="Times New Roman" w:eastAsia="Verdana" w:hAnsi="Times New Roman" w:cs="Times New Roman"/>
                <w:color w:val="000000"/>
                <w:sz w:val="16"/>
                <w:szCs w:val="16"/>
              </w:rPr>
              <w:t xml:space="preserve"> </w:t>
            </w:r>
            <w:r w:rsidRPr="00185723">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14:paraId="6430159B" w14:textId="77777777" w:rsidR="00800B97" w:rsidRPr="00185723" w:rsidRDefault="00800B97" w:rsidP="0021154C">
            <w:pPr>
              <w:spacing w:after="0" w:line="240" w:lineRule="auto"/>
              <w:ind w:firstLine="425"/>
              <w:jc w:val="both"/>
              <w:rPr>
                <w:rFonts w:ascii="Times New Roman" w:hAnsi="Times New Roman" w:cs="Times New Roman"/>
                <w:color w:val="000000"/>
                <w:lang w:val="uk-UA"/>
              </w:rPr>
            </w:pPr>
            <w:r w:rsidRPr="00185723">
              <w:rPr>
                <w:rFonts w:ascii="Times New Roman" w:eastAsia="Verdana" w:hAnsi="Times New Roman" w:cs="Times New Roman"/>
                <w:color w:val="000000"/>
                <w:sz w:val="16"/>
                <w:szCs w:val="16"/>
                <w:lang w:val="uk-UA"/>
              </w:rPr>
              <w:t xml:space="preserve">  </w:t>
            </w:r>
            <w:r w:rsidRPr="00185723">
              <w:rPr>
                <w:rFonts w:ascii="Times New Roman" w:hAnsi="Times New Roman" w:cs="Times New Roman"/>
                <w:color w:val="000000"/>
                <w:sz w:val="16"/>
                <w:szCs w:val="16"/>
                <w:lang w:val="uk-UA"/>
              </w:rPr>
              <w:t xml:space="preserve">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185723">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14:paraId="23B9B812" w14:textId="77777777" w:rsidR="00800B97" w:rsidRPr="00185723" w:rsidRDefault="00800B97" w:rsidP="0021154C">
            <w:pPr>
              <w:pStyle w:val="af5"/>
              <w:spacing w:before="0"/>
              <w:ind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40" w:type="dxa"/>
            <w:tcBorders>
              <w:left w:val="single" w:sz="4" w:space="0" w:color="000000"/>
            </w:tcBorders>
          </w:tcPr>
          <w:p w14:paraId="26D75F6F" w14:textId="77777777" w:rsidR="00800B97" w:rsidRPr="008E13FE" w:rsidRDefault="00800B97" w:rsidP="0021154C">
            <w:pPr>
              <w:snapToGrid w:val="0"/>
              <w:spacing w:after="0" w:line="240" w:lineRule="auto"/>
              <w:rPr>
                <w:rFonts w:ascii="Times New Roman" w:hAnsi="Times New Roman" w:cs="Times New Roman"/>
                <w:b/>
                <w:sz w:val="16"/>
                <w:szCs w:val="16"/>
                <w:lang w:val="uk-UA"/>
              </w:rPr>
            </w:pPr>
          </w:p>
        </w:tc>
      </w:tr>
      <w:tr w:rsidR="00800B97" w:rsidRPr="008E13FE" w14:paraId="2F761B86" w14:textId="77777777" w:rsidTr="00185723">
        <w:tc>
          <w:tcPr>
            <w:tcW w:w="568" w:type="dxa"/>
            <w:tcBorders>
              <w:top w:val="single" w:sz="4" w:space="0" w:color="000000"/>
              <w:left w:val="single" w:sz="4" w:space="0" w:color="000000"/>
              <w:bottom w:val="single" w:sz="4" w:space="0" w:color="000000"/>
            </w:tcBorders>
            <w:vAlign w:val="center"/>
          </w:tcPr>
          <w:p w14:paraId="3545AD4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lastRenderedPageBreak/>
              <w:t>11.</w:t>
            </w:r>
          </w:p>
        </w:tc>
        <w:tc>
          <w:tcPr>
            <w:tcW w:w="3969" w:type="dxa"/>
            <w:tcBorders>
              <w:top w:val="single" w:sz="4" w:space="0" w:color="000000"/>
              <w:left w:val="single" w:sz="4" w:space="0" w:color="000000"/>
              <w:bottom w:val="single" w:sz="4" w:space="0" w:color="000000"/>
            </w:tcBorders>
          </w:tcPr>
          <w:p w14:paraId="4D144C1D"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1EB8C28A" w14:textId="77777777" w:rsidR="00800B97" w:rsidRPr="00185723" w:rsidRDefault="00800B97" w:rsidP="0021154C">
            <w:pPr>
              <w:spacing w:after="0" w:line="240" w:lineRule="auto"/>
              <w:jc w:val="center"/>
              <w:rPr>
                <w:rFonts w:ascii="Times New Roman" w:hAnsi="Times New Roman" w:cs="Times New Roman"/>
                <w:color w:val="000000"/>
              </w:rPr>
            </w:pPr>
            <w:r w:rsidRPr="00185723">
              <w:rPr>
                <w:rFonts w:ascii="Times New Roman" w:hAnsi="Times New Roman" w:cs="Times New Roman"/>
                <w:iCs/>
                <w:color w:val="000000"/>
                <w:sz w:val="16"/>
                <w:szCs w:val="16"/>
              </w:rPr>
              <w:t>Адміністративна послуга безоплатна</w:t>
            </w:r>
          </w:p>
        </w:tc>
        <w:tc>
          <w:tcPr>
            <w:tcW w:w="40" w:type="dxa"/>
            <w:tcBorders>
              <w:left w:val="single" w:sz="4" w:space="0" w:color="000000"/>
            </w:tcBorders>
          </w:tcPr>
          <w:p w14:paraId="310BDEFB"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231C0182" w14:textId="77777777" w:rsidTr="00185723">
        <w:tc>
          <w:tcPr>
            <w:tcW w:w="568" w:type="dxa"/>
            <w:tcBorders>
              <w:top w:val="single" w:sz="4" w:space="0" w:color="000000"/>
              <w:left w:val="single" w:sz="4" w:space="0" w:color="000000"/>
              <w:bottom w:val="single" w:sz="4" w:space="0" w:color="000000"/>
            </w:tcBorders>
            <w:vAlign w:val="center"/>
          </w:tcPr>
          <w:p w14:paraId="610AC37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12.</w:t>
            </w:r>
          </w:p>
        </w:tc>
        <w:tc>
          <w:tcPr>
            <w:tcW w:w="3969" w:type="dxa"/>
            <w:tcBorders>
              <w:top w:val="single" w:sz="4" w:space="0" w:color="000000"/>
              <w:left w:val="single" w:sz="4" w:space="0" w:color="000000"/>
              <w:bottom w:val="single" w:sz="4" w:space="0" w:color="000000"/>
            </w:tcBorders>
          </w:tcPr>
          <w:p w14:paraId="74F87EC5"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7C2438A9" w14:textId="77777777" w:rsidR="00800B97" w:rsidRPr="00185723" w:rsidRDefault="00800B97" w:rsidP="0021154C">
            <w:pPr>
              <w:pStyle w:val="af5"/>
              <w:spacing w:before="0"/>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tcPr>
          <w:p w14:paraId="149E9738"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0204A3E4" w14:textId="77777777" w:rsidTr="00185723">
        <w:tc>
          <w:tcPr>
            <w:tcW w:w="568" w:type="dxa"/>
            <w:tcBorders>
              <w:top w:val="single" w:sz="4" w:space="0" w:color="000000"/>
              <w:left w:val="single" w:sz="4" w:space="0" w:color="000000"/>
              <w:bottom w:val="single" w:sz="4" w:space="0" w:color="000000"/>
            </w:tcBorders>
            <w:vAlign w:val="center"/>
          </w:tcPr>
          <w:p w14:paraId="04729A9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13.</w:t>
            </w:r>
          </w:p>
        </w:tc>
        <w:tc>
          <w:tcPr>
            <w:tcW w:w="3969" w:type="dxa"/>
            <w:tcBorders>
              <w:top w:val="single" w:sz="4" w:space="0" w:color="000000"/>
              <w:left w:val="single" w:sz="4" w:space="0" w:color="000000"/>
              <w:bottom w:val="single" w:sz="4" w:space="0" w:color="000000"/>
            </w:tcBorders>
          </w:tcPr>
          <w:p w14:paraId="3BA25054"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Перелік підстав для відмови у наданні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5CF07171" w14:textId="77777777" w:rsidR="00800B97" w:rsidRPr="00185723" w:rsidRDefault="00800B97" w:rsidP="0021154C">
            <w:pPr>
              <w:pStyle w:val="af5"/>
              <w:spacing w:before="0"/>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заявнику </w:t>
            </w:r>
            <w:r w:rsidRPr="00185723">
              <w:rPr>
                <w:rFonts w:ascii="Times New Roman" w:hAnsi="Times New Roman" w:cs="Times New Roman"/>
                <w:b/>
                <w:color w:val="000000"/>
                <w:sz w:val="16"/>
                <w:szCs w:val="16"/>
              </w:rPr>
              <w:t>в прийнятті документів</w:t>
            </w:r>
            <w:r w:rsidRPr="00185723">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14:paraId="0F3CEE78"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w:t>
            </w:r>
            <w:r w:rsidRPr="00185723">
              <w:rPr>
                <w:rFonts w:ascii="Times New Roman" w:hAnsi="Times New Roman" w:cs="Times New Roman"/>
                <w:b/>
                <w:color w:val="000000"/>
                <w:sz w:val="16"/>
                <w:szCs w:val="16"/>
              </w:rPr>
              <w:t>від оформлення та видачі паспорта</w:t>
            </w:r>
            <w:r w:rsidRPr="00185723">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2F953315"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1) особа не є громадянином України;</w:t>
            </w:r>
          </w:p>
          <w:p w14:paraId="09D57D08"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2) особа вже отримала паспорт (у тому числі паспорт зразка 1994 року);</w:t>
            </w:r>
          </w:p>
          <w:p w14:paraId="5E2A4B8F"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17A19ADF"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2DBF2266" w14:textId="77777777" w:rsidR="00800B97" w:rsidRPr="00185723" w:rsidRDefault="00800B97" w:rsidP="0021154C">
            <w:pPr>
              <w:pStyle w:val="af5"/>
              <w:spacing w:before="0"/>
              <w:ind w:firstLine="318"/>
              <w:jc w:val="both"/>
              <w:rPr>
                <w:rFonts w:ascii="Times New Roman" w:hAnsi="Times New Roman" w:cs="Times New Roman"/>
                <w:color w:val="000000"/>
              </w:rPr>
            </w:pPr>
            <w:r w:rsidRPr="00185723">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tc>
        <w:tc>
          <w:tcPr>
            <w:tcW w:w="40" w:type="dxa"/>
            <w:tcBorders>
              <w:left w:val="single" w:sz="4" w:space="0" w:color="000000"/>
            </w:tcBorders>
          </w:tcPr>
          <w:p w14:paraId="18975E2D"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187E1677" w14:textId="77777777" w:rsidTr="00185723">
        <w:tc>
          <w:tcPr>
            <w:tcW w:w="568" w:type="dxa"/>
            <w:tcBorders>
              <w:top w:val="single" w:sz="4" w:space="0" w:color="000000"/>
              <w:left w:val="single" w:sz="4" w:space="0" w:color="000000"/>
              <w:bottom w:val="single" w:sz="4" w:space="0" w:color="000000"/>
            </w:tcBorders>
            <w:vAlign w:val="center"/>
          </w:tcPr>
          <w:p w14:paraId="0710168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14</w:t>
            </w:r>
            <w:r w:rsidRPr="008E13FE">
              <w:rPr>
                <w:rFonts w:ascii="Times New Roman" w:hAnsi="Times New Roman" w:cs="Times New Roman"/>
                <w:sz w:val="16"/>
                <w:szCs w:val="16"/>
              </w:rPr>
              <w:t>.</w:t>
            </w:r>
          </w:p>
        </w:tc>
        <w:tc>
          <w:tcPr>
            <w:tcW w:w="3969" w:type="dxa"/>
            <w:tcBorders>
              <w:top w:val="single" w:sz="4" w:space="0" w:color="000000"/>
              <w:left w:val="single" w:sz="4" w:space="0" w:color="000000"/>
              <w:bottom w:val="single" w:sz="4" w:space="0" w:color="000000"/>
            </w:tcBorders>
          </w:tcPr>
          <w:p w14:paraId="0F3C20F2"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10C8925D" w14:textId="77777777" w:rsidR="00800B97" w:rsidRPr="00185723" w:rsidRDefault="00800B97" w:rsidP="0021154C">
            <w:pPr>
              <w:spacing w:after="0" w:line="240" w:lineRule="auto"/>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tcBorders>
              <w:left w:val="single" w:sz="4" w:space="0" w:color="000000"/>
            </w:tcBorders>
          </w:tcPr>
          <w:p w14:paraId="79A3B5B0"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3098AB5B" w14:textId="77777777" w:rsidTr="00185723">
        <w:tc>
          <w:tcPr>
            <w:tcW w:w="568" w:type="dxa"/>
            <w:tcBorders>
              <w:top w:val="single" w:sz="4" w:space="0" w:color="000000"/>
              <w:left w:val="single" w:sz="4" w:space="0" w:color="000000"/>
              <w:bottom w:val="single" w:sz="4" w:space="0" w:color="000000"/>
            </w:tcBorders>
            <w:vAlign w:val="center"/>
          </w:tcPr>
          <w:p w14:paraId="3830964B"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15.</w:t>
            </w:r>
          </w:p>
        </w:tc>
        <w:tc>
          <w:tcPr>
            <w:tcW w:w="3969" w:type="dxa"/>
            <w:tcBorders>
              <w:top w:val="single" w:sz="4" w:space="0" w:color="000000"/>
              <w:left w:val="single" w:sz="4" w:space="0" w:color="000000"/>
              <w:bottom w:val="single" w:sz="4" w:space="0" w:color="000000"/>
            </w:tcBorders>
          </w:tcPr>
          <w:p w14:paraId="3B028487"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5821" w:type="dxa"/>
            <w:tcBorders>
              <w:top w:val="single" w:sz="4" w:space="0" w:color="000000"/>
              <w:left w:val="single" w:sz="4" w:space="0" w:color="000000"/>
              <w:bottom w:val="single" w:sz="4" w:space="0" w:color="000000"/>
            </w:tcBorders>
            <w:vAlign w:val="center"/>
          </w:tcPr>
          <w:p w14:paraId="6AA2FB3E" w14:textId="77777777" w:rsidR="00800B97" w:rsidRPr="00185723" w:rsidRDefault="00800B97" w:rsidP="0021154C">
            <w:pPr>
              <w:pStyle w:val="af5"/>
              <w:spacing w:before="0"/>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неподання повного переліку документів або не відповідності їх оформлення вимогам законодавства працівник територіального підрозділу/територіального органу ДМС </w:t>
            </w:r>
            <w:r w:rsidRPr="00185723">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185723">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185723">
              <w:rPr>
                <w:rFonts w:ascii="Times New Roman" w:hAnsi="Times New Roman" w:cs="Times New Roman"/>
                <w:b/>
                <w:color w:val="000000"/>
                <w:sz w:val="16"/>
                <w:szCs w:val="16"/>
              </w:rPr>
              <w:t xml:space="preserve"> </w:t>
            </w:r>
            <w:r w:rsidRPr="00185723">
              <w:rPr>
                <w:rFonts w:ascii="Times New Roman" w:hAnsi="Times New Roman" w:cs="Times New Roman"/>
                <w:i/>
                <w:color w:val="000000"/>
                <w:sz w:val="16"/>
                <w:szCs w:val="16"/>
              </w:rPr>
              <w:t>За бажанням відмова надається в письмовому вигляді.</w:t>
            </w:r>
          </w:p>
          <w:p w14:paraId="098D6F50" w14:textId="77777777" w:rsidR="00800B97" w:rsidRPr="00185723" w:rsidRDefault="00800B97" w:rsidP="0021154C">
            <w:pPr>
              <w:spacing w:after="0" w:line="240" w:lineRule="auto"/>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185723">
              <w:rPr>
                <w:rFonts w:ascii="Times New Roman" w:hAnsi="Times New Roman" w:cs="Times New Roman"/>
                <w:b/>
                <w:color w:val="000000"/>
                <w:sz w:val="16"/>
                <w:szCs w:val="16"/>
              </w:rPr>
              <w:t xml:space="preserve">звертається особисто </w:t>
            </w:r>
            <w:r w:rsidRPr="00185723">
              <w:rPr>
                <w:rFonts w:ascii="Times New Roman" w:hAnsi="Times New Roman" w:cs="Times New Roman"/>
                <w:color w:val="000000"/>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185723">
              <w:rPr>
                <w:rFonts w:ascii="Times New Roman" w:hAnsi="Times New Roman" w:cs="Times New Roman"/>
                <w:b/>
                <w:color w:val="000000"/>
                <w:sz w:val="16"/>
                <w:szCs w:val="16"/>
              </w:rPr>
              <w:t>який прийняв документи для його оформлення.</w:t>
            </w:r>
          </w:p>
          <w:p w14:paraId="11F41839" w14:textId="77777777" w:rsidR="00800B97" w:rsidRPr="00185723" w:rsidRDefault="00800B97" w:rsidP="0021154C">
            <w:pPr>
              <w:spacing w:after="0" w:line="240" w:lineRule="auto"/>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185723">
              <w:rPr>
                <w:rFonts w:ascii="Times New Roman" w:hAnsi="Times New Roman" w:cs="Times New Roman"/>
                <w:b/>
                <w:color w:val="000000"/>
                <w:sz w:val="16"/>
                <w:szCs w:val="16"/>
              </w:rPr>
              <w:t xml:space="preserve"> </w:t>
            </w:r>
          </w:p>
          <w:p w14:paraId="5C51F31C" w14:textId="77777777" w:rsidR="00800B97" w:rsidRPr="00185723" w:rsidRDefault="00800B97" w:rsidP="0021154C">
            <w:pPr>
              <w:pStyle w:val="af5"/>
              <w:spacing w:before="0"/>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185723">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185723">
              <w:rPr>
                <w:rFonts w:ascii="Times New Roman" w:hAnsi="Times New Roman" w:cs="Times New Roman"/>
                <w:color w:val="000000"/>
                <w:sz w:val="16"/>
                <w:szCs w:val="16"/>
              </w:rPr>
              <w:t xml:space="preserve"> </w:t>
            </w:r>
          </w:p>
          <w:p w14:paraId="4EE8600C" w14:textId="77777777" w:rsidR="00800B97" w:rsidRPr="00185723" w:rsidRDefault="00800B97" w:rsidP="0021154C">
            <w:pPr>
              <w:spacing w:after="0" w:line="240" w:lineRule="auto"/>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185723">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185723">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p w14:paraId="43B99542" w14:textId="77777777" w:rsidR="00800B97" w:rsidRPr="00185723" w:rsidRDefault="00800B97" w:rsidP="0021154C">
            <w:pPr>
              <w:spacing w:after="0" w:line="240" w:lineRule="auto"/>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прийняття </w:t>
            </w:r>
            <w:r w:rsidRPr="00185723">
              <w:rPr>
                <w:rFonts w:ascii="Times New Roman" w:hAnsi="Times New Roman" w:cs="Times New Roman"/>
                <w:b/>
                <w:color w:val="000000"/>
                <w:sz w:val="16"/>
                <w:szCs w:val="16"/>
              </w:rPr>
              <w:t>рішення про відмову в оформленні чи видачі паспорта</w:t>
            </w:r>
            <w:r w:rsidRPr="00185723">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14:paraId="419FEA34" w14:textId="77777777" w:rsidR="00800B97" w:rsidRPr="00185723" w:rsidRDefault="00800B97" w:rsidP="0021154C">
            <w:pPr>
              <w:pStyle w:val="af5"/>
              <w:spacing w:before="0"/>
              <w:ind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c>
          <w:tcPr>
            <w:tcW w:w="40" w:type="dxa"/>
            <w:tcBorders>
              <w:left w:val="single" w:sz="4" w:space="0" w:color="000000"/>
            </w:tcBorders>
          </w:tcPr>
          <w:p w14:paraId="2EE8B5F1" w14:textId="77777777" w:rsidR="00800B97" w:rsidRPr="008E13FE" w:rsidRDefault="00800B97" w:rsidP="0021154C">
            <w:pPr>
              <w:snapToGrid w:val="0"/>
              <w:spacing w:after="0" w:line="240" w:lineRule="auto"/>
              <w:rPr>
                <w:rFonts w:ascii="Times New Roman" w:hAnsi="Times New Roman" w:cs="Times New Roman"/>
                <w:b/>
                <w:sz w:val="16"/>
                <w:szCs w:val="16"/>
              </w:rPr>
            </w:pPr>
          </w:p>
        </w:tc>
      </w:tr>
      <w:tr w:rsidR="00800B97" w:rsidRPr="008E13FE" w14:paraId="72E509C0" w14:textId="77777777" w:rsidTr="00185723">
        <w:tc>
          <w:tcPr>
            <w:tcW w:w="568" w:type="dxa"/>
            <w:tcBorders>
              <w:top w:val="single" w:sz="4" w:space="0" w:color="000000"/>
              <w:left w:val="single" w:sz="4" w:space="0" w:color="000000"/>
              <w:bottom w:val="single" w:sz="4" w:space="0" w:color="000000"/>
            </w:tcBorders>
            <w:vAlign w:val="center"/>
          </w:tcPr>
          <w:p w14:paraId="6BF27C8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16.</w:t>
            </w:r>
          </w:p>
        </w:tc>
        <w:tc>
          <w:tcPr>
            <w:tcW w:w="3969" w:type="dxa"/>
            <w:tcBorders>
              <w:top w:val="single" w:sz="4" w:space="0" w:color="000000"/>
              <w:left w:val="single" w:sz="4" w:space="0" w:color="000000"/>
              <w:bottom w:val="single" w:sz="4" w:space="0" w:color="000000"/>
            </w:tcBorders>
          </w:tcPr>
          <w:p w14:paraId="509F2E6A" w14:textId="77777777" w:rsidR="00800B97" w:rsidRPr="008E13FE" w:rsidRDefault="00800B97"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Примітка</w:t>
            </w:r>
          </w:p>
        </w:tc>
        <w:tc>
          <w:tcPr>
            <w:tcW w:w="5821" w:type="dxa"/>
            <w:tcBorders>
              <w:top w:val="single" w:sz="4" w:space="0" w:color="000000"/>
              <w:left w:val="single" w:sz="4" w:space="0" w:color="000000"/>
              <w:bottom w:val="single" w:sz="4" w:space="0" w:color="000000"/>
            </w:tcBorders>
          </w:tcPr>
          <w:p w14:paraId="05C4725A" w14:textId="77777777" w:rsidR="00800B97" w:rsidRPr="008E13FE" w:rsidRDefault="00800B97" w:rsidP="0021154C">
            <w:pPr>
              <w:spacing w:after="0" w:line="240" w:lineRule="auto"/>
              <w:ind w:firstLine="317"/>
              <w:jc w:val="both"/>
              <w:rPr>
                <w:rFonts w:ascii="Times New Roman" w:hAnsi="Times New Roman" w:cs="Times New Roman"/>
                <w:color w:val="000000"/>
              </w:rPr>
            </w:pPr>
            <w:r w:rsidRPr="008E13FE">
              <w:rPr>
                <w:rFonts w:ascii="Times New Roman" w:hAnsi="Times New Roman" w:cs="Times New Roman"/>
                <w:color w:val="000000"/>
                <w:sz w:val="16"/>
                <w:szCs w:val="16"/>
                <w:shd w:val="clear" w:color="auto" w:fill="FFFFFF"/>
              </w:rPr>
              <w:t xml:space="preserve">Заявник має право повторно звернутися до територіального органу/територіального підрозділу ДМС, уповноваженого суб’єкта у разі зміни або усунення обставин, у зв’язку з якими йому було відмовлено в оформленні чи видачі паспорта. </w:t>
            </w:r>
          </w:p>
        </w:tc>
        <w:tc>
          <w:tcPr>
            <w:tcW w:w="40" w:type="dxa"/>
            <w:tcBorders>
              <w:left w:val="single" w:sz="4" w:space="0" w:color="000000"/>
            </w:tcBorders>
          </w:tcPr>
          <w:p w14:paraId="5C639201" w14:textId="77777777" w:rsidR="00800B97" w:rsidRPr="008E13FE" w:rsidRDefault="00800B97" w:rsidP="0021154C">
            <w:pPr>
              <w:snapToGrid w:val="0"/>
              <w:spacing w:after="0" w:line="240" w:lineRule="auto"/>
              <w:rPr>
                <w:rFonts w:ascii="Times New Roman" w:hAnsi="Times New Roman" w:cs="Times New Roman"/>
                <w:sz w:val="16"/>
                <w:szCs w:val="16"/>
              </w:rPr>
            </w:pPr>
          </w:p>
        </w:tc>
      </w:tr>
    </w:tbl>
    <w:p w14:paraId="57B3FF56" w14:textId="77777777" w:rsidR="00032809" w:rsidRPr="008E13FE" w:rsidRDefault="00032809" w:rsidP="0021154C">
      <w:pPr>
        <w:spacing w:after="0" w:line="240" w:lineRule="auto"/>
        <w:jc w:val="both"/>
        <w:rPr>
          <w:rFonts w:ascii="Times New Roman" w:hAnsi="Times New Roman" w:cs="Times New Roman"/>
          <w:b/>
          <w:bCs/>
          <w:sz w:val="16"/>
          <w:szCs w:val="16"/>
        </w:rPr>
      </w:pPr>
    </w:p>
    <w:p w14:paraId="2F57785C" w14:textId="6D2B550E" w:rsidR="00185723" w:rsidRPr="00800B97" w:rsidRDefault="00C03877" w:rsidP="0021154C">
      <w:pPr>
        <w:widowControl w:val="0"/>
        <w:autoSpaceDE w:val="0"/>
        <w:spacing w:after="0" w:line="240" w:lineRule="auto"/>
        <w:ind w:hanging="737"/>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 xml:space="preserve">Начальник </w:t>
      </w:r>
      <w:r w:rsidR="00800B97">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800B97">
        <w:rPr>
          <w:rFonts w:ascii="Times New Roman" w:hAnsi="Times New Roman" w:cs="Times New Roman"/>
          <w:b/>
          <w:bCs/>
          <w:color w:val="000000"/>
          <w:spacing w:val="-2"/>
          <w:sz w:val="24"/>
          <w:szCs w:val="24"/>
          <w:lang w:val="uk-UA"/>
        </w:rPr>
        <w:t xml:space="preserve">                                     </w:t>
      </w:r>
      <w:r w:rsidR="005C66A2" w:rsidRPr="005E73EC">
        <w:rPr>
          <w:rFonts w:ascii="Times New Roman" w:hAnsi="Times New Roman" w:cs="Times New Roman"/>
          <w:b/>
          <w:noProof/>
          <w:color w:val="000000"/>
          <w:spacing w:val="-2"/>
          <w:sz w:val="24"/>
          <w:szCs w:val="24"/>
          <w:lang w:val="uk-UA" w:eastAsia="uk-UA"/>
        </w:rPr>
        <w:drawing>
          <wp:inline distT="0" distB="0" distL="0" distR="0" wp14:anchorId="3593D444" wp14:editId="7923CAE3">
            <wp:extent cx="914400" cy="35623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800B97">
        <w:rPr>
          <w:rFonts w:ascii="Times New Roman" w:hAnsi="Times New Roman" w:cs="Times New Roman"/>
          <w:b/>
          <w:bCs/>
          <w:color w:val="000000"/>
          <w:spacing w:val="-2"/>
          <w:sz w:val="24"/>
          <w:szCs w:val="24"/>
          <w:lang w:val="uk-UA"/>
        </w:rPr>
        <w:t xml:space="preserve">                      Ірина НАЗАРКО</w:t>
      </w:r>
    </w:p>
    <w:p w14:paraId="49B12D66"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2D2782F0"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5FD705B4"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5702C665"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20820223"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3698AC57"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1A186537"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34EFC021"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6CAA80F6"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64224870"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1241E042"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04450937"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677F3029"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1567830B"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3F1AF0EC"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079962DB" w14:textId="77777777" w:rsidR="00EC637D" w:rsidRDefault="00EC637D" w:rsidP="0021154C">
      <w:pPr>
        <w:widowControl w:val="0"/>
        <w:autoSpaceDE w:val="0"/>
        <w:spacing w:after="0" w:line="240" w:lineRule="auto"/>
        <w:jc w:val="both"/>
        <w:rPr>
          <w:rFonts w:ascii="Times New Roman" w:hAnsi="Times New Roman" w:cs="Times New Roman"/>
          <w:b/>
          <w:bCs/>
          <w:color w:val="000000"/>
          <w:spacing w:val="2"/>
          <w:lang w:val="uk-UA"/>
        </w:rPr>
      </w:pPr>
    </w:p>
    <w:p w14:paraId="22722C39" w14:textId="77777777" w:rsidR="00800B97" w:rsidRDefault="00800B97" w:rsidP="0021154C">
      <w:pPr>
        <w:widowControl w:val="0"/>
        <w:autoSpaceDE w:val="0"/>
        <w:spacing w:after="0" w:line="240" w:lineRule="auto"/>
        <w:jc w:val="both"/>
        <w:rPr>
          <w:rFonts w:ascii="Times New Roman" w:hAnsi="Times New Roman" w:cs="Times New Roman"/>
          <w:b/>
          <w:bCs/>
          <w:color w:val="000000"/>
          <w:spacing w:val="2"/>
          <w:lang w:val="uk-UA"/>
        </w:rPr>
      </w:pPr>
    </w:p>
    <w:p w14:paraId="1117572F" w14:textId="77777777" w:rsidR="00330797" w:rsidRDefault="00330797" w:rsidP="0021154C">
      <w:pPr>
        <w:widowControl w:val="0"/>
        <w:autoSpaceDE w:val="0"/>
        <w:spacing w:after="0" w:line="240" w:lineRule="auto"/>
        <w:jc w:val="both"/>
        <w:rPr>
          <w:rFonts w:ascii="Times New Roman" w:hAnsi="Times New Roman" w:cs="Times New Roman"/>
          <w:b/>
          <w:bCs/>
          <w:color w:val="000000"/>
          <w:spacing w:val="2"/>
          <w:lang w:val="uk-UA"/>
        </w:rPr>
      </w:pPr>
    </w:p>
    <w:p w14:paraId="47785CB2" w14:textId="77777777" w:rsidR="00032809" w:rsidRPr="00185723" w:rsidRDefault="00330797" w:rsidP="0021154C">
      <w:pPr>
        <w:widowControl w:val="0"/>
        <w:autoSpaceDE w:val="0"/>
        <w:spacing w:after="0" w:line="240" w:lineRule="auto"/>
        <w:jc w:val="both"/>
        <w:rPr>
          <w:rFonts w:ascii="Times New Roman" w:hAnsi="Times New Roman" w:cs="Times New Roman"/>
          <w:color w:val="000000"/>
        </w:rPr>
      </w:pPr>
      <w:r>
        <w:rPr>
          <w:rFonts w:ascii="Times New Roman" w:hAnsi="Times New Roman" w:cs="Times New Roman"/>
          <w:b/>
          <w:bCs/>
          <w:color w:val="000000"/>
          <w:spacing w:val="2"/>
          <w:lang w:val="uk-UA"/>
        </w:rPr>
        <w:lastRenderedPageBreak/>
        <w:t xml:space="preserve">                                                                                                              </w:t>
      </w:r>
      <w:r w:rsidR="00032809" w:rsidRPr="00185723">
        <w:rPr>
          <w:rFonts w:ascii="Times New Roman" w:hAnsi="Times New Roman" w:cs="Times New Roman"/>
          <w:b/>
          <w:bCs/>
          <w:color w:val="000000"/>
          <w:spacing w:val="2"/>
          <w:lang w:val="uk-UA"/>
        </w:rPr>
        <w:t>ЗАТВЕРДЖЕНО</w:t>
      </w:r>
    </w:p>
    <w:p w14:paraId="6F890276" w14:textId="77777777" w:rsidR="00032809" w:rsidRPr="00185723" w:rsidRDefault="00330797" w:rsidP="0021154C">
      <w:pPr>
        <w:widowControl w:val="0"/>
        <w:autoSpaceDE w:val="0"/>
        <w:spacing w:after="0" w:line="240" w:lineRule="auto"/>
        <w:jc w:val="both"/>
        <w:rPr>
          <w:rFonts w:ascii="Times New Roman" w:hAnsi="Times New Roman" w:cs="Times New Roman"/>
          <w:color w:val="000000"/>
        </w:rPr>
      </w:pPr>
      <w:r>
        <w:rPr>
          <w:rFonts w:ascii="Times New Roman" w:hAnsi="Times New Roman" w:cs="Times New Roman"/>
          <w:bCs/>
          <w:color w:val="000000"/>
          <w:lang w:val="uk-UA"/>
        </w:rPr>
        <w:t xml:space="preserve">                                                                                                              </w:t>
      </w:r>
      <w:r w:rsidR="00032809" w:rsidRPr="00185723">
        <w:rPr>
          <w:rFonts w:ascii="Times New Roman" w:hAnsi="Times New Roman" w:cs="Times New Roman"/>
          <w:bCs/>
          <w:color w:val="000000"/>
          <w:lang w:val="uk-UA"/>
        </w:rPr>
        <w:t xml:space="preserve">наказ  </w:t>
      </w:r>
      <w:r w:rsidR="0055160A" w:rsidRPr="00185723">
        <w:rPr>
          <w:rFonts w:ascii="Times New Roman" w:hAnsi="Times New Roman" w:cs="Times New Roman"/>
          <w:bCs/>
          <w:color w:val="000000"/>
          <w:lang w:val="uk-UA"/>
        </w:rPr>
        <w:t>ЗМУ</w:t>
      </w:r>
      <w:r w:rsidR="00032809" w:rsidRPr="00185723">
        <w:rPr>
          <w:rFonts w:ascii="Times New Roman" w:hAnsi="Times New Roman" w:cs="Times New Roman"/>
          <w:bCs/>
          <w:color w:val="000000"/>
          <w:lang w:val="uk-UA"/>
        </w:rPr>
        <w:t xml:space="preserve"> ДМС </w:t>
      </w:r>
    </w:p>
    <w:p w14:paraId="763054FC" w14:textId="77777777" w:rsidR="00032809" w:rsidRPr="00185723" w:rsidRDefault="00330797" w:rsidP="0021154C">
      <w:pPr>
        <w:widowControl w:val="0"/>
        <w:autoSpaceDE w:val="0"/>
        <w:spacing w:after="0" w:line="240" w:lineRule="auto"/>
        <w:jc w:val="both"/>
        <w:rPr>
          <w:rFonts w:ascii="Times New Roman" w:hAnsi="Times New Roman" w:cs="Times New Roman"/>
          <w:color w:val="000000"/>
        </w:rPr>
      </w:pPr>
      <w:r>
        <w:rPr>
          <w:rFonts w:ascii="Times New Roman" w:hAnsi="Times New Roman" w:cs="Times New Roman"/>
          <w:bCs/>
          <w:color w:val="000000"/>
          <w:lang w:val="uk-UA"/>
        </w:rPr>
        <w:t xml:space="preserve">                                                                                                              </w:t>
      </w:r>
      <w:r w:rsidR="00032809" w:rsidRPr="00185723">
        <w:rPr>
          <w:rFonts w:ascii="Times New Roman" w:hAnsi="Times New Roman" w:cs="Times New Roman"/>
          <w:bCs/>
          <w:color w:val="000000"/>
          <w:lang w:val="uk-UA"/>
        </w:rPr>
        <w:t xml:space="preserve">від   </w:t>
      </w:r>
      <w:r w:rsidR="005E73EC">
        <w:rPr>
          <w:rFonts w:ascii="Times New Roman" w:hAnsi="Times New Roman" w:cs="Times New Roman"/>
          <w:bCs/>
          <w:color w:val="000000"/>
          <w:lang w:val="uk-UA"/>
        </w:rPr>
        <w:t>07.11.2025</w:t>
      </w:r>
      <w:r w:rsidR="00032809" w:rsidRPr="00185723">
        <w:rPr>
          <w:rFonts w:ascii="Times New Roman" w:hAnsi="Times New Roman" w:cs="Times New Roman"/>
          <w:bCs/>
          <w:color w:val="000000"/>
          <w:lang w:val="uk-UA"/>
        </w:rPr>
        <w:t xml:space="preserve"> №</w:t>
      </w:r>
      <w:r w:rsidR="005E73EC">
        <w:rPr>
          <w:rFonts w:ascii="Times New Roman" w:hAnsi="Times New Roman" w:cs="Times New Roman"/>
          <w:bCs/>
          <w:color w:val="000000"/>
          <w:lang w:val="uk-UA"/>
        </w:rPr>
        <w:t>74</w:t>
      </w:r>
      <w:r w:rsidR="00032809" w:rsidRPr="00185723">
        <w:rPr>
          <w:rFonts w:ascii="Times New Roman" w:hAnsi="Times New Roman" w:cs="Times New Roman"/>
          <w:bCs/>
          <w:color w:val="000000"/>
          <w:lang w:val="uk-UA"/>
        </w:rPr>
        <w:t xml:space="preserve">       </w:t>
      </w:r>
    </w:p>
    <w:p w14:paraId="37394BF2" w14:textId="77777777" w:rsidR="00032809" w:rsidRPr="00185723" w:rsidRDefault="00032809" w:rsidP="0021154C">
      <w:pPr>
        <w:spacing w:after="0" w:line="240" w:lineRule="auto"/>
        <w:rPr>
          <w:rFonts w:ascii="Times New Roman" w:hAnsi="Times New Roman" w:cs="Times New Roman"/>
          <w:color w:val="000000"/>
        </w:rPr>
      </w:pPr>
    </w:p>
    <w:p w14:paraId="2C235B42"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6370AC5F"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74919798" w14:textId="77777777" w:rsidR="00032809" w:rsidRPr="008E13FE" w:rsidRDefault="00032809" w:rsidP="0021154C">
      <w:pPr>
        <w:spacing w:after="0" w:line="240" w:lineRule="auto"/>
        <w:jc w:val="center"/>
        <w:rPr>
          <w:rFonts w:ascii="Times New Roman" w:hAnsi="Times New Roman" w:cs="Times New Roman"/>
          <w:b/>
          <w:bCs/>
          <w:spacing w:val="2"/>
          <w:w w:val="99"/>
          <w:sz w:val="16"/>
          <w:szCs w:val="16"/>
          <w:lang w:val="uk-UA"/>
        </w:rPr>
      </w:pPr>
    </w:p>
    <w:p w14:paraId="10718F51"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6F93DBE2"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1667558E"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p w14:paraId="1549E428" w14:textId="77777777" w:rsidR="00032809" w:rsidRDefault="00032809" w:rsidP="0021154C">
      <w:pPr>
        <w:spacing w:after="0" w:line="240" w:lineRule="auto"/>
        <w:jc w:val="center"/>
        <w:rPr>
          <w:rFonts w:ascii="Times New Roman" w:hAnsi="Times New Roman" w:cs="Times New Roman"/>
          <w:b/>
          <w:sz w:val="16"/>
          <w:szCs w:val="16"/>
          <w:lang w:val="uk-UA"/>
        </w:rPr>
      </w:pPr>
      <w:r w:rsidRPr="008E13FE">
        <w:rPr>
          <w:rFonts w:ascii="Times New Roman" w:hAnsi="Times New Roman" w:cs="Times New Roman"/>
          <w:b/>
          <w:sz w:val="16"/>
          <w:szCs w:val="16"/>
          <w:lang w:val="uk-UA"/>
        </w:rPr>
        <w:t xml:space="preserve">вперше після досягнення 14-річного віку </w:t>
      </w:r>
    </w:p>
    <w:p w14:paraId="4EC29584" w14:textId="77777777" w:rsidR="00330797" w:rsidRDefault="00330797" w:rsidP="0021154C">
      <w:pPr>
        <w:spacing w:after="0" w:line="240" w:lineRule="auto"/>
        <w:jc w:val="center"/>
        <w:rPr>
          <w:rFonts w:ascii="Times New Roman" w:hAnsi="Times New Roman" w:cs="Times New Roman"/>
          <w:b/>
          <w:sz w:val="16"/>
          <w:szCs w:val="16"/>
          <w:lang w:val="uk-UA"/>
        </w:rPr>
      </w:pPr>
    </w:p>
    <w:p w14:paraId="19EED1A1" w14:textId="77777777" w:rsidR="00330797" w:rsidRPr="005E73EC" w:rsidRDefault="00330797" w:rsidP="00330797">
      <w:pPr>
        <w:spacing w:after="0"/>
        <w:jc w:val="center"/>
        <w:rPr>
          <w:rFonts w:ascii="Times New Roman" w:hAnsi="Times New Roman" w:cs="Times New Roman"/>
          <w:lang w:val="uk-UA"/>
        </w:rPr>
      </w:pPr>
      <w:r w:rsidRPr="00330797">
        <w:rPr>
          <w:rFonts w:ascii="Times New Roman" w:hAnsi="Times New Roman" w:cs="Times New Roman"/>
          <w:b/>
          <w:sz w:val="16"/>
          <w:szCs w:val="16"/>
          <w:u w:val="single"/>
          <w:lang w:val="uk-UA"/>
        </w:rPr>
        <w:t>Самбірський відділ ЗМУ ДМС</w:t>
      </w:r>
    </w:p>
    <w:p w14:paraId="79ECDDCF" w14:textId="77777777" w:rsidR="00330797" w:rsidRPr="00330797" w:rsidRDefault="00330797" w:rsidP="0021154C">
      <w:pPr>
        <w:spacing w:after="0" w:line="240" w:lineRule="auto"/>
        <w:jc w:val="center"/>
        <w:rPr>
          <w:rFonts w:ascii="Times New Roman" w:hAnsi="Times New Roman" w:cs="Times New Roman"/>
          <w:lang w:val="uk-UA"/>
        </w:rPr>
      </w:pPr>
      <w:r w:rsidRPr="008E13FE">
        <w:rPr>
          <w:rFonts w:ascii="Times New Roman" w:hAnsi="Times New Roman" w:cs="Times New Roman"/>
          <w:sz w:val="16"/>
          <w:szCs w:val="16"/>
          <w:lang w:val="uk-UA"/>
        </w:rPr>
        <w:t xml:space="preserve"> (найменування суб’єкта надання адміністративної послуги)</w:t>
      </w:r>
    </w:p>
    <w:p w14:paraId="0F06439D"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tbl>
      <w:tblPr>
        <w:tblW w:w="10478" w:type="dxa"/>
        <w:tblInd w:w="-524" w:type="dxa"/>
        <w:tblLayout w:type="fixed"/>
        <w:tblLook w:val="0000" w:firstRow="0" w:lastRow="0" w:firstColumn="0" w:lastColumn="0" w:noHBand="0" w:noVBand="0"/>
      </w:tblPr>
      <w:tblGrid>
        <w:gridCol w:w="560"/>
        <w:gridCol w:w="4260"/>
        <w:gridCol w:w="2126"/>
        <w:gridCol w:w="1843"/>
        <w:gridCol w:w="1689"/>
      </w:tblGrid>
      <w:tr w:rsidR="00032809" w:rsidRPr="008E13FE" w14:paraId="09AB8ED4" w14:textId="77777777" w:rsidTr="00800B97">
        <w:tc>
          <w:tcPr>
            <w:tcW w:w="560" w:type="dxa"/>
            <w:tcBorders>
              <w:top w:val="single" w:sz="4" w:space="0" w:color="000000"/>
              <w:left w:val="single" w:sz="4" w:space="0" w:color="000000"/>
              <w:bottom w:val="single" w:sz="4" w:space="0" w:color="000000"/>
            </w:tcBorders>
            <w:vAlign w:val="center"/>
          </w:tcPr>
          <w:p w14:paraId="7E5CA9C9"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vAlign w:val="center"/>
          </w:tcPr>
          <w:p w14:paraId="43EA765C" w14:textId="77777777" w:rsidR="00032809" w:rsidRPr="008E13FE" w:rsidRDefault="00032809" w:rsidP="0021154C">
            <w:pPr>
              <w:spacing w:after="0" w:line="240" w:lineRule="auto"/>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vAlign w:val="center"/>
          </w:tcPr>
          <w:p w14:paraId="14CB8875"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vAlign w:val="center"/>
          </w:tcPr>
          <w:p w14:paraId="5F3EAC9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vAlign w:val="center"/>
          </w:tcPr>
          <w:p w14:paraId="027036FD"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25FA2D60"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800B97" w:rsidRPr="008E13FE" w14:paraId="052E4DEF" w14:textId="77777777" w:rsidTr="00800B97">
        <w:tc>
          <w:tcPr>
            <w:tcW w:w="560" w:type="dxa"/>
            <w:tcBorders>
              <w:top w:val="single" w:sz="4" w:space="0" w:color="000000"/>
              <w:left w:val="single" w:sz="4" w:space="0" w:color="000000"/>
              <w:bottom w:val="single" w:sz="4" w:space="0" w:color="000000"/>
            </w:tcBorders>
            <w:vAlign w:val="center"/>
          </w:tcPr>
          <w:p w14:paraId="1593020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tcPr>
          <w:p w14:paraId="43C29EEA" w14:textId="77777777" w:rsidR="00800B97" w:rsidRPr="008E13FE" w:rsidRDefault="00800B97" w:rsidP="0021154C">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1C5749F5" w14:textId="77777777" w:rsidR="00800B97" w:rsidRPr="008E13FE" w:rsidRDefault="00800B97" w:rsidP="00330797">
            <w:pPr>
              <w:pStyle w:val="af5"/>
              <w:spacing w:before="0"/>
              <w:ind w:firstLine="321"/>
              <w:jc w:val="both"/>
              <w:rPr>
                <w:rFonts w:ascii="Times New Roman" w:hAnsi="Times New Roman" w:cs="Times New Roman"/>
                <w:color w:val="000000"/>
                <w:sz w:val="16"/>
                <w:szCs w:val="16"/>
              </w:rPr>
            </w:pPr>
            <w:r w:rsidRPr="008E13F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BBCF267"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AAC2E4F"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A79852F" w14:textId="77777777" w:rsidR="00800B97" w:rsidRPr="005863AA" w:rsidRDefault="00800B97" w:rsidP="0021154C">
            <w:pPr>
              <w:spacing w:after="0" w:line="240" w:lineRule="auto"/>
              <w:jc w:val="center"/>
              <w:rPr>
                <w:rFonts w:ascii="Times New Roman" w:hAnsi="Times New Roman" w:cs="Times New Roman"/>
                <w:sz w:val="16"/>
                <w:szCs w:val="16"/>
              </w:rPr>
            </w:pPr>
          </w:p>
          <w:p w14:paraId="62F738E9" w14:textId="77777777" w:rsidR="00800B97" w:rsidRPr="005863AA" w:rsidRDefault="00800B97" w:rsidP="0021154C">
            <w:pPr>
              <w:spacing w:after="0" w:line="240" w:lineRule="auto"/>
              <w:jc w:val="center"/>
              <w:rPr>
                <w:rFonts w:ascii="Times New Roman" w:hAnsi="Times New Roman" w:cs="Times New Roman"/>
                <w:sz w:val="16"/>
                <w:szCs w:val="16"/>
              </w:rPr>
            </w:pPr>
          </w:p>
          <w:p w14:paraId="414F1E82" w14:textId="77777777" w:rsidR="00800B97" w:rsidRPr="005863AA" w:rsidRDefault="00800B97" w:rsidP="0021154C">
            <w:pPr>
              <w:spacing w:after="0" w:line="240" w:lineRule="auto"/>
              <w:ind w:hanging="32"/>
              <w:jc w:val="center"/>
              <w:rPr>
                <w:rFonts w:ascii="Times New Roman" w:hAnsi="Times New Roman" w:cs="Times New Roman"/>
                <w:sz w:val="16"/>
                <w:szCs w:val="16"/>
              </w:rPr>
            </w:pPr>
          </w:p>
          <w:p w14:paraId="13522F3B" w14:textId="77777777" w:rsidR="00800B97" w:rsidRPr="005863AA" w:rsidRDefault="00800B97"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2EAA148"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E3A1F80"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66D72AE5"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7957246" w14:textId="77777777" w:rsidR="00800B97" w:rsidRPr="005863AA" w:rsidRDefault="00800B97" w:rsidP="0021154C">
            <w:pPr>
              <w:spacing w:after="0" w:line="240" w:lineRule="auto"/>
              <w:jc w:val="center"/>
              <w:rPr>
                <w:rFonts w:ascii="Times New Roman" w:hAnsi="Times New Roman" w:cs="Times New Roman"/>
                <w:sz w:val="16"/>
                <w:szCs w:val="16"/>
              </w:rPr>
            </w:pPr>
          </w:p>
          <w:p w14:paraId="6B4DD486" w14:textId="77777777" w:rsidR="00800B97" w:rsidRPr="005863AA" w:rsidRDefault="00800B97" w:rsidP="0021154C">
            <w:pPr>
              <w:spacing w:after="0" w:line="240" w:lineRule="auto"/>
              <w:jc w:val="center"/>
              <w:rPr>
                <w:rFonts w:ascii="Times New Roman" w:hAnsi="Times New Roman" w:cs="Times New Roman"/>
                <w:sz w:val="16"/>
                <w:szCs w:val="16"/>
              </w:rPr>
            </w:pPr>
          </w:p>
          <w:p w14:paraId="23DF0481"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3DBC8B07"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800B97" w:rsidRPr="008E13FE" w14:paraId="19D76D07" w14:textId="77777777" w:rsidTr="005E73EC">
        <w:trPr>
          <w:trHeight w:val="1643"/>
        </w:trPr>
        <w:tc>
          <w:tcPr>
            <w:tcW w:w="560" w:type="dxa"/>
            <w:tcBorders>
              <w:top w:val="single" w:sz="4" w:space="0" w:color="000000"/>
              <w:left w:val="single" w:sz="4" w:space="0" w:color="000000"/>
              <w:bottom w:val="single" w:sz="4" w:space="0" w:color="000000"/>
            </w:tcBorders>
            <w:vAlign w:val="center"/>
          </w:tcPr>
          <w:p w14:paraId="5C707AC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tcPr>
          <w:p w14:paraId="6222090A" w14:textId="77777777" w:rsidR="00800B97" w:rsidRPr="008E13FE" w:rsidRDefault="00800B97" w:rsidP="0021154C">
            <w:pPr>
              <w:pStyle w:val="af5"/>
              <w:spacing w:before="0"/>
              <w:ind w:firstLine="321"/>
              <w:jc w:val="both"/>
              <w:rPr>
                <w:rFonts w:ascii="Times New Roman" w:hAnsi="Times New Roman" w:cs="Times New Roman"/>
                <w:color w:val="000000"/>
                <w:sz w:val="16"/>
                <w:szCs w:val="16"/>
              </w:rPr>
            </w:pPr>
            <w:r w:rsidRPr="008E13FE">
              <w:rPr>
                <w:rFonts w:ascii="Times New Roman" w:hAnsi="Times New Roman" w:cs="Times New Roman"/>
                <w:color w:val="000000"/>
                <w:sz w:val="16"/>
                <w:szCs w:val="16"/>
              </w:rPr>
              <w:t xml:space="preserve">У разі відповідності поданих документів вимогам  Порядку </w:t>
            </w:r>
            <w:r w:rsidRPr="008E13FE">
              <w:rPr>
                <w:rFonts w:ascii="Times New Roman" w:hAnsi="Times New Roman" w:cs="Times New Roman"/>
                <w:bCs/>
                <w:color w:val="000000"/>
                <w:sz w:val="16"/>
                <w:szCs w:val="16"/>
                <w:shd w:val="clear" w:color="auto" w:fill="FFFFFF"/>
              </w:rPr>
              <w:t xml:space="preserve">оформлення, видачі, обміну, пересилання, </w:t>
            </w:r>
            <w:r w:rsidRPr="008E13FE">
              <w:rPr>
                <w:rFonts w:ascii="Times New Roman" w:hAnsi="Times New Roman" w:cs="Times New Roman"/>
                <w:color w:val="000000"/>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4EC1B70C"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8982F35"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157FB05" w14:textId="77777777" w:rsidR="00800B97" w:rsidRPr="005863AA" w:rsidRDefault="00800B97" w:rsidP="0021154C">
            <w:pPr>
              <w:spacing w:after="0" w:line="240" w:lineRule="auto"/>
              <w:ind w:hanging="32"/>
              <w:jc w:val="center"/>
              <w:rPr>
                <w:rFonts w:ascii="Times New Roman" w:hAnsi="Times New Roman" w:cs="Times New Roman"/>
                <w:sz w:val="16"/>
                <w:szCs w:val="16"/>
              </w:rPr>
            </w:pPr>
          </w:p>
          <w:p w14:paraId="27459E8C" w14:textId="77777777" w:rsidR="00800B97" w:rsidRPr="005863AA" w:rsidRDefault="00800B97"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4E02F63"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1786B5BB"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5F69114" w14:textId="77777777" w:rsidR="00800B97" w:rsidRPr="005863AA" w:rsidRDefault="00800B97" w:rsidP="0021154C">
            <w:pPr>
              <w:spacing w:after="0" w:line="240" w:lineRule="auto"/>
              <w:jc w:val="center"/>
              <w:rPr>
                <w:rFonts w:ascii="Times New Roman" w:hAnsi="Times New Roman" w:cs="Times New Roman"/>
                <w:sz w:val="16"/>
                <w:szCs w:val="16"/>
              </w:rPr>
            </w:pPr>
          </w:p>
          <w:p w14:paraId="7F2868B1"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4C454E3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800B97" w:rsidRPr="008E13FE" w14:paraId="485961E1" w14:textId="77777777" w:rsidTr="00800B97">
        <w:tc>
          <w:tcPr>
            <w:tcW w:w="560" w:type="dxa"/>
            <w:tcBorders>
              <w:top w:val="single" w:sz="4" w:space="0" w:color="000000"/>
              <w:left w:val="single" w:sz="4" w:space="0" w:color="000000"/>
              <w:bottom w:val="single" w:sz="4" w:space="0" w:color="000000"/>
            </w:tcBorders>
            <w:vAlign w:val="center"/>
          </w:tcPr>
          <w:p w14:paraId="787E6A7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tcPr>
          <w:p w14:paraId="24C7A85B" w14:textId="77777777" w:rsidR="00800B97" w:rsidRPr="008E13FE" w:rsidRDefault="00800B97" w:rsidP="0021154C">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1A928367" w14:textId="77777777" w:rsidR="00800B97" w:rsidRPr="008E13FE" w:rsidRDefault="00800B97" w:rsidP="0021154C">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01C7BFD1" w14:textId="77777777" w:rsidR="00800B97" w:rsidRPr="008E13FE" w:rsidRDefault="00800B97" w:rsidP="0021154C">
            <w:pPr>
              <w:pStyle w:val="HTML0"/>
              <w:shd w:val="clear" w:color="auto" w:fill="FFFFFF"/>
              <w:jc w:val="both"/>
              <w:rPr>
                <w:rFonts w:ascii="Times New Roman" w:hAnsi="Times New Roman" w:cs="Times New Roman"/>
                <w:color w:val="000000"/>
              </w:rPr>
            </w:pPr>
            <w:r w:rsidRPr="008E13FE">
              <w:rPr>
                <w:rFonts w:ascii="Times New Roman" w:eastAsia="Verdana" w:hAnsi="Times New Roman" w:cs="Times New Roman"/>
                <w:color w:val="000000"/>
                <w:sz w:val="16"/>
                <w:szCs w:val="16"/>
                <w:lang w:val="uk-UA" w:eastAsia="ru-RU"/>
              </w:rPr>
              <w:t xml:space="preserve">     </w:t>
            </w:r>
            <w:r w:rsidRPr="008E13FE">
              <w:rPr>
                <w:rFonts w:ascii="Times New Roman" w:hAnsi="Times New Roman" w:cs="Times New Roman"/>
                <w:color w:val="000000"/>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E13F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67166DA5" w14:textId="77777777" w:rsidR="00800B97" w:rsidRPr="008E13FE" w:rsidRDefault="00800B97" w:rsidP="0021154C">
            <w:pPr>
              <w:pStyle w:val="af2"/>
              <w:ind w:left="0" w:firstLine="321"/>
              <w:jc w:val="both"/>
              <w:rPr>
                <w:color w:val="000000"/>
              </w:rPr>
            </w:pPr>
            <w:r w:rsidRPr="008E13FE">
              <w:rPr>
                <w:rFonts w:eastAsia="Verdana"/>
                <w:color w:val="000000"/>
                <w:sz w:val="16"/>
                <w:szCs w:val="16"/>
                <w:lang w:eastAsia="ru-RU"/>
              </w:rPr>
              <w:t xml:space="preserve"> </w:t>
            </w:r>
            <w:r w:rsidRPr="008E13FE">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w:t>
            </w:r>
            <w:r w:rsidRPr="008E13FE">
              <w:rPr>
                <w:color w:val="000000"/>
              </w:rPr>
              <w:t xml:space="preserve"> </w:t>
            </w:r>
            <w:r w:rsidRPr="008E13FE">
              <w:rPr>
                <w:color w:val="000000"/>
                <w:sz w:val="16"/>
                <w:szCs w:val="16"/>
              </w:rPr>
              <w:t>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w:t>
            </w:r>
            <w:r w:rsidRPr="008E13FE">
              <w:rPr>
                <w:color w:val="000000"/>
              </w:rPr>
              <w:t xml:space="preserve"> </w:t>
            </w:r>
            <w:r w:rsidRPr="008E13FE">
              <w:rPr>
                <w:color w:val="000000"/>
                <w:sz w:val="16"/>
                <w:szCs w:val="16"/>
              </w:rPr>
              <w:t>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w:t>
            </w:r>
            <w:r w:rsidRPr="008E13FE">
              <w:rPr>
                <w:color w:val="000000"/>
              </w:rPr>
              <w:t xml:space="preserve"> </w:t>
            </w:r>
            <w:r w:rsidRPr="008E13FE">
              <w:rPr>
                <w:color w:val="000000"/>
                <w:sz w:val="16"/>
                <w:szCs w:val="16"/>
              </w:rPr>
              <w:t>іноземцями або особами без громадянства).</w:t>
            </w:r>
          </w:p>
          <w:p w14:paraId="6279400A" w14:textId="77777777" w:rsidR="00800B97" w:rsidRPr="008E13FE" w:rsidRDefault="00800B97" w:rsidP="0021154C">
            <w:pPr>
              <w:pStyle w:val="af2"/>
              <w:ind w:left="0" w:firstLine="321"/>
              <w:jc w:val="both"/>
              <w:rPr>
                <w:color w:val="000000"/>
              </w:rPr>
            </w:pPr>
            <w:r w:rsidRPr="008E13FE">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09A9C18" w14:textId="77777777" w:rsidR="00800B97" w:rsidRPr="008E13FE" w:rsidRDefault="00800B97" w:rsidP="0021154C">
            <w:pPr>
              <w:spacing w:after="0" w:line="240" w:lineRule="auto"/>
              <w:ind w:firstLine="321"/>
              <w:jc w:val="both"/>
              <w:rPr>
                <w:rFonts w:ascii="Times New Roman" w:hAnsi="Times New Roman" w:cs="Times New Roman"/>
                <w:color w:val="000000"/>
                <w:lang w:val="uk-UA"/>
              </w:rPr>
            </w:pPr>
            <w:r w:rsidRPr="008E13F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663241B"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446CDC0D"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F42BA10" w14:textId="77777777" w:rsidR="00800B97" w:rsidRPr="005863AA" w:rsidRDefault="00800B97" w:rsidP="0021154C">
            <w:pPr>
              <w:spacing w:after="0" w:line="240" w:lineRule="auto"/>
              <w:jc w:val="center"/>
              <w:rPr>
                <w:rFonts w:ascii="Times New Roman" w:hAnsi="Times New Roman" w:cs="Times New Roman"/>
                <w:sz w:val="16"/>
                <w:szCs w:val="16"/>
              </w:rPr>
            </w:pPr>
          </w:p>
          <w:p w14:paraId="5DE8BB65" w14:textId="77777777" w:rsidR="00800B97" w:rsidRPr="005863AA" w:rsidRDefault="00800B97" w:rsidP="0021154C">
            <w:pPr>
              <w:spacing w:after="0" w:line="240" w:lineRule="auto"/>
              <w:jc w:val="center"/>
              <w:rPr>
                <w:rFonts w:ascii="Times New Roman" w:hAnsi="Times New Roman" w:cs="Times New Roman"/>
                <w:sz w:val="16"/>
                <w:szCs w:val="16"/>
              </w:rPr>
            </w:pPr>
          </w:p>
          <w:p w14:paraId="446A0BC0" w14:textId="77777777" w:rsidR="00800B97" w:rsidRPr="005863AA" w:rsidRDefault="00800B97" w:rsidP="0021154C">
            <w:pPr>
              <w:spacing w:after="0" w:line="240" w:lineRule="auto"/>
              <w:ind w:hanging="32"/>
              <w:jc w:val="center"/>
              <w:rPr>
                <w:rFonts w:ascii="Times New Roman" w:hAnsi="Times New Roman" w:cs="Times New Roman"/>
                <w:sz w:val="16"/>
                <w:szCs w:val="16"/>
              </w:rPr>
            </w:pPr>
          </w:p>
          <w:p w14:paraId="33519A78" w14:textId="77777777" w:rsidR="00800B97" w:rsidRPr="005863AA" w:rsidRDefault="00800B97"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5C9FBFA4"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787CC71"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2FBB1166"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69743C2" w14:textId="77777777" w:rsidR="00800B97" w:rsidRPr="005863AA" w:rsidRDefault="00800B97" w:rsidP="0021154C">
            <w:pPr>
              <w:spacing w:after="0" w:line="240" w:lineRule="auto"/>
              <w:jc w:val="center"/>
              <w:rPr>
                <w:rFonts w:ascii="Times New Roman" w:hAnsi="Times New Roman" w:cs="Times New Roman"/>
                <w:sz w:val="16"/>
                <w:szCs w:val="16"/>
              </w:rPr>
            </w:pPr>
          </w:p>
          <w:p w14:paraId="640F2AD0" w14:textId="77777777" w:rsidR="00800B97" w:rsidRPr="005863AA" w:rsidRDefault="00800B97" w:rsidP="0021154C">
            <w:pPr>
              <w:spacing w:after="0" w:line="240" w:lineRule="auto"/>
              <w:jc w:val="center"/>
              <w:rPr>
                <w:rFonts w:ascii="Times New Roman" w:hAnsi="Times New Roman" w:cs="Times New Roman"/>
                <w:sz w:val="16"/>
                <w:szCs w:val="16"/>
              </w:rPr>
            </w:pPr>
          </w:p>
          <w:p w14:paraId="34EA5663"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1D00F23A"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800B97" w:rsidRPr="008E13FE" w14:paraId="7CF34570" w14:textId="77777777" w:rsidTr="0021154C">
        <w:trPr>
          <w:trHeight w:val="1623"/>
        </w:trPr>
        <w:tc>
          <w:tcPr>
            <w:tcW w:w="560" w:type="dxa"/>
            <w:tcBorders>
              <w:top w:val="single" w:sz="4" w:space="0" w:color="000000"/>
              <w:left w:val="single" w:sz="4" w:space="0" w:color="000000"/>
              <w:bottom w:val="single" w:sz="4" w:space="0" w:color="000000"/>
            </w:tcBorders>
            <w:vAlign w:val="center"/>
          </w:tcPr>
          <w:p w14:paraId="280CC12B"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tcBorders>
          </w:tcPr>
          <w:p w14:paraId="0C5B4C97" w14:textId="77777777" w:rsidR="00800B97" w:rsidRPr="008E13FE" w:rsidRDefault="00800B97" w:rsidP="0021154C">
            <w:pPr>
              <w:pStyle w:val="af5"/>
              <w:spacing w:before="0"/>
              <w:ind w:firstLine="321"/>
              <w:jc w:val="both"/>
              <w:rPr>
                <w:color w:val="000000"/>
                <w:sz w:val="16"/>
                <w:szCs w:val="16"/>
                <w:lang w:eastAsia="ru-RU"/>
              </w:rPr>
            </w:pPr>
            <w:r w:rsidRPr="008E13F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Borders>
              <w:top w:val="single" w:sz="4" w:space="0" w:color="000000"/>
              <w:left w:val="single" w:sz="4" w:space="0" w:color="000000"/>
              <w:bottom w:val="single" w:sz="4" w:space="0" w:color="000000"/>
            </w:tcBorders>
          </w:tcPr>
          <w:p w14:paraId="2595F8A6" w14:textId="77777777" w:rsidR="00800B97" w:rsidRPr="005863AA" w:rsidRDefault="00800B97" w:rsidP="0021154C">
            <w:pPr>
              <w:spacing w:after="0" w:line="240" w:lineRule="auto"/>
              <w:jc w:val="center"/>
              <w:rPr>
                <w:rFonts w:ascii="Times New Roman" w:hAnsi="Times New Roman" w:cs="Times New Roman"/>
                <w:color w:val="000000"/>
                <w:sz w:val="16"/>
                <w:szCs w:val="16"/>
              </w:rPr>
            </w:pPr>
            <w:r w:rsidRPr="005863AA">
              <w:rPr>
                <w:rFonts w:ascii="Times New Roman" w:hAnsi="Times New Roman" w:cs="Times New Roman"/>
                <w:color w:val="000000"/>
                <w:sz w:val="16"/>
                <w:szCs w:val="16"/>
              </w:rPr>
              <w:t>Заявник або його законний  представник</w:t>
            </w:r>
          </w:p>
          <w:p w14:paraId="0570D033"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53EFEA7A" w14:textId="77777777" w:rsidR="005E73EC" w:rsidRDefault="00800B97" w:rsidP="0021154C">
            <w:pPr>
              <w:spacing w:after="0" w:line="240" w:lineRule="auto"/>
              <w:jc w:val="center"/>
              <w:rPr>
                <w:rFonts w:ascii="Times New Roman" w:hAnsi="Times New Roman" w:cs="Times New Roman"/>
                <w:sz w:val="16"/>
                <w:szCs w:val="16"/>
                <w:lang w:val="uk-UA"/>
              </w:rPr>
            </w:pPr>
            <w:r w:rsidRPr="005863AA">
              <w:rPr>
                <w:rFonts w:ascii="Times New Roman" w:hAnsi="Times New Roman" w:cs="Times New Roman"/>
                <w:sz w:val="16"/>
                <w:szCs w:val="16"/>
              </w:rPr>
              <w:t xml:space="preserve"> </w:t>
            </w:r>
          </w:p>
          <w:p w14:paraId="36031BC5" w14:textId="77777777" w:rsidR="00800B97" w:rsidRPr="005863AA" w:rsidRDefault="00800B97" w:rsidP="0021154C">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04D190D" w14:textId="77777777" w:rsidR="00800B97" w:rsidRPr="005863AA" w:rsidRDefault="00800B97" w:rsidP="0021154C">
            <w:pPr>
              <w:spacing w:after="0" w:line="240" w:lineRule="auto"/>
              <w:jc w:val="center"/>
              <w:rPr>
                <w:rFonts w:ascii="Times New Roman" w:hAnsi="Times New Roman" w:cs="Times New Roman"/>
                <w:color w:val="000000"/>
              </w:rPr>
            </w:pPr>
            <w:r w:rsidRPr="005863AA">
              <w:rPr>
                <w:rFonts w:ascii="Times New Roman" w:hAnsi="Times New Roman" w:cs="Times New Roman"/>
                <w:color w:val="000000"/>
                <w:sz w:val="16"/>
                <w:szCs w:val="16"/>
              </w:rPr>
              <w:t>Заявник або його законний  представник</w:t>
            </w:r>
          </w:p>
          <w:p w14:paraId="18C6E250"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20E4E1B1" w14:textId="77777777" w:rsidR="00800B97" w:rsidRPr="005863AA" w:rsidRDefault="00800B97" w:rsidP="0021154C">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07B319D9"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Після час прийому документів у день звернення</w:t>
            </w:r>
          </w:p>
        </w:tc>
      </w:tr>
      <w:tr w:rsidR="00800B97" w:rsidRPr="008E13FE" w14:paraId="04B1E312" w14:textId="77777777" w:rsidTr="005E73EC">
        <w:trPr>
          <w:trHeight w:val="1233"/>
        </w:trPr>
        <w:tc>
          <w:tcPr>
            <w:tcW w:w="560" w:type="dxa"/>
            <w:tcBorders>
              <w:top w:val="single" w:sz="4" w:space="0" w:color="000000"/>
              <w:left w:val="single" w:sz="4" w:space="0" w:color="000000"/>
              <w:bottom w:val="single" w:sz="4" w:space="0" w:color="000000"/>
            </w:tcBorders>
            <w:vAlign w:val="center"/>
          </w:tcPr>
          <w:p w14:paraId="1BBBCEF4"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tcPr>
          <w:p w14:paraId="0EFF2476" w14:textId="77777777" w:rsidR="00800B97" w:rsidRPr="008E13FE" w:rsidRDefault="00800B97" w:rsidP="0021154C">
            <w:pPr>
              <w:pStyle w:val="af5"/>
              <w:spacing w:before="0"/>
              <w:ind w:firstLine="321"/>
              <w:jc w:val="both"/>
              <w:rPr>
                <w:rFonts w:ascii="Times New Roman" w:hAnsi="Times New Roman" w:cs="Times New Roman"/>
                <w:color w:val="000000"/>
                <w:sz w:val="16"/>
                <w:szCs w:val="16"/>
              </w:rPr>
            </w:pPr>
            <w:r w:rsidRPr="008E13F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6D2670B9"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6BF4956"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36D6A3F" w14:textId="77777777" w:rsidR="005E73EC" w:rsidRDefault="005E73EC" w:rsidP="0021154C">
            <w:pPr>
              <w:spacing w:after="0" w:line="240" w:lineRule="auto"/>
              <w:ind w:hanging="32"/>
              <w:jc w:val="center"/>
              <w:rPr>
                <w:rFonts w:ascii="Times New Roman" w:hAnsi="Times New Roman" w:cs="Times New Roman"/>
                <w:sz w:val="16"/>
                <w:szCs w:val="16"/>
                <w:lang w:val="uk-UA"/>
              </w:rPr>
            </w:pPr>
          </w:p>
          <w:p w14:paraId="3791AC0F" w14:textId="77777777" w:rsidR="00800B97" w:rsidRPr="005863AA" w:rsidRDefault="00800B97"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6A8285A0"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C4D4496"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2B4CF2D4" w14:textId="77777777" w:rsidR="005E73EC" w:rsidRDefault="005E73EC" w:rsidP="0021154C">
            <w:pPr>
              <w:spacing w:after="0" w:line="240" w:lineRule="auto"/>
              <w:jc w:val="center"/>
              <w:rPr>
                <w:rFonts w:ascii="Times New Roman" w:hAnsi="Times New Roman" w:cs="Times New Roman"/>
                <w:sz w:val="16"/>
                <w:szCs w:val="16"/>
                <w:lang w:val="uk-UA"/>
              </w:rPr>
            </w:pPr>
          </w:p>
          <w:p w14:paraId="420C7BAB"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73F121FD"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800B97" w:rsidRPr="008E13FE" w14:paraId="6875D8B3" w14:textId="77777777" w:rsidTr="00800B97">
        <w:tc>
          <w:tcPr>
            <w:tcW w:w="560" w:type="dxa"/>
            <w:tcBorders>
              <w:top w:val="single" w:sz="4" w:space="0" w:color="000000"/>
              <w:left w:val="single" w:sz="4" w:space="0" w:color="000000"/>
              <w:bottom w:val="single" w:sz="4" w:space="0" w:color="000000"/>
            </w:tcBorders>
            <w:vAlign w:val="center"/>
          </w:tcPr>
          <w:p w14:paraId="3760DC44"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tcPr>
          <w:p w14:paraId="19EEF56C" w14:textId="77777777" w:rsidR="00800B97" w:rsidRPr="008E13FE" w:rsidRDefault="00800B97" w:rsidP="0021154C">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7F49E61B" w14:textId="77777777" w:rsidR="00800B97" w:rsidRPr="008E13FE" w:rsidRDefault="00800B97"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10D8AA6"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0F8CF16D" w14:textId="77777777" w:rsidR="00800B97" w:rsidRPr="005863AA" w:rsidRDefault="00800B97"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D16A463"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Самбірський відділ ЗМУ ДМС</w:t>
            </w:r>
          </w:p>
          <w:p w14:paraId="58AD2FDF"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071269EA"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800B97" w:rsidRPr="008E13FE" w14:paraId="3AF249E1" w14:textId="77777777" w:rsidTr="00330797">
        <w:trPr>
          <w:trHeight w:val="1552"/>
        </w:trPr>
        <w:tc>
          <w:tcPr>
            <w:tcW w:w="560" w:type="dxa"/>
            <w:tcBorders>
              <w:top w:val="single" w:sz="4" w:space="0" w:color="000000"/>
              <w:left w:val="single" w:sz="4" w:space="0" w:color="000000"/>
              <w:bottom w:val="single" w:sz="4" w:space="0" w:color="000000"/>
            </w:tcBorders>
            <w:vAlign w:val="center"/>
          </w:tcPr>
          <w:p w14:paraId="0C0728B1"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tcPr>
          <w:p w14:paraId="09B0C3BA" w14:textId="77777777" w:rsidR="00800B97" w:rsidRPr="008E13FE" w:rsidRDefault="00800B97" w:rsidP="0021154C">
            <w:pPr>
              <w:spacing w:after="0" w:line="240" w:lineRule="auto"/>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tcBorders>
          </w:tcPr>
          <w:p w14:paraId="5D517D9A" w14:textId="77777777" w:rsidR="00800B97" w:rsidRPr="005863AA" w:rsidRDefault="00800B97" w:rsidP="0021154C">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Самбірського відділу ЗМУ ДМС</w:t>
            </w:r>
          </w:p>
        </w:tc>
        <w:tc>
          <w:tcPr>
            <w:tcW w:w="1843" w:type="dxa"/>
            <w:tcBorders>
              <w:top w:val="single" w:sz="4" w:space="0" w:color="000000"/>
              <w:left w:val="single" w:sz="4" w:space="0" w:color="000000"/>
              <w:bottom w:val="single" w:sz="4" w:space="0" w:color="000000"/>
            </w:tcBorders>
          </w:tcPr>
          <w:p w14:paraId="1A4C5E48" w14:textId="77777777" w:rsidR="00800B97" w:rsidRPr="005863AA" w:rsidRDefault="00800B97" w:rsidP="0021154C">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7EC9A1C1" w14:textId="77777777" w:rsidR="00800B97" w:rsidRPr="008E13FE" w:rsidRDefault="00800B97" w:rsidP="0021154C">
            <w:pPr>
              <w:spacing w:after="0" w:line="240" w:lineRule="auto"/>
              <w:jc w:val="center"/>
              <w:rPr>
                <w:rFonts w:ascii="Times New Roman" w:hAnsi="Times New Roman" w:cs="Times New Roman"/>
                <w:sz w:val="16"/>
                <w:szCs w:val="16"/>
                <w:lang w:val="uk-UA"/>
              </w:rPr>
            </w:pPr>
            <w:r w:rsidRPr="008E13FE">
              <w:rPr>
                <w:rFonts w:ascii="Times New Roman" w:hAnsi="Times New Roman" w:cs="Times New Roman"/>
                <w:sz w:val="16"/>
                <w:szCs w:val="16"/>
                <w:lang w:val="uk-UA"/>
              </w:rPr>
              <w:t>У день прийняття заяви-анкети</w:t>
            </w:r>
          </w:p>
          <w:p w14:paraId="184F72C2" w14:textId="77777777" w:rsidR="00800B97" w:rsidRPr="008E13FE" w:rsidRDefault="00800B97" w:rsidP="0021154C">
            <w:pPr>
              <w:spacing w:after="0" w:line="240" w:lineRule="auto"/>
              <w:jc w:val="center"/>
              <w:rPr>
                <w:rFonts w:ascii="Times New Roman" w:hAnsi="Times New Roman" w:cs="Times New Roman"/>
                <w:sz w:val="16"/>
                <w:szCs w:val="16"/>
                <w:lang w:val="uk-UA"/>
              </w:rPr>
            </w:pPr>
          </w:p>
        </w:tc>
      </w:tr>
      <w:tr w:rsidR="00800B97" w:rsidRPr="008E13FE" w14:paraId="0C15EC29" w14:textId="77777777" w:rsidTr="00800B97">
        <w:tc>
          <w:tcPr>
            <w:tcW w:w="560" w:type="dxa"/>
            <w:tcBorders>
              <w:top w:val="single" w:sz="4" w:space="0" w:color="000000"/>
              <w:left w:val="single" w:sz="4" w:space="0" w:color="000000"/>
              <w:bottom w:val="single" w:sz="4" w:space="0" w:color="000000"/>
            </w:tcBorders>
            <w:vAlign w:val="center"/>
          </w:tcPr>
          <w:p w14:paraId="7C090890"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tcPr>
          <w:p w14:paraId="019A75A0" w14:textId="77777777" w:rsidR="00800B97" w:rsidRPr="008E13FE" w:rsidRDefault="00800B97" w:rsidP="0021154C">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14:paraId="1D9F319A" w14:textId="77777777" w:rsidR="00800B97" w:rsidRPr="008E13FE" w:rsidRDefault="00800B97" w:rsidP="0021154C">
            <w:pPr>
              <w:pStyle w:val="af5"/>
              <w:spacing w:before="0"/>
              <w:ind w:firstLine="321"/>
              <w:jc w:val="both"/>
              <w:rPr>
                <w:rFonts w:ascii="Times New Roman" w:hAnsi="Times New Roman" w:cs="Times New Roman"/>
                <w:color w:val="000000"/>
                <w:sz w:val="16"/>
                <w:szCs w:val="16"/>
              </w:rPr>
            </w:pPr>
            <w:r w:rsidRPr="008E13FE">
              <w:rPr>
                <w:rFonts w:ascii="Times New Roman" w:hAnsi="Times New Roman" w:cs="Times New Roman"/>
                <w:color w:val="000000"/>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tc>
        <w:tc>
          <w:tcPr>
            <w:tcW w:w="2126" w:type="dxa"/>
            <w:tcBorders>
              <w:top w:val="single" w:sz="4" w:space="0" w:color="000000"/>
              <w:left w:val="single" w:sz="4" w:space="0" w:color="000000"/>
              <w:bottom w:val="single" w:sz="4" w:space="0" w:color="000000"/>
            </w:tcBorders>
          </w:tcPr>
          <w:p w14:paraId="7F3E9671"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1F1E6CEB" w14:textId="77777777" w:rsidR="00800B97" w:rsidRPr="005863AA" w:rsidRDefault="00800B97" w:rsidP="0021154C">
            <w:pPr>
              <w:spacing w:after="0" w:line="240" w:lineRule="auto"/>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6D4538FA"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13A7C536"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6455BCC" w14:textId="77777777" w:rsidR="00800B97" w:rsidRPr="005863AA" w:rsidRDefault="00800B97"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4DDF56E8"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Не пізніше наступного робочого дня після надходження заяви-анкети до розгляду </w:t>
            </w:r>
          </w:p>
        </w:tc>
      </w:tr>
      <w:tr w:rsidR="00800B97" w:rsidRPr="008E13FE" w14:paraId="0D9BAB5E" w14:textId="77777777" w:rsidTr="00330797">
        <w:trPr>
          <w:trHeight w:val="644"/>
        </w:trPr>
        <w:tc>
          <w:tcPr>
            <w:tcW w:w="560" w:type="dxa"/>
            <w:tcBorders>
              <w:top w:val="single" w:sz="4" w:space="0" w:color="000000"/>
              <w:left w:val="single" w:sz="4" w:space="0" w:color="000000"/>
              <w:bottom w:val="single" w:sz="4" w:space="0" w:color="000000"/>
            </w:tcBorders>
            <w:vAlign w:val="center"/>
          </w:tcPr>
          <w:p w14:paraId="4011874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tcPr>
          <w:p w14:paraId="7B7EC8D0" w14:textId="77777777" w:rsidR="00800B97" w:rsidRPr="008E13FE" w:rsidRDefault="00800B97" w:rsidP="0021154C">
            <w:pPr>
              <w:spacing w:after="0" w:line="240" w:lineRule="auto"/>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49EACB99"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4F91861F" w14:textId="77777777" w:rsidR="00800B97" w:rsidRPr="005863AA" w:rsidRDefault="00800B97" w:rsidP="0021154C">
            <w:pPr>
              <w:spacing w:after="0" w:line="240" w:lineRule="auto"/>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1CD32F6D"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6CCF2C1B"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2DBFAE6" w14:textId="77777777" w:rsidR="00800B97" w:rsidRPr="005863AA" w:rsidRDefault="00800B97"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2C352365" w14:textId="77777777" w:rsidR="00800B97" w:rsidRPr="008E13FE" w:rsidRDefault="00800B97" w:rsidP="0021154C">
            <w:pPr>
              <w:spacing w:after="0" w:line="240" w:lineRule="auto"/>
              <w:jc w:val="center"/>
              <w:rPr>
                <w:rFonts w:ascii="Times New Roman" w:hAnsi="Times New Roman" w:cs="Times New Roman"/>
                <w:sz w:val="16"/>
                <w:szCs w:val="16"/>
                <w:lang w:val="uk-UA"/>
              </w:rPr>
            </w:pPr>
            <w:r w:rsidRPr="008E13FE">
              <w:rPr>
                <w:rFonts w:ascii="Times New Roman" w:hAnsi="Times New Roman" w:cs="Times New Roman"/>
                <w:sz w:val="16"/>
                <w:szCs w:val="16"/>
                <w:lang w:val="uk-UA"/>
              </w:rPr>
              <w:t>Не пізніше  15 робочих днів  з дня  оформлення заяви-анкети.</w:t>
            </w:r>
          </w:p>
        </w:tc>
      </w:tr>
      <w:tr w:rsidR="00800B97" w:rsidRPr="008E13FE" w14:paraId="25FFAE44" w14:textId="77777777" w:rsidTr="00800B97">
        <w:tc>
          <w:tcPr>
            <w:tcW w:w="560" w:type="dxa"/>
            <w:tcBorders>
              <w:top w:val="single" w:sz="4" w:space="0" w:color="000000"/>
              <w:left w:val="single" w:sz="4" w:space="0" w:color="000000"/>
              <w:bottom w:val="single" w:sz="4" w:space="0" w:color="000000"/>
            </w:tcBorders>
            <w:vAlign w:val="center"/>
          </w:tcPr>
          <w:p w14:paraId="2809E82D"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tcPr>
          <w:p w14:paraId="1F1CD493" w14:textId="77777777" w:rsidR="00800B97" w:rsidRPr="008E13FE" w:rsidRDefault="00800B97"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Здійснення ідентифікації особи</w:t>
            </w:r>
          </w:p>
          <w:p w14:paraId="3013D728" w14:textId="77777777" w:rsidR="00800B97" w:rsidRPr="008E13FE" w:rsidRDefault="00800B97" w:rsidP="0021154C">
            <w:pPr>
              <w:spacing w:after="0" w:line="240" w:lineRule="auto"/>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0431E583"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093E8D1D" w14:textId="77777777" w:rsidR="00800B97" w:rsidRPr="005863AA" w:rsidRDefault="00800B97" w:rsidP="0021154C">
            <w:pPr>
              <w:spacing w:after="0" w:line="240" w:lineRule="auto"/>
              <w:jc w:val="both"/>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3FB83FB1"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1A703EF2" w14:textId="77777777" w:rsidR="00800B97" w:rsidRPr="005863AA" w:rsidRDefault="00800B97" w:rsidP="0021154C">
            <w:pPr>
              <w:spacing w:after="0" w:line="240" w:lineRule="auto"/>
              <w:jc w:val="both"/>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5F2B94FE"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15 робочих днів з дати оформлення заяви-анкети.</w:t>
            </w:r>
          </w:p>
        </w:tc>
      </w:tr>
      <w:tr w:rsidR="00800B97" w:rsidRPr="008E13FE" w14:paraId="2843C2A2" w14:textId="77777777" w:rsidTr="00800B97">
        <w:tc>
          <w:tcPr>
            <w:tcW w:w="560" w:type="dxa"/>
            <w:tcBorders>
              <w:top w:val="single" w:sz="4" w:space="0" w:color="000000"/>
              <w:left w:val="single" w:sz="4" w:space="0" w:color="000000"/>
              <w:bottom w:val="single" w:sz="4" w:space="0" w:color="000000"/>
            </w:tcBorders>
            <w:vAlign w:val="center"/>
          </w:tcPr>
          <w:p w14:paraId="5CCD1FF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tcPr>
          <w:p w14:paraId="444F7E6D" w14:textId="77777777" w:rsidR="00800B97" w:rsidRPr="008E13FE" w:rsidRDefault="00800B97" w:rsidP="00330797">
            <w:pPr>
              <w:pStyle w:val="af5"/>
              <w:spacing w:before="0"/>
              <w:ind w:firstLine="321"/>
              <w:jc w:val="both"/>
              <w:rPr>
                <w:rFonts w:ascii="Times New Roman" w:hAnsi="Times New Roman" w:cs="Times New Roman"/>
                <w:sz w:val="16"/>
                <w:szCs w:val="16"/>
              </w:rPr>
            </w:pPr>
            <w:r w:rsidRPr="008E13FE">
              <w:rPr>
                <w:rFonts w:ascii="Times New Roman" w:hAnsi="Times New Roman" w:cs="Times New Roman"/>
                <w:sz w:val="16"/>
                <w:szCs w:val="16"/>
              </w:rPr>
              <w:t>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w:t>
            </w:r>
          </w:p>
        </w:tc>
        <w:tc>
          <w:tcPr>
            <w:tcW w:w="2126" w:type="dxa"/>
            <w:tcBorders>
              <w:top w:val="single" w:sz="4" w:space="0" w:color="000000"/>
              <w:left w:val="single" w:sz="4" w:space="0" w:color="000000"/>
              <w:bottom w:val="single" w:sz="4" w:space="0" w:color="000000"/>
            </w:tcBorders>
          </w:tcPr>
          <w:p w14:paraId="38B1EA93" w14:textId="77777777" w:rsidR="00800B97" w:rsidRPr="005863AA" w:rsidRDefault="00800B97" w:rsidP="00330797">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Самбірського відділу ЗМУ ДМС</w:t>
            </w:r>
          </w:p>
        </w:tc>
        <w:tc>
          <w:tcPr>
            <w:tcW w:w="1843" w:type="dxa"/>
            <w:tcBorders>
              <w:top w:val="single" w:sz="4" w:space="0" w:color="000000"/>
              <w:left w:val="single" w:sz="4" w:space="0" w:color="000000"/>
              <w:bottom w:val="single" w:sz="4" w:space="0" w:color="000000"/>
            </w:tcBorders>
          </w:tcPr>
          <w:p w14:paraId="1C80CE1D"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Самбірський відділ ЗМУ ДМС </w:t>
            </w:r>
          </w:p>
          <w:p w14:paraId="146FF7AB" w14:textId="77777777" w:rsidR="00800B97" w:rsidRPr="005863AA" w:rsidRDefault="00800B97"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267D1963"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16 робочих днів з дати оформлення заяви-анкети</w:t>
            </w:r>
          </w:p>
        </w:tc>
      </w:tr>
      <w:tr w:rsidR="00800B97" w:rsidRPr="008E13FE" w14:paraId="75744D88" w14:textId="77777777" w:rsidTr="00800B97">
        <w:tc>
          <w:tcPr>
            <w:tcW w:w="560" w:type="dxa"/>
            <w:tcBorders>
              <w:top w:val="single" w:sz="4" w:space="0" w:color="000000"/>
              <w:left w:val="single" w:sz="4" w:space="0" w:color="000000"/>
              <w:bottom w:val="single" w:sz="4" w:space="0" w:color="000000"/>
            </w:tcBorders>
            <w:vAlign w:val="center"/>
          </w:tcPr>
          <w:p w14:paraId="4A8E8842"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tcPr>
          <w:p w14:paraId="590E29C9" w14:textId="77777777" w:rsidR="00800B97" w:rsidRPr="008E13FE" w:rsidRDefault="00800B97"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0F65EDBF" w14:textId="77777777" w:rsidR="00800B97" w:rsidRPr="005863AA" w:rsidRDefault="00800B97" w:rsidP="00330797">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Самбірського відділу ЗМУ ДМС</w:t>
            </w:r>
          </w:p>
        </w:tc>
        <w:tc>
          <w:tcPr>
            <w:tcW w:w="1843" w:type="dxa"/>
            <w:tcBorders>
              <w:top w:val="single" w:sz="4" w:space="0" w:color="000000"/>
              <w:left w:val="single" w:sz="4" w:space="0" w:color="000000"/>
              <w:bottom w:val="single" w:sz="4" w:space="0" w:color="000000"/>
            </w:tcBorders>
          </w:tcPr>
          <w:p w14:paraId="545E772D" w14:textId="77777777" w:rsidR="00800B97" w:rsidRPr="005863AA" w:rsidRDefault="00800B97"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Самбірський відділ ЗМУ ДМС </w:t>
            </w:r>
          </w:p>
          <w:p w14:paraId="470EDB6E" w14:textId="77777777" w:rsidR="00800B97" w:rsidRPr="005863AA" w:rsidRDefault="00800B97"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2004DBE3"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800B97" w:rsidRPr="008E13FE" w14:paraId="3DF755E5" w14:textId="77777777" w:rsidTr="00800B97">
        <w:tc>
          <w:tcPr>
            <w:tcW w:w="560" w:type="dxa"/>
            <w:tcBorders>
              <w:top w:val="single" w:sz="4" w:space="0" w:color="000000"/>
              <w:left w:val="single" w:sz="4" w:space="0" w:color="000000"/>
              <w:bottom w:val="single" w:sz="4" w:space="0" w:color="000000"/>
            </w:tcBorders>
            <w:vAlign w:val="center"/>
          </w:tcPr>
          <w:p w14:paraId="09CF51D8"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tcPr>
          <w:p w14:paraId="7183939F" w14:textId="77777777" w:rsidR="00800B97" w:rsidRPr="008E13FE" w:rsidRDefault="00800B97"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tcPr>
          <w:p w14:paraId="5FC337E4" w14:textId="77777777" w:rsidR="00800B97" w:rsidRPr="005863AA" w:rsidRDefault="00800B97" w:rsidP="0021154C">
            <w:pPr>
              <w:spacing w:after="0" w:line="240" w:lineRule="auto"/>
              <w:jc w:val="center"/>
              <w:rPr>
                <w:rFonts w:ascii="Times New Roman" w:hAnsi="Times New Roman" w:cs="Times New Roman"/>
              </w:rPr>
            </w:pPr>
            <w:r w:rsidRPr="005863AA">
              <w:rPr>
                <w:rFonts w:ascii="Times New Roman" w:hAnsi="Times New Roman" w:cs="Times New Roman"/>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5F440CDA" w14:textId="77777777" w:rsidR="00800B97" w:rsidRPr="005863AA" w:rsidRDefault="00800B97" w:rsidP="0021154C">
            <w:pPr>
              <w:spacing w:after="0" w:line="240" w:lineRule="auto"/>
              <w:jc w:val="both"/>
              <w:rPr>
                <w:rFonts w:ascii="Times New Roman" w:hAnsi="Times New Roman" w:cs="Times New Roman"/>
              </w:rPr>
            </w:pPr>
            <w:r w:rsidRPr="005863AA">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50ADFE08" w14:textId="77777777" w:rsidR="00800B97" w:rsidRPr="008E13FE" w:rsidRDefault="00800B97"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5863AA" w:rsidRPr="008E13FE" w14:paraId="0375B7B7" w14:textId="77777777" w:rsidTr="00800B97">
        <w:tc>
          <w:tcPr>
            <w:tcW w:w="560" w:type="dxa"/>
            <w:tcBorders>
              <w:top w:val="single" w:sz="4" w:space="0" w:color="000000"/>
              <w:left w:val="single" w:sz="4" w:space="0" w:color="000000"/>
              <w:bottom w:val="single" w:sz="4" w:space="0" w:color="000000"/>
            </w:tcBorders>
            <w:vAlign w:val="center"/>
          </w:tcPr>
          <w:p w14:paraId="54A6F5A0"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tcPr>
          <w:p w14:paraId="2429E740" w14:textId="77777777" w:rsidR="005863AA" w:rsidRPr="008E13FE" w:rsidRDefault="005863AA" w:rsidP="0021154C">
            <w:pPr>
              <w:spacing w:after="0" w:line="240" w:lineRule="auto"/>
              <w:jc w:val="both"/>
              <w:rPr>
                <w:rFonts w:ascii="Times New Roman" w:hAnsi="Times New Roman" w:cs="Times New Roman"/>
                <w:sz w:val="16"/>
                <w:szCs w:val="16"/>
                <w:lang w:val="uk-UA"/>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tc>
        <w:tc>
          <w:tcPr>
            <w:tcW w:w="2126" w:type="dxa"/>
            <w:tcBorders>
              <w:top w:val="single" w:sz="4" w:space="0" w:color="000000"/>
              <w:left w:val="single" w:sz="4" w:space="0" w:color="000000"/>
              <w:bottom w:val="single" w:sz="4" w:space="0" w:color="000000"/>
            </w:tcBorders>
          </w:tcPr>
          <w:p w14:paraId="769939D8"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6F4D0B20" w14:textId="77777777" w:rsidR="005863AA" w:rsidRPr="005863AA" w:rsidRDefault="005863AA" w:rsidP="0021154C">
            <w:pPr>
              <w:spacing w:after="0" w:line="240" w:lineRule="auto"/>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79B0CDF9"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0EDAB356"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71E90AD" w14:textId="77777777" w:rsidR="005863AA" w:rsidRPr="005863AA" w:rsidRDefault="005863AA"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6AA14404"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14:paraId="47BB415E" w14:textId="77777777" w:rsidR="005863AA" w:rsidRPr="008E13FE" w:rsidRDefault="005863AA" w:rsidP="0021154C">
            <w:pPr>
              <w:spacing w:after="0" w:line="240" w:lineRule="auto"/>
              <w:jc w:val="both"/>
              <w:rPr>
                <w:rFonts w:ascii="Times New Roman" w:hAnsi="Times New Roman" w:cs="Times New Roman"/>
                <w:sz w:val="16"/>
                <w:szCs w:val="16"/>
                <w:lang w:val="uk-UA"/>
              </w:rPr>
            </w:pPr>
          </w:p>
          <w:p w14:paraId="75C78CE9" w14:textId="77777777" w:rsidR="005863AA" w:rsidRPr="008E13FE" w:rsidRDefault="005863AA" w:rsidP="0021154C">
            <w:pPr>
              <w:spacing w:after="0" w:line="240" w:lineRule="auto"/>
              <w:jc w:val="both"/>
              <w:rPr>
                <w:rFonts w:ascii="Times New Roman" w:hAnsi="Times New Roman" w:cs="Times New Roman"/>
                <w:color w:val="00B050"/>
                <w:sz w:val="16"/>
                <w:szCs w:val="16"/>
                <w:lang w:val="uk-UA"/>
              </w:rPr>
            </w:pPr>
          </w:p>
        </w:tc>
      </w:tr>
      <w:tr w:rsidR="005863AA" w:rsidRPr="008E13FE" w14:paraId="1F51E384" w14:textId="77777777" w:rsidTr="00800B97">
        <w:tc>
          <w:tcPr>
            <w:tcW w:w="560" w:type="dxa"/>
            <w:tcBorders>
              <w:top w:val="single" w:sz="4" w:space="0" w:color="000000"/>
              <w:left w:val="single" w:sz="4" w:space="0" w:color="000000"/>
              <w:bottom w:val="single" w:sz="4" w:space="0" w:color="000000"/>
            </w:tcBorders>
            <w:vAlign w:val="center"/>
          </w:tcPr>
          <w:p w14:paraId="56159EB4"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tcPr>
          <w:p w14:paraId="16763436" w14:textId="77777777" w:rsidR="005863AA" w:rsidRPr="008E13FE" w:rsidRDefault="005863AA"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14:paraId="4FBDC6C5" w14:textId="77777777" w:rsidR="005863AA" w:rsidRPr="008E13FE" w:rsidRDefault="005863AA" w:rsidP="0021154C">
            <w:pPr>
              <w:spacing w:after="0" w:line="240" w:lineRule="auto"/>
              <w:ind w:firstLine="321"/>
              <w:jc w:val="both"/>
              <w:rPr>
                <w:rFonts w:ascii="Times New Roman" w:hAnsi="Times New Roman" w:cs="Times New Roman"/>
                <w:sz w:val="16"/>
                <w:szCs w:val="16"/>
                <w:lang w:val="uk-UA"/>
              </w:rPr>
            </w:pPr>
          </w:p>
          <w:p w14:paraId="3E7F5486" w14:textId="77777777" w:rsidR="005863AA" w:rsidRPr="008E13FE" w:rsidRDefault="005863AA"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35DA742B" w14:textId="77777777" w:rsidR="005863AA" w:rsidRPr="008E13FE" w:rsidRDefault="005863AA"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 xml:space="preserve">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w:t>
            </w:r>
            <w:r w:rsidRPr="008E13FE">
              <w:rPr>
                <w:rFonts w:ascii="Times New Roman" w:hAnsi="Times New Roman" w:cs="Times New Roman"/>
                <w:sz w:val="16"/>
                <w:szCs w:val="16"/>
                <w:lang w:val="uk-UA"/>
              </w:rPr>
              <w:lastRenderedPageBreak/>
              <w:t>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18A76725"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lastRenderedPageBreak/>
              <w:t>Працівник Самбірського відділу ЗМУ ДМС</w:t>
            </w:r>
          </w:p>
          <w:p w14:paraId="692CC1E4" w14:textId="77777777" w:rsidR="005863AA" w:rsidRPr="005863AA" w:rsidRDefault="005863AA" w:rsidP="0021154C">
            <w:pPr>
              <w:spacing w:after="0" w:line="240" w:lineRule="auto"/>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751744A8"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18B1D267" w14:textId="77777777" w:rsidR="005863AA" w:rsidRPr="005863AA" w:rsidRDefault="005863AA"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8E16626" w14:textId="77777777" w:rsidR="005863AA" w:rsidRPr="005863AA" w:rsidRDefault="005863AA" w:rsidP="0021154C">
            <w:pPr>
              <w:spacing w:after="0" w:line="240" w:lineRule="auto"/>
              <w:jc w:val="center"/>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7A18AA80"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tc>
      </w:tr>
      <w:tr w:rsidR="005863AA" w:rsidRPr="008E13FE" w14:paraId="760BF19E" w14:textId="77777777" w:rsidTr="00800B97">
        <w:tc>
          <w:tcPr>
            <w:tcW w:w="560" w:type="dxa"/>
            <w:tcBorders>
              <w:top w:val="single" w:sz="4" w:space="0" w:color="000000"/>
              <w:left w:val="single" w:sz="4" w:space="0" w:color="000000"/>
              <w:bottom w:val="single" w:sz="4" w:space="0" w:color="000000"/>
            </w:tcBorders>
            <w:vAlign w:val="center"/>
          </w:tcPr>
          <w:p w14:paraId="239211E7"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16.</w:t>
            </w:r>
          </w:p>
        </w:tc>
        <w:tc>
          <w:tcPr>
            <w:tcW w:w="4260" w:type="dxa"/>
            <w:tcBorders>
              <w:top w:val="single" w:sz="4" w:space="0" w:color="000000"/>
              <w:left w:val="single" w:sz="4" w:space="0" w:color="000000"/>
              <w:bottom w:val="single" w:sz="4" w:space="0" w:color="000000"/>
            </w:tcBorders>
          </w:tcPr>
          <w:p w14:paraId="35C58151" w14:textId="77777777" w:rsidR="005863AA" w:rsidRPr="008E13FE" w:rsidRDefault="005863AA"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74FED551" w14:textId="77777777" w:rsidR="005863AA" w:rsidRPr="008E13FE" w:rsidRDefault="005863AA"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14:paraId="6F4A7CE8" w14:textId="77777777" w:rsidR="005863AA" w:rsidRPr="008E13FE" w:rsidRDefault="005863AA"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17A6D37C" w14:textId="77777777" w:rsidR="005863AA" w:rsidRPr="008E13FE" w:rsidRDefault="005863AA"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5863AA" w:rsidRPr="008E13FE" w14:paraId="27562736" w14:textId="77777777" w:rsidTr="00800B97">
        <w:tc>
          <w:tcPr>
            <w:tcW w:w="560" w:type="dxa"/>
            <w:tcBorders>
              <w:top w:val="single" w:sz="4" w:space="0" w:color="000000"/>
              <w:left w:val="single" w:sz="4" w:space="0" w:color="000000"/>
              <w:bottom w:val="single" w:sz="4" w:space="0" w:color="000000"/>
            </w:tcBorders>
            <w:vAlign w:val="center"/>
          </w:tcPr>
          <w:p w14:paraId="434135BB" w14:textId="77777777" w:rsidR="005863AA" w:rsidRPr="008E13FE" w:rsidRDefault="005863A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17.</w:t>
            </w:r>
          </w:p>
        </w:tc>
        <w:tc>
          <w:tcPr>
            <w:tcW w:w="4260" w:type="dxa"/>
            <w:tcBorders>
              <w:top w:val="single" w:sz="4" w:space="0" w:color="000000"/>
              <w:left w:val="single" w:sz="4" w:space="0" w:color="000000"/>
              <w:bottom w:val="single" w:sz="4" w:space="0" w:color="000000"/>
            </w:tcBorders>
          </w:tcPr>
          <w:p w14:paraId="37B7202D" w14:textId="77777777" w:rsidR="005863AA" w:rsidRPr="008E13FE" w:rsidRDefault="005863AA"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075A1EA4" w14:textId="77777777" w:rsidR="005863AA" w:rsidRPr="008E13FE" w:rsidRDefault="005863AA" w:rsidP="0021154C">
            <w:pPr>
              <w:pStyle w:val="af5"/>
              <w:snapToGrid w:val="0"/>
              <w:spacing w:before="0"/>
              <w:ind w:firstLine="459"/>
              <w:jc w:val="both"/>
              <w:rPr>
                <w:rFonts w:ascii="Times New Roman" w:hAnsi="Times New Roman" w:cs="Times New Roman"/>
                <w:sz w:val="16"/>
                <w:szCs w:val="16"/>
              </w:rPr>
            </w:pPr>
          </w:p>
        </w:tc>
      </w:tr>
    </w:tbl>
    <w:p w14:paraId="2F2B0DD9" w14:textId="77777777" w:rsidR="00032809" w:rsidRPr="008E13FE" w:rsidRDefault="00032809" w:rsidP="0021154C">
      <w:pPr>
        <w:spacing w:after="0" w:line="240" w:lineRule="auto"/>
        <w:jc w:val="both"/>
        <w:rPr>
          <w:rFonts w:ascii="Times New Roman" w:hAnsi="Times New Roman" w:cs="Times New Roman"/>
          <w:b/>
          <w:sz w:val="24"/>
          <w:szCs w:val="24"/>
          <w:lang w:val="uk-UA"/>
        </w:rPr>
      </w:pPr>
    </w:p>
    <w:p w14:paraId="21BEFF65" w14:textId="1A7BF374" w:rsidR="00032809" w:rsidRPr="008E13FE" w:rsidRDefault="00C03877" w:rsidP="0021154C">
      <w:pPr>
        <w:widowControl w:val="0"/>
        <w:autoSpaceDE w:val="0"/>
        <w:spacing w:after="0" w:line="240" w:lineRule="auto"/>
        <w:ind w:hanging="624"/>
        <w:jc w:val="both"/>
        <w:rPr>
          <w:rFonts w:ascii="Times New Roman" w:hAnsi="Times New Roman" w:cs="Times New Roman"/>
        </w:rPr>
      </w:pPr>
      <w:r w:rsidRPr="00C03877">
        <w:rPr>
          <w:rFonts w:ascii="Times New Roman" w:hAnsi="Times New Roman" w:cs="Times New Roman"/>
          <w:b/>
          <w:bCs/>
          <w:color w:val="000000"/>
          <w:spacing w:val="-2"/>
          <w:sz w:val="24"/>
          <w:szCs w:val="24"/>
        </w:rPr>
        <w:t xml:space="preserve">Начальник </w:t>
      </w:r>
      <w:r w:rsidR="005863AA">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5863AA">
        <w:rPr>
          <w:rFonts w:ascii="Times New Roman" w:hAnsi="Times New Roman" w:cs="Times New Roman"/>
          <w:b/>
          <w:bCs/>
          <w:color w:val="000000"/>
          <w:spacing w:val="-2"/>
          <w:sz w:val="24"/>
          <w:szCs w:val="24"/>
          <w:lang w:val="uk-UA"/>
        </w:rPr>
        <w:t xml:space="preserve">                   </w:t>
      </w:r>
      <w:r w:rsidR="005C66A2" w:rsidRPr="0021154C">
        <w:rPr>
          <w:rFonts w:ascii="Times New Roman" w:hAnsi="Times New Roman" w:cs="Times New Roman"/>
          <w:b/>
          <w:noProof/>
          <w:color w:val="000000"/>
          <w:spacing w:val="-2"/>
          <w:sz w:val="24"/>
          <w:szCs w:val="24"/>
          <w:lang w:val="uk-UA" w:eastAsia="uk-UA"/>
        </w:rPr>
        <w:drawing>
          <wp:inline distT="0" distB="0" distL="0" distR="0" wp14:anchorId="0343125E" wp14:editId="1090B4FC">
            <wp:extent cx="914400" cy="356235"/>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5863AA">
        <w:rPr>
          <w:rFonts w:ascii="Times New Roman" w:hAnsi="Times New Roman" w:cs="Times New Roman"/>
          <w:b/>
          <w:bCs/>
          <w:color w:val="000000"/>
          <w:spacing w:val="-2"/>
          <w:sz w:val="24"/>
          <w:szCs w:val="24"/>
          <w:lang w:val="uk-UA"/>
        </w:rPr>
        <w:t xml:space="preserve">                                </w:t>
      </w:r>
      <w:r w:rsidR="0021154C">
        <w:rPr>
          <w:rFonts w:ascii="Times New Roman" w:hAnsi="Times New Roman" w:cs="Times New Roman"/>
          <w:b/>
          <w:bCs/>
          <w:color w:val="000000"/>
          <w:spacing w:val="-2"/>
          <w:sz w:val="24"/>
          <w:szCs w:val="24"/>
          <w:lang w:val="uk-UA"/>
        </w:rPr>
        <w:t xml:space="preserve">      </w:t>
      </w:r>
      <w:r w:rsidR="005863AA">
        <w:rPr>
          <w:rFonts w:ascii="Times New Roman" w:hAnsi="Times New Roman" w:cs="Times New Roman"/>
          <w:b/>
          <w:bCs/>
          <w:color w:val="000000"/>
          <w:spacing w:val="-2"/>
          <w:sz w:val="24"/>
          <w:szCs w:val="24"/>
          <w:lang w:val="uk-UA"/>
        </w:rPr>
        <w:t xml:space="preserve">  Ірина НАЗАРКО</w:t>
      </w:r>
      <w:r w:rsidR="00032809" w:rsidRPr="008E13FE">
        <w:rPr>
          <w:rFonts w:ascii="Times New Roman" w:hAnsi="Times New Roman" w:cs="Times New Roman"/>
          <w:b/>
          <w:bCs/>
          <w:spacing w:val="2"/>
          <w:sz w:val="24"/>
          <w:szCs w:val="24"/>
          <w:lang w:val="uk-UA"/>
        </w:rPr>
        <w:t xml:space="preserve"> </w:t>
      </w:r>
    </w:p>
    <w:p w14:paraId="37589D0F"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5D8E1A58"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2F959044"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eastAsia="Verdana" w:hAnsi="Times New Roman" w:cs="Times New Roman"/>
          <w:b/>
          <w:bCs/>
          <w:spacing w:val="-2"/>
          <w:sz w:val="16"/>
          <w:szCs w:val="16"/>
        </w:rPr>
        <w:t xml:space="preserve"> </w:t>
      </w:r>
    </w:p>
    <w:p w14:paraId="17CC4291" w14:textId="77777777" w:rsidR="00032809" w:rsidRPr="008E13FE" w:rsidRDefault="00032809" w:rsidP="0021154C">
      <w:pPr>
        <w:spacing w:after="0" w:line="240" w:lineRule="auto"/>
        <w:jc w:val="center"/>
        <w:rPr>
          <w:rFonts w:ascii="Times New Roman" w:hAnsi="Times New Roman" w:cs="Times New Roman"/>
        </w:rPr>
      </w:pPr>
    </w:p>
    <w:p w14:paraId="1222818E"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50D0E5FF"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7914576D"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1C6AF11A"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4DB039B4"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7CA27E43"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00D2C24F"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30750ED1" w14:textId="77777777" w:rsidR="00032809" w:rsidRPr="008E13FE" w:rsidRDefault="00032809" w:rsidP="0021154C">
      <w:pPr>
        <w:spacing w:after="0" w:line="240" w:lineRule="auto"/>
        <w:jc w:val="center"/>
        <w:rPr>
          <w:rFonts w:ascii="Times New Roman" w:hAnsi="Times New Roman" w:cs="Times New Roman"/>
          <w:b/>
          <w:bCs/>
          <w:spacing w:val="2"/>
          <w:sz w:val="14"/>
          <w:szCs w:val="16"/>
        </w:rPr>
      </w:pPr>
    </w:p>
    <w:p w14:paraId="15C631A9" w14:textId="77777777" w:rsidR="00032809" w:rsidRDefault="00032809" w:rsidP="0021154C">
      <w:pPr>
        <w:spacing w:after="0" w:line="240" w:lineRule="auto"/>
        <w:jc w:val="center"/>
        <w:rPr>
          <w:rFonts w:ascii="Times New Roman" w:hAnsi="Times New Roman" w:cs="Times New Roman"/>
          <w:b/>
          <w:bCs/>
          <w:spacing w:val="2"/>
          <w:sz w:val="14"/>
          <w:szCs w:val="16"/>
          <w:lang w:val="uk-UA"/>
        </w:rPr>
      </w:pPr>
    </w:p>
    <w:p w14:paraId="6F6BD52E" w14:textId="77777777" w:rsidR="00185723" w:rsidRDefault="00185723" w:rsidP="0021154C">
      <w:pPr>
        <w:spacing w:after="0" w:line="240" w:lineRule="auto"/>
        <w:jc w:val="center"/>
        <w:rPr>
          <w:rFonts w:ascii="Times New Roman" w:hAnsi="Times New Roman" w:cs="Times New Roman"/>
          <w:b/>
          <w:bCs/>
          <w:spacing w:val="2"/>
          <w:sz w:val="14"/>
          <w:szCs w:val="16"/>
          <w:lang w:val="uk-UA"/>
        </w:rPr>
      </w:pPr>
    </w:p>
    <w:p w14:paraId="16DE316C"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51AC716"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F548270"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81CEEA8"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8FC996C"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D967769"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06FD34E"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D0A4137"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D74816B"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995C6AD"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1F3CEC3"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14FE89A"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19B4D03"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DE6499A"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16A266CC"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F4E6F62"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F13E32F"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8FF6129"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83F28A0"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A066DF2"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3B4C55D"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9046292"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8463018"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7AFACEA"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9893637"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1FF1D870"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1C090F4A"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29C521E"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2070045"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1A239D2"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7911691"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41B7404"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C3EB844"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D2FB103"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9A6B5A8"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B93A148"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99F2A49"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A261845"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27E0288"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733F1CC"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ED00981"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0E09975F"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100D495"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37E80D07"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C48A886"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A75F47E"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4A31817B"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68412140"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25A57EBA"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58FB5D51"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3E37CBA9" w14:textId="77777777" w:rsidR="00330797" w:rsidRDefault="00330797" w:rsidP="0021154C">
      <w:pPr>
        <w:spacing w:after="0" w:line="240" w:lineRule="auto"/>
        <w:jc w:val="center"/>
        <w:rPr>
          <w:rFonts w:ascii="Times New Roman" w:hAnsi="Times New Roman" w:cs="Times New Roman"/>
          <w:b/>
          <w:bCs/>
          <w:spacing w:val="2"/>
          <w:sz w:val="14"/>
          <w:szCs w:val="16"/>
          <w:lang w:val="uk-UA"/>
        </w:rPr>
      </w:pPr>
    </w:p>
    <w:p w14:paraId="7D8CE70F" w14:textId="77777777" w:rsidR="00330797" w:rsidRPr="00185723" w:rsidRDefault="00330797" w:rsidP="0021154C">
      <w:pPr>
        <w:spacing w:after="0" w:line="240" w:lineRule="auto"/>
        <w:jc w:val="center"/>
        <w:rPr>
          <w:rFonts w:ascii="Times New Roman" w:hAnsi="Times New Roman" w:cs="Times New Roman"/>
          <w:b/>
          <w:bCs/>
          <w:spacing w:val="2"/>
          <w:sz w:val="14"/>
          <w:szCs w:val="16"/>
          <w:lang w:val="uk-UA"/>
        </w:rPr>
      </w:pPr>
    </w:p>
    <w:p w14:paraId="21893465" w14:textId="77777777" w:rsidR="00032809" w:rsidRDefault="00032809" w:rsidP="0021154C">
      <w:pPr>
        <w:spacing w:after="0" w:line="240" w:lineRule="auto"/>
        <w:jc w:val="center"/>
        <w:rPr>
          <w:rFonts w:ascii="Times New Roman" w:hAnsi="Times New Roman" w:cs="Times New Roman"/>
          <w:b/>
          <w:bCs/>
          <w:spacing w:val="2"/>
          <w:sz w:val="14"/>
          <w:szCs w:val="16"/>
          <w:lang w:val="uk-UA"/>
        </w:rPr>
      </w:pPr>
    </w:p>
    <w:p w14:paraId="27ABC99B"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0461FAA8"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3DD9AD1D"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62D30035"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53BBE6D1"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6A92B98A"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19E4C644"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7896DE17" w14:textId="77777777" w:rsidR="00EC637D" w:rsidRDefault="00EC637D" w:rsidP="0021154C">
      <w:pPr>
        <w:spacing w:after="0" w:line="240" w:lineRule="auto"/>
        <w:jc w:val="center"/>
        <w:rPr>
          <w:rFonts w:ascii="Times New Roman" w:hAnsi="Times New Roman" w:cs="Times New Roman"/>
          <w:b/>
          <w:bCs/>
          <w:spacing w:val="2"/>
          <w:sz w:val="14"/>
          <w:szCs w:val="16"/>
          <w:lang w:val="uk-UA"/>
        </w:rPr>
      </w:pPr>
    </w:p>
    <w:p w14:paraId="4ED30BD2" w14:textId="77777777" w:rsidR="00EC637D" w:rsidRPr="008E13FE" w:rsidRDefault="00EC637D" w:rsidP="0021154C">
      <w:pPr>
        <w:spacing w:after="0" w:line="240" w:lineRule="auto"/>
        <w:jc w:val="center"/>
        <w:rPr>
          <w:rFonts w:ascii="Times New Roman" w:hAnsi="Times New Roman" w:cs="Times New Roman"/>
          <w:b/>
          <w:bCs/>
          <w:spacing w:val="2"/>
          <w:sz w:val="14"/>
          <w:szCs w:val="16"/>
          <w:lang w:val="uk-UA"/>
        </w:rPr>
      </w:pPr>
    </w:p>
    <w:p w14:paraId="11794DAF" w14:textId="77777777" w:rsidR="00032809" w:rsidRPr="008E13FE" w:rsidRDefault="00032809" w:rsidP="0021154C">
      <w:pPr>
        <w:widowControl w:val="0"/>
        <w:autoSpaceDE w:val="0"/>
        <w:spacing w:after="0" w:line="240" w:lineRule="auto"/>
        <w:jc w:val="both"/>
        <w:rPr>
          <w:rFonts w:ascii="Times New Roman" w:hAnsi="Times New Roman" w:cs="Times New Roman"/>
          <w:b/>
          <w:bCs/>
          <w:spacing w:val="2"/>
          <w:sz w:val="14"/>
          <w:szCs w:val="16"/>
          <w:lang w:val="uk-UA"/>
        </w:rPr>
      </w:pPr>
    </w:p>
    <w:p w14:paraId="75A5F69B" w14:textId="77777777" w:rsidR="00032809" w:rsidRPr="008E13FE" w:rsidRDefault="00032809" w:rsidP="0021154C">
      <w:pPr>
        <w:widowControl w:val="0"/>
        <w:autoSpaceDE w:val="0"/>
        <w:spacing w:after="0" w:line="240" w:lineRule="auto"/>
        <w:ind w:firstLine="6293"/>
        <w:rPr>
          <w:rFonts w:ascii="Times New Roman" w:hAnsi="Times New Roman" w:cs="Times New Roman"/>
          <w:lang w:val="uk-UA"/>
        </w:rPr>
      </w:pPr>
      <w:r w:rsidRPr="008E13FE">
        <w:rPr>
          <w:rFonts w:ascii="Times New Roman" w:hAnsi="Times New Roman" w:cs="Times New Roman"/>
          <w:b/>
          <w:bCs/>
          <w:spacing w:val="2"/>
          <w:lang w:val="uk-UA"/>
        </w:rPr>
        <w:lastRenderedPageBreak/>
        <w:t>ЗАТВЕРДЖЕНО</w:t>
      </w:r>
    </w:p>
    <w:p w14:paraId="7AF295CF" w14:textId="77777777" w:rsidR="00032809" w:rsidRPr="008E13FE" w:rsidRDefault="00330797" w:rsidP="0021154C">
      <w:pPr>
        <w:widowControl w:val="0"/>
        <w:autoSpaceDE w:val="0"/>
        <w:spacing w:after="0" w:line="240" w:lineRule="auto"/>
        <w:jc w:val="both"/>
        <w:rPr>
          <w:rFonts w:ascii="Times New Roman" w:hAnsi="Times New Roman" w:cs="Times New Roman"/>
          <w:lang w:val="uk-UA"/>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55160A"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476A2FFE" w14:textId="77777777" w:rsidR="00032809" w:rsidRPr="008E13FE" w:rsidRDefault="00330797" w:rsidP="0021154C">
      <w:pPr>
        <w:widowControl w:val="0"/>
        <w:autoSpaceDE w:val="0"/>
        <w:spacing w:after="0" w:line="240" w:lineRule="auto"/>
        <w:rPr>
          <w:rFonts w:ascii="Times New Roman" w:hAnsi="Times New Roman" w:cs="Times New Roman"/>
          <w:lang w:val="uk-UA"/>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r w:rsidR="00032809" w:rsidRPr="008E13FE">
        <w:rPr>
          <w:rFonts w:ascii="Times New Roman" w:hAnsi="Times New Roman" w:cs="Times New Roman"/>
          <w:bCs/>
          <w:lang w:val="uk-UA"/>
        </w:rPr>
        <w:t xml:space="preserve">     </w:t>
      </w:r>
    </w:p>
    <w:p w14:paraId="4FBFFE9C" w14:textId="77777777" w:rsidR="00032809" w:rsidRPr="008E13FE" w:rsidRDefault="00032809" w:rsidP="0021154C">
      <w:pPr>
        <w:spacing w:after="0" w:line="240" w:lineRule="auto"/>
        <w:rPr>
          <w:rFonts w:ascii="Times New Roman" w:hAnsi="Times New Roman" w:cs="Times New Roman"/>
          <w:lang w:val="uk-UA"/>
        </w:rPr>
      </w:pPr>
    </w:p>
    <w:p w14:paraId="139790A0" w14:textId="77777777" w:rsidR="00032809" w:rsidRPr="008E13FE" w:rsidRDefault="00032809" w:rsidP="0021154C">
      <w:pPr>
        <w:spacing w:after="0" w:line="240" w:lineRule="auto"/>
        <w:jc w:val="center"/>
        <w:rPr>
          <w:rFonts w:ascii="Times New Roman" w:hAnsi="Times New Roman" w:cs="Times New Roman"/>
          <w:b/>
          <w:bCs/>
          <w:spacing w:val="2"/>
          <w:sz w:val="14"/>
          <w:szCs w:val="16"/>
          <w:lang w:val="uk-UA"/>
        </w:rPr>
      </w:pPr>
    </w:p>
    <w:p w14:paraId="3893F775" w14:textId="77777777" w:rsidR="00032809" w:rsidRPr="008E13FE" w:rsidRDefault="00032809" w:rsidP="0021154C">
      <w:pPr>
        <w:spacing w:after="0" w:line="240" w:lineRule="auto"/>
        <w:jc w:val="center"/>
        <w:rPr>
          <w:rFonts w:ascii="Times New Roman" w:hAnsi="Times New Roman" w:cs="Times New Roman"/>
          <w:b/>
          <w:bCs/>
          <w:spacing w:val="2"/>
          <w:sz w:val="14"/>
          <w:szCs w:val="16"/>
          <w:lang w:val="uk-UA"/>
        </w:rPr>
      </w:pPr>
    </w:p>
    <w:p w14:paraId="1F891939" w14:textId="77777777" w:rsidR="00032809" w:rsidRPr="00EC637D" w:rsidRDefault="00032809" w:rsidP="0021154C">
      <w:pPr>
        <w:spacing w:after="0" w:line="240" w:lineRule="auto"/>
        <w:jc w:val="center"/>
        <w:rPr>
          <w:rFonts w:ascii="Times New Roman" w:hAnsi="Times New Roman" w:cs="Times New Roman"/>
          <w:sz w:val="16"/>
          <w:szCs w:val="16"/>
          <w:lang w:val="uk-UA"/>
        </w:rPr>
      </w:pPr>
      <w:r w:rsidRPr="00EC637D">
        <w:rPr>
          <w:rFonts w:ascii="Times New Roman" w:hAnsi="Times New Roman" w:cs="Times New Roman"/>
          <w:b/>
          <w:bCs/>
          <w:spacing w:val="2"/>
          <w:sz w:val="16"/>
          <w:szCs w:val="16"/>
          <w:lang w:val="uk-UA"/>
        </w:rPr>
        <w:t>ІН</w:t>
      </w:r>
      <w:r w:rsidRPr="00EC637D">
        <w:rPr>
          <w:rFonts w:ascii="Times New Roman" w:hAnsi="Times New Roman" w:cs="Times New Roman"/>
          <w:b/>
          <w:bCs/>
          <w:spacing w:val="-4"/>
          <w:sz w:val="16"/>
          <w:szCs w:val="16"/>
          <w:lang w:val="uk-UA"/>
        </w:rPr>
        <w:t>Ф</w:t>
      </w:r>
      <w:r w:rsidRPr="00EC637D">
        <w:rPr>
          <w:rFonts w:ascii="Times New Roman" w:hAnsi="Times New Roman" w:cs="Times New Roman"/>
          <w:b/>
          <w:bCs/>
          <w:spacing w:val="4"/>
          <w:sz w:val="16"/>
          <w:szCs w:val="16"/>
          <w:lang w:val="uk-UA"/>
        </w:rPr>
        <w:t>О</w:t>
      </w:r>
      <w:r w:rsidRPr="00EC637D">
        <w:rPr>
          <w:rFonts w:ascii="Times New Roman" w:hAnsi="Times New Roman" w:cs="Times New Roman"/>
          <w:b/>
          <w:bCs/>
          <w:spacing w:val="-1"/>
          <w:sz w:val="16"/>
          <w:szCs w:val="16"/>
          <w:lang w:val="uk-UA"/>
        </w:rPr>
        <w:t>РМ</w:t>
      </w:r>
      <w:r w:rsidRPr="00EC637D">
        <w:rPr>
          <w:rFonts w:ascii="Times New Roman" w:hAnsi="Times New Roman" w:cs="Times New Roman"/>
          <w:b/>
          <w:bCs/>
          <w:spacing w:val="2"/>
          <w:sz w:val="16"/>
          <w:szCs w:val="16"/>
          <w:lang w:val="uk-UA"/>
        </w:rPr>
        <w:t>А</w:t>
      </w:r>
      <w:r w:rsidRPr="00EC637D">
        <w:rPr>
          <w:rFonts w:ascii="Times New Roman" w:hAnsi="Times New Roman" w:cs="Times New Roman"/>
          <w:b/>
          <w:bCs/>
          <w:spacing w:val="4"/>
          <w:sz w:val="16"/>
          <w:szCs w:val="16"/>
          <w:lang w:val="uk-UA"/>
        </w:rPr>
        <w:t>Ц</w:t>
      </w:r>
      <w:r w:rsidRPr="00EC637D">
        <w:rPr>
          <w:rFonts w:ascii="Times New Roman" w:hAnsi="Times New Roman" w:cs="Times New Roman"/>
          <w:b/>
          <w:bCs/>
          <w:spacing w:val="2"/>
          <w:sz w:val="16"/>
          <w:szCs w:val="16"/>
          <w:lang w:val="uk-UA"/>
        </w:rPr>
        <w:t>І</w:t>
      </w:r>
      <w:r w:rsidRPr="00EC637D">
        <w:rPr>
          <w:rFonts w:ascii="Times New Roman" w:hAnsi="Times New Roman" w:cs="Times New Roman"/>
          <w:b/>
          <w:bCs/>
          <w:spacing w:val="-2"/>
          <w:sz w:val="16"/>
          <w:szCs w:val="16"/>
          <w:lang w:val="uk-UA"/>
        </w:rPr>
        <w:t>Й</w:t>
      </w:r>
      <w:r w:rsidRPr="00EC637D">
        <w:rPr>
          <w:rFonts w:ascii="Times New Roman" w:hAnsi="Times New Roman" w:cs="Times New Roman"/>
          <w:b/>
          <w:bCs/>
          <w:spacing w:val="2"/>
          <w:sz w:val="16"/>
          <w:szCs w:val="16"/>
          <w:lang w:val="uk-UA"/>
        </w:rPr>
        <w:t>Н</w:t>
      </w:r>
      <w:r w:rsidRPr="00EC637D">
        <w:rPr>
          <w:rFonts w:ascii="Times New Roman" w:hAnsi="Times New Roman" w:cs="Times New Roman"/>
          <w:b/>
          <w:bCs/>
          <w:sz w:val="16"/>
          <w:szCs w:val="16"/>
          <w:lang w:val="uk-UA"/>
        </w:rPr>
        <w:t>А</w:t>
      </w:r>
      <w:r w:rsidRPr="00EC637D">
        <w:rPr>
          <w:rFonts w:ascii="Times New Roman" w:hAnsi="Times New Roman" w:cs="Times New Roman"/>
          <w:b/>
          <w:bCs/>
          <w:spacing w:val="-16"/>
          <w:sz w:val="16"/>
          <w:szCs w:val="16"/>
          <w:lang w:val="uk-UA"/>
        </w:rPr>
        <w:t xml:space="preserve"> </w:t>
      </w:r>
      <w:r w:rsidRPr="00EC637D">
        <w:rPr>
          <w:rFonts w:ascii="Times New Roman" w:hAnsi="Times New Roman" w:cs="Times New Roman"/>
          <w:b/>
          <w:bCs/>
          <w:spacing w:val="-1"/>
          <w:sz w:val="16"/>
          <w:szCs w:val="16"/>
          <w:lang w:val="uk-UA"/>
        </w:rPr>
        <w:t>К</w:t>
      </w:r>
      <w:r w:rsidRPr="00EC637D">
        <w:rPr>
          <w:rFonts w:ascii="Times New Roman" w:hAnsi="Times New Roman" w:cs="Times New Roman"/>
          <w:b/>
          <w:bCs/>
          <w:spacing w:val="2"/>
          <w:sz w:val="16"/>
          <w:szCs w:val="16"/>
          <w:lang w:val="uk-UA"/>
        </w:rPr>
        <w:t>А</w:t>
      </w:r>
      <w:r w:rsidRPr="00EC637D">
        <w:rPr>
          <w:rFonts w:ascii="Times New Roman" w:hAnsi="Times New Roman" w:cs="Times New Roman"/>
          <w:b/>
          <w:bCs/>
          <w:spacing w:val="-1"/>
          <w:sz w:val="16"/>
          <w:szCs w:val="16"/>
          <w:lang w:val="uk-UA"/>
        </w:rPr>
        <w:t>Р</w:t>
      </w:r>
      <w:r w:rsidRPr="00EC637D">
        <w:rPr>
          <w:rFonts w:ascii="Times New Roman" w:hAnsi="Times New Roman" w:cs="Times New Roman"/>
          <w:b/>
          <w:bCs/>
          <w:spacing w:val="2"/>
          <w:sz w:val="16"/>
          <w:szCs w:val="16"/>
          <w:lang w:val="uk-UA"/>
        </w:rPr>
        <w:t>Т</w:t>
      </w:r>
      <w:r w:rsidRPr="00EC637D">
        <w:rPr>
          <w:rFonts w:ascii="Times New Roman" w:hAnsi="Times New Roman" w:cs="Times New Roman"/>
          <w:b/>
          <w:bCs/>
          <w:spacing w:val="-2"/>
          <w:sz w:val="16"/>
          <w:szCs w:val="16"/>
          <w:lang w:val="uk-UA"/>
        </w:rPr>
        <w:t>К</w:t>
      </w:r>
      <w:r w:rsidRPr="00EC637D">
        <w:rPr>
          <w:rFonts w:ascii="Times New Roman" w:hAnsi="Times New Roman" w:cs="Times New Roman"/>
          <w:b/>
          <w:bCs/>
          <w:sz w:val="16"/>
          <w:szCs w:val="16"/>
          <w:lang w:val="uk-UA"/>
        </w:rPr>
        <w:t xml:space="preserve">А </w:t>
      </w:r>
      <w:r w:rsidRPr="00EC637D">
        <w:rPr>
          <w:rFonts w:ascii="Times New Roman" w:hAnsi="Times New Roman" w:cs="Times New Roman"/>
          <w:b/>
          <w:bCs/>
          <w:spacing w:val="2"/>
          <w:sz w:val="16"/>
          <w:szCs w:val="16"/>
          <w:lang w:val="uk-UA"/>
        </w:rPr>
        <w:t>АД</w:t>
      </w:r>
      <w:r w:rsidRPr="00EC637D">
        <w:rPr>
          <w:rFonts w:ascii="Times New Roman" w:hAnsi="Times New Roman" w:cs="Times New Roman"/>
          <w:b/>
          <w:bCs/>
          <w:spacing w:val="-2"/>
          <w:sz w:val="16"/>
          <w:szCs w:val="16"/>
          <w:lang w:val="uk-UA"/>
        </w:rPr>
        <w:t>М</w:t>
      </w:r>
      <w:r w:rsidRPr="00EC637D">
        <w:rPr>
          <w:rFonts w:ascii="Times New Roman" w:hAnsi="Times New Roman" w:cs="Times New Roman"/>
          <w:b/>
          <w:bCs/>
          <w:spacing w:val="2"/>
          <w:sz w:val="16"/>
          <w:szCs w:val="16"/>
          <w:lang w:val="uk-UA"/>
        </w:rPr>
        <w:t>ІНІСТ</w:t>
      </w:r>
      <w:r w:rsidRPr="00EC637D">
        <w:rPr>
          <w:rFonts w:ascii="Times New Roman" w:hAnsi="Times New Roman" w:cs="Times New Roman"/>
          <w:b/>
          <w:bCs/>
          <w:spacing w:val="-1"/>
          <w:sz w:val="16"/>
          <w:szCs w:val="16"/>
          <w:lang w:val="uk-UA"/>
        </w:rPr>
        <w:t>Р</w:t>
      </w:r>
      <w:r w:rsidRPr="00EC637D">
        <w:rPr>
          <w:rFonts w:ascii="Times New Roman" w:hAnsi="Times New Roman" w:cs="Times New Roman"/>
          <w:b/>
          <w:bCs/>
          <w:spacing w:val="2"/>
          <w:sz w:val="16"/>
          <w:szCs w:val="16"/>
          <w:lang w:val="uk-UA"/>
        </w:rPr>
        <w:t>АТИ</w:t>
      </w:r>
      <w:r w:rsidRPr="00EC637D">
        <w:rPr>
          <w:rFonts w:ascii="Times New Roman" w:hAnsi="Times New Roman" w:cs="Times New Roman"/>
          <w:b/>
          <w:bCs/>
          <w:spacing w:val="-2"/>
          <w:sz w:val="16"/>
          <w:szCs w:val="16"/>
          <w:lang w:val="uk-UA"/>
        </w:rPr>
        <w:t>В</w:t>
      </w:r>
      <w:r w:rsidRPr="00EC637D">
        <w:rPr>
          <w:rFonts w:ascii="Times New Roman" w:hAnsi="Times New Roman" w:cs="Times New Roman"/>
          <w:b/>
          <w:bCs/>
          <w:spacing w:val="2"/>
          <w:sz w:val="16"/>
          <w:szCs w:val="16"/>
          <w:lang w:val="uk-UA"/>
        </w:rPr>
        <w:t>НОЇ ПОСЛУГИ</w:t>
      </w:r>
    </w:p>
    <w:p w14:paraId="699971C0"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p w14:paraId="3EADCEFB" w14:textId="77777777" w:rsidR="00032809" w:rsidRPr="008E13FE" w:rsidRDefault="00032809" w:rsidP="0021154C">
      <w:pPr>
        <w:spacing w:after="0" w:line="240" w:lineRule="auto"/>
        <w:jc w:val="center"/>
        <w:rPr>
          <w:rFonts w:ascii="Times New Roman" w:hAnsi="Times New Roman" w:cs="Times New Roman"/>
          <w:lang w:val="uk-UA"/>
        </w:rPr>
      </w:pPr>
      <w:r w:rsidRPr="008E13FE">
        <w:rPr>
          <w:rFonts w:ascii="Times New Roman" w:hAnsi="Times New Roman" w:cs="Times New Roman"/>
          <w:b/>
          <w:sz w:val="16"/>
          <w:szCs w:val="16"/>
          <w:lang w:val="uk-UA"/>
        </w:rPr>
        <w:t xml:space="preserve">ОФОРМЛЕННЯ І ВИДАЧА ПАСПОРТА ГРОМАДЯНИНА УКРАЇНИ </w:t>
      </w:r>
    </w:p>
    <w:p w14:paraId="2CEA532B" w14:textId="77777777" w:rsidR="00032809" w:rsidRPr="008E13FE" w:rsidRDefault="00032809" w:rsidP="0021154C">
      <w:pPr>
        <w:spacing w:after="0" w:line="240" w:lineRule="auto"/>
        <w:jc w:val="center"/>
        <w:rPr>
          <w:rFonts w:ascii="Times New Roman" w:hAnsi="Times New Roman" w:cs="Times New Roman"/>
          <w:lang w:val="uk-UA"/>
        </w:rPr>
      </w:pPr>
      <w:r w:rsidRPr="008E13FE">
        <w:rPr>
          <w:rFonts w:ascii="Times New Roman" w:hAnsi="Times New Roman" w:cs="Times New Roman"/>
          <w:b/>
          <w:sz w:val="16"/>
          <w:szCs w:val="16"/>
          <w:lang w:val="uk-UA"/>
        </w:rPr>
        <w:t>З БЕЗКОНТАКТНИМ ЕЛЕКТРОННИМ НОСІЄМ</w:t>
      </w:r>
    </w:p>
    <w:p w14:paraId="3485663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вперше особі, яка звертається за оформленням паспорта</w:t>
      </w:r>
    </w:p>
    <w:p w14:paraId="7CB05F9E"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 xml:space="preserve">після досягнення 18-річного віку </w:t>
      </w:r>
    </w:p>
    <w:p w14:paraId="15511D59" w14:textId="77777777" w:rsidR="005863AA" w:rsidRDefault="005863AA" w:rsidP="0021154C">
      <w:pPr>
        <w:spacing w:after="0" w:line="240" w:lineRule="auto"/>
        <w:jc w:val="center"/>
        <w:rPr>
          <w:rFonts w:ascii="Verdana" w:hAnsi="Verdana"/>
          <w:b/>
          <w:sz w:val="16"/>
          <w:szCs w:val="16"/>
          <w:u w:val="single"/>
          <w:lang w:val="uk-UA"/>
        </w:rPr>
      </w:pPr>
    </w:p>
    <w:p w14:paraId="63DF9700" w14:textId="77777777" w:rsidR="00032809" w:rsidRPr="00330797" w:rsidRDefault="005863AA" w:rsidP="0021154C">
      <w:pPr>
        <w:spacing w:after="0" w:line="240" w:lineRule="auto"/>
        <w:jc w:val="center"/>
        <w:rPr>
          <w:rFonts w:ascii="Times New Roman" w:hAnsi="Times New Roman" w:cs="Times New Roman"/>
          <w:lang w:val="uk-UA"/>
        </w:rPr>
      </w:pPr>
      <w:r w:rsidRPr="00330797">
        <w:rPr>
          <w:rFonts w:ascii="Times New Roman" w:hAnsi="Times New Roman" w:cs="Times New Roman"/>
          <w:b/>
          <w:sz w:val="16"/>
          <w:szCs w:val="16"/>
          <w:u w:val="single"/>
        </w:rPr>
        <w:t>Самбірський відділ ЗМУ ДМС</w:t>
      </w:r>
    </w:p>
    <w:p w14:paraId="13B0D9A2"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sz w:val="14"/>
          <w:szCs w:val="16"/>
          <w:lang w:val="uk-UA"/>
        </w:rPr>
        <w:t>(найменування суб’єкта надання адміністративної послуги)</w:t>
      </w:r>
    </w:p>
    <w:p w14:paraId="0299CE48" w14:textId="77777777" w:rsidR="00032809" w:rsidRPr="008E13FE" w:rsidRDefault="00032809" w:rsidP="0021154C">
      <w:pPr>
        <w:spacing w:after="0" w:line="240" w:lineRule="auto"/>
        <w:jc w:val="both"/>
        <w:rPr>
          <w:rFonts w:ascii="Times New Roman" w:hAnsi="Times New Roman" w:cs="Times New Roman"/>
          <w:sz w:val="16"/>
          <w:szCs w:val="16"/>
          <w:lang w:val="uk-UA"/>
        </w:rPr>
      </w:pPr>
    </w:p>
    <w:tbl>
      <w:tblPr>
        <w:tblW w:w="0" w:type="auto"/>
        <w:tblInd w:w="-891" w:type="dxa"/>
        <w:tblLayout w:type="fixed"/>
        <w:tblCellMar>
          <w:left w:w="0" w:type="dxa"/>
          <w:right w:w="0" w:type="dxa"/>
        </w:tblCellMar>
        <w:tblLook w:val="0000" w:firstRow="0" w:lastRow="0" w:firstColumn="0" w:lastColumn="0" w:noHBand="0" w:noVBand="0"/>
      </w:tblPr>
      <w:tblGrid>
        <w:gridCol w:w="34"/>
        <w:gridCol w:w="675"/>
        <w:gridCol w:w="2444"/>
        <w:gridCol w:w="1100"/>
        <w:gridCol w:w="6237"/>
        <w:gridCol w:w="10"/>
        <w:gridCol w:w="30"/>
        <w:gridCol w:w="10"/>
      </w:tblGrid>
      <w:tr w:rsidR="00032809" w:rsidRPr="008E13FE" w14:paraId="31379C68" w14:textId="77777777">
        <w:trPr>
          <w:trHeight w:val="396"/>
        </w:trPr>
        <w:tc>
          <w:tcPr>
            <w:tcW w:w="10500" w:type="dxa"/>
            <w:gridSpan w:val="6"/>
            <w:tcBorders>
              <w:top w:val="single" w:sz="4" w:space="0" w:color="000000"/>
              <w:left w:val="single" w:sz="4" w:space="0" w:color="000000"/>
              <w:bottom w:val="single" w:sz="4" w:space="0" w:color="000000"/>
            </w:tcBorders>
            <w:vAlign w:val="center"/>
          </w:tcPr>
          <w:p w14:paraId="618B5CF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Інформація про суб’єкта надання адміністративної послуги</w:t>
            </w:r>
          </w:p>
        </w:tc>
        <w:tc>
          <w:tcPr>
            <w:tcW w:w="40" w:type="dxa"/>
            <w:gridSpan w:val="2"/>
            <w:tcBorders>
              <w:left w:val="single" w:sz="4" w:space="0" w:color="000000"/>
            </w:tcBorders>
          </w:tcPr>
          <w:p w14:paraId="3A7B8F5C" w14:textId="77777777" w:rsidR="00032809" w:rsidRPr="008E13FE" w:rsidRDefault="00032809" w:rsidP="0021154C">
            <w:pPr>
              <w:snapToGrid w:val="0"/>
              <w:spacing w:after="0" w:line="240" w:lineRule="auto"/>
              <w:rPr>
                <w:rFonts w:ascii="Times New Roman" w:hAnsi="Times New Roman" w:cs="Times New Roman"/>
                <w:sz w:val="16"/>
                <w:szCs w:val="16"/>
                <w:lang w:val="uk-UA"/>
              </w:rPr>
            </w:pPr>
          </w:p>
        </w:tc>
      </w:tr>
      <w:tr w:rsidR="00032809" w:rsidRPr="008E13FE" w14:paraId="1576B35D" w14:textId="77777777">
        <w:tc>
          <w:tcPr>
            <w:tcW w:w="4253" w:type="dxa"/>
            <w:gridSpan w:val="4"/>
            <w:tcBorders>
              <w:top w:val="single" w:sz="4" w:space="0" w:color="000000"/>
              <w:left w:val="single" w:sz="4" w:space="0" w:color="000000"/>
              <w:bottom w:val="single" w:sz="4" w:space="0" w:color="000000"/>
            </w:tcBorders>
          </w:tcPr>
          <w:p w14:paraId="3D780F6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247" w:type="dxa"/>
            <w:gridSpan w:val="2"/>
            <w:tcBorders>
              <w:top w:val="single" w:sz="4" w:space="0" w:color="000000"/>
              <w:left w:val="single" w:sz="4" w:space="0" w:color="000000"/>
              <w:bottom w:val="single" w:sz="4" w:space="0" w:color="000000"/>
            </w:tcBorders>
          </w:tcPr>
          <w:p w14:paraId="41F3E984" w14:textId="77777777" w:rsidR="005863AA" w:rsidRPr="00682ECD" w:rsidRDefault="005863AA"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45523389" w14:textId="77777777" w:rsidR="00032809" w:rsidRPr="008E13FE" w:rsidRDefault="00032809" w:rsidP="0021154C">
            <w:pPr>
              <w:spacing w:after="0" w:line="240" w:lineRule="auto"/>
              <w:jc w:val="center"/>
              <w:rPr>
                <w:rFonts w:ascii="Times New Roman" w:hAnsi="Times New Roman" w:cs="Times New Roman"/>
                <w:b/>
                <w:color w:val="000000"/>
                <w:sz w:val="20"/>
                <w:szCs w:val="20"/>
                <w:lang w:val="uk-UA"/>
              </w:rPr>
            </w:pPr>
          </w:p>
        </w:tc>
        <w:tc>
          <w:tcPr>
            <w:tcW w:w="40" w:type="dxa"/>
            <w:gridSpan w:val="2"/>
            <w:tcBorders>
              <w:left w:val="single" w:sz="4" w:space="0" w:color="000000"/>
            </w:tcBorders>
          </w:tcPr>
          <w:p w14:paraId="7D8FECA7"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1D1E29D0" w14:textId="77777777" w:rsidTr="00CA2C8D">
        <w:tc>
          <w:tcPr>
            <w:tcW w:w="709" w:type="dxa"/>
            <w:gridSpan w:val="2"/>
            <w:tcBorders>
              <w:top w:val="single" w:sz="4" w:space="0" w:color="000000"/>
              <w:left w:val="single" w:sz="4" w:space="0" w:color="000000"/>
              <w:bottom w:val="single" w:sz="4" w:space="0" w:color="000000"/>
            </w:tcBorders>
            <w:vAlign w:val="center"/>
          </w:tcPr>
          <w:p w14:paraId="05CBB175"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w:t>
            </w:r>
          </w:p>
        </w:tc>
        <w:tc>
          <w:tcPr>
            <w:tcW w:w="3544" w:type="dxa"/>
            <w:gridSpan w:val="2"/>
            <w:tcBorders>
              <w:top w:val="single" w:sz="4" w:space="0" w:color="000000"/>
              <w:left w:val="single" w:sz="4" w:space="0" w:color="000000"/>
              <w:bottom w:val="single" w:sz="4" w:space="0" w:color="000000"/>
            </w:tcBorders>
          </w:tcPr>
          <w:p w14:paraId="7263919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70D567FB" w14:textId="77777777" w:rsidR="005863AA" w:rsidRPr="00CA2E5A" w:rsidRDefault="005863AA"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4602FA73" w14:textId="77777777" w:rsidR="00032809" w:rsidRPr="005863AA" w:rsidRDefault="00032809" w:rsidP="0021154C">
            <w:pPr>
              <w:snapToGrid w:val="0"/>
              <w:spacing w:after="0" w:line="240" w:lineRule="auto"/>
              <w:jc w:val="center"/>
              <w:rPr>
                <w:rFonts w:ascii="Times New Roman" w:hAnsi="Times New Roman" w:cs="Times New Roman"/>
                <w:sz w:val="16"/>
                <w:szCs w:val="16"/>
              </w:rPr>
            </w:pPr>
          </w:p>
        </w:tc>
        <w:tc>
          <w:tcPr>
            <w:tcW w:w="40" w:type="dxa"/>
            <w:gridSpan w:val="2"/>
            <w:tcBorders>
              <w:left w:val="single" w:sz="4" w:space="0" w:color="000000"/>
            </w:tcBorders>
          </w:tcPr>
          <w:p w14:paraId="7B4EE7C3" w14:textId="77777777" w:rsidR="00032809" w:rsidRPr="008E13FE" w:rsidRDefault="00032809" w:rsidP="0021154C">
            <w:pPr>
              <w:snapToGrid w:val="0"/>
              <w:spacing w:after="0" w:line="240" w:lineRule="auto"/>
              <w:rPr>
                <w:rFonts w:ascii="Times New Roman" w:hAnsi="Times New Roman" w:cs="Times New Roman"/>
                <w:b/>
                <w:i/>
                <w:sz w:val="16"/>
                <w:szCs w:val="16"/>
                <w:lang w:val="uk-UA"/>
              </w:rPr>
            </w:pPr>
          </w:p>
        </w:tc>
      </w:tr>
      <w:tr w:rsidR="00032809" w:rsidRPr="008E13FE" w14:paraId="2A476B66" w14:textId="77777777" w:rsidTr="00CA2C8D">
        <w:tc>
          <w:tcPr>
            <w:tcW w:w="709" w:type="dxa"/>
            <w:gridSpan w:val="2"/>
            <w:tcBorders>
              <w:top w:val="single" w:sz="4" w:space="0" w:color="000000"/>
              <w:left w:val="single" w:sz="4" w:space="0" w:color="000000"/>
              <w:bottom w:val="single" w:sz="4" w:space="0" w:color="000000"/>
            </w:tcBorders>
            <w:vAlign w:val="center"/>
          </w:tcPr>
          <w:p w14:paraId="2936E1B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2.</w:t>
            </w:r>
          </w:p>
        </w:tc>
        <w:tc>
          <w:tcPr>
            <w:tcW w:w="3544" w:type="dxa"/>
            <w:gridSpan w:val="2"/>
            <w:tcBorders>
              <w:top w:val="single" w:sz="4" w:space="0" w:color="000000"/>
              <w:left w:val="single" w:sz="4" w:space="0" w:color="000000"/>
              <w:bottom w:val="single" w:sz="4" w:space="0" w:color="000000"/>
            </w:tcBorders>
          </w:tcPr>
          <w:p w14:paraId="397DD21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5863AA" w:rsidRPr="00800B97" w14:paraId="04024938"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AF1A76E"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13B0F018"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05F786FD" w14:textId="77777777" w:rsidR="005863AA" w:rsidRPr="00800B97" w:rsidRDefault="005863AA"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5863AA" w:rsidRPr="00800B97" w14:paraId="783049D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6BF8A63"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5D2CD5C6"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1C11F6A8"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5863AA" w:rsidRPr="00800B97" w14:paraId="4145F750"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F8CDF5E"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0A621083"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6F2032B3"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5863AA" w:rsidRPr="00800B97" w14:paraId="549852B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42D7C53"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00741D6"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417585BC"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5863AA" w:rsidRPr="00800B97" w14:paraId="3296A43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2AA1304"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1A866CF"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47CCB79"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5863AA" w:rsidRPr="00800B97" w14:paraId="612E505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827C835"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09388E1C"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59B072BB"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5863AA" w:rsidRPr="00800B97" w14:paraId="09D73BD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8CDF738"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20920DB7"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1E24EE50" w14:textId="77777777" w:rsidR="005863AA" w:rsidRPr="00800B97" w:rsidRDefault="005863AA"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5863AA" w:rsidRPr="00800B97" w14:paraId="1A2B3829"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11EA914"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30492A2D"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1E3C5E3" w14:textId="77777777" w:rsidR="005863AA" w:rsidRPr="00800B97" w:rsidRDefault="005863AA"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5863AA" w:rsidRPr="00800B97" w14:paraId="14B6C5E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7163433"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79DD2E96"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5513B2F" w14:textId="77777777" w:rsidR="00EC637D" w:rsidRDefault="005863AA"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08585C4F" w14:textId="77777777" w:rsidR="005863AA" w:rsidRPr="00800B97" w:rsidRDefault="005863AA" w:rsidP="00EC637D">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40D9FB32" w14:textId="77777777" w:rsidR="005863AA" w:rsidRPr="00800B97" w:rsidRDefault="005863AA"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0586855C" w14:textId="77777777" w:rsidR="005863AA" w:rsidRPr="00800B97" w:rsidRDefault="005863AA"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bl>
          <w:p w14:paraId="42D23011" w14:textId="77777777" w:rsidR="00032809" w:rsidRPr="00CA2C8D" w:rsidRDefault="00032809" w:rsidP="0021154C">
            <w:pPr>
              <w:spacing w:after="0" w:line="240" w:lineRule="auto"/>
              <w:jc w:val="center"/>
              <w:rPr>
                <w:rFonts w:ascii="Times New Roman" w:hAnsi="Times New Roman" w:cs="Times New Roman"/>
                <w:color w:val="000000"/>
                <w:sz w:val="16"/>
                <w:szCs w:val="16"/>
              </w:rPr>
            </w:pPr>
          </w:p>
        </w:tc>
        <w:tc>
          <w:tcPr>
            <w:tcW w:w="40" w:type="dxa"/>
            <w:gridSpan w:val="2"/>
            <w:tcBorders>
              <w:left w:val="single" w:sz="4" w:space="0" w:color="000000"/>
            </w:tcBorders>
          </w:tcPr>
          <w:p w14:paraId="148AC229"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2928DC98" w14:textId="77777777" w:rsidTr="00CA2C8D">
        <w:tc>
          <w:tcPr>
            <w:tcW w:w="709" w:type="dxa"/>
            <w:gridSpan w:val="2"/>
            <w:tcBorders>
              <w:top w:val="single" w:sz="4" w:space="0" w:color="000000"/>
              <w:left w:val="single" w:sz="4" w:space="0" w:color="000000"/>
              <w:bottom w:val="single" w:sz="4" w:space="0" w:color="000000"/>
            </w:tcBorders>
            <w:vAlign w:val="center"/>
          </w:tcPr>
          <w:p w14:paraId="10EFECFE"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3.</w:t>
            </w:r>
          </w:p>
        </w:tc>
        <w:tc>
          <w:tcPr>
            <w:tcW w:w="3544" w:type="dxa"/>
            <w:gridSpan w:val="2"/>
            <w:tcBorders>
              <w:top w:val="single" w:sz="4" w:space="0" w:color="000000"/>
              <w:left w:val="single" w:sz="4" w:space="0" w:color="000000"/>
              <w:bottom w:val="single" w:sz="4" w:space="0" w:color="000000"/>
            </w:tcBorders>
          </w:tcPr>
          <w:p w14:paraId="5F6383F2"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Телефон/факс (довідки), адреса електронної пошти та веб-сайт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07C9B32F"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5FEBC480" w14:textId="77777777" w:rsidR="005863AA" w:rsidRPr="00800B97" w:rsidRDefault="005863AA"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15"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72DE45B4" w14:textId="77777777" w:rsidR="00032809" w:rsidRPr="00185723" w:rsidRDefault="005863AA" w:rsidP="0021154C">
            <w:pPr>
              <w:snapToGrid w:val="0"/>
              <w:spacing w:after="0" w:line="240" w:lineRule="auto"/>
              <w:jc w:val="center"/>
              <w:rPr>
                <w:rFonts w:ascii="Times New Roman" w:hAnsi="Times New Roman" w:cs="Times New Roman"/>
                <w:b/>
                <w:sz w:val="16"/>
                <w:szCs w:val="16"/>
                <w:u w:val="single"/>
                <w:lang w:val="uk-UA"/>
              </w:rPr>
            </w:pPr>
            <w:r w:rsidRPr="00800B97">
              <w:rPr>
                <w:rFonts w:ascii="Times New Roman" w:hAnsi="Times New Roman" w:cs="Times New Roman"/>
                <w:sz w:val="16"/>
                <w:szCs w:val="16"/>
              </w:rPr>
              <w:t xml:space="preserve">веб-сайт:  </w:t>
            </w:r>
            <w:hyperlink r:id="rId16"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tc>
        <w:tc>
          <w:tcPr>
            <w:tcW w:w="40" w:type="dxa"/>
            <w:gridSpan w:val="2"/>
            <w:tcBorders>
              <w:left w:val="single" w:sz="4" w:space="0" w:color="000000"/>
            </w:tcBorders>
          </w:tcPr>
          <w:p w14:paraId="5424F71C" w14:textId="77777777" w:rsidR="00032809" w:rsidRPr="008E13FE" w:rsidRDefault="00032809" w:rsidP="0021154C">
            <w:pPr>
              <w:snapToGrid w:val="0"/>
              <w:spacing w:after="0" w:line="240" w:lineRule="auto"/>
              <w:rPr>
                <w:rFonts w:ascii="Times New Roman" w:hAnsi="Times New Roman" w:cs="Times New Roman"/>
                <w:b/>
                <w:sz w:val="16"/>
                <w:szCs w:val="16"/>
                <w:u w:val="single"/>
                <w:lang w:val="uk-UA"/>
              </w:rPr>
            </w:pPr>
          </w:p>
        </w:tc>
      </w:tr>
      <w:tr w:rsidR="00032809" w:rsidRPr="008E13FE" w14:paraId="60C6B10E" w14:textId="77777777">
        <w:tc>
          <w:tcPr>
            <w:tcW w:w="10500" w:type="dxa"/>
            <w:gridSpan w:val="6"/>
            <w:tcBorders>
              <w:top w:val="single" w:sz="4" w:space="0" w:color="000000"/>
              <w:left w:val="single" w:sz="4" w:space="0" w:color="000000"/>
              <w:bottom w:val="single" w:sz="4" w:space="0" w:color="000000"/>
            </w:tcBorders>
          </w:tcPr>
          <w:p w14:paraId="1FA36A85"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5B3A25BD"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5BD0E5D6" w14:textId="77777777" w:rsidTr="00CA2C8D">
        <w:tc>
          <w:tcPr>
            <w:tcW w:w="709" w:type="dxa"/>
            <w:gridSpan w:val="2"/>
            <w:tcBorders>
              <w:top w:val="single" w:sz="4" w:space="0" w:color="000000"/>
              <w:left w:val="single" w:sz="4" w:space="0" w:color="000000"/>
              <w:bottom w:val="single" w:sz="4" w:space="0" w:color="000000"/>
            </w:tcBorders>
            <w:vAlign w:val="center"/>
          </w:tcPr>
          <w:p w14:paraId="4183476B"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4.</w:t>
            </w:r>
          </w:p>
        </w:tc>
        <w:tc>
          <w:tcPr>
            <w:tcW w:w="3544" w:type="dxa"/>
            <w:gridSpan w:val="2"/>
            <w:tcBorders>
              <w:top w:val="single" w:sz="4" w:space="0" w:color="000000"/>
              <w:left w:val="single" w:sz="4" w:space="0" w:color="000000"/>
              <w:bottom w:val="single" w:sz="4" w:space="0" w:color="000000"/>
            </w:tcBorders>
          </w:tcPr>
          <w:p w14:paraId="6457ABD6"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Закони України</w:t>
            </w:r>
          </w:p>
        </w:tc>
        <w:tc>
          <w:tcPr>
            <w:tcW w:w="6247" w:type="dxa"/>
            <w:gridSpan w:val="2"/>
            <w:tcBorders>
              <w:top w:val="single" w:sz="4" w:space="0" w:color="000000"/>
              <w:left w:val="single" w:sz="4" w:space="0" w:color="000000"/>
              <w:bottom w:val="single" w:sz="4" w:space="0" w:color="000000"/>
            </w:tcBorders>
            <w:vAlign w:val="center"/>
          </w:tcPr>
          <w:p w14:paraId="12681406"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DD4F782"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14:paraId="2E27FB16"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lang w:val="uk-UA"/>
              </w:rPr>
              <w:t>»</w:t>
            </w:r>
          </w:p>
        </w:tc>
        <w:tc>
          <w:tcPr>
            <w:tcW w:w="40" w:type="dxa"/>
            <w:gridSpan w:val="2"/>
            <w:tcBorders>
              <w:left w:val="single" w:sz="4" w:space="0" w:color="000000"/>
            </w:tcBorders>
          </w:tcPr>
          <w:p w14:paraId="4ED8520F"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6D602A2E" w14:textId="77777777" w:rsidTr="00CA2C8D">
        <w:tc>
          <w:tcPr>
            <w:tcW w:w="709" w:type="dxa"/>
            <w:gridSpan w:val="2"/>
            <w:tcBorders>
              <w:top w:val="single" w:sz="4" w:space="0" w:color="000000"/>
              <w:left w:val="single" w:sz="4" w:space="0" w:color="000000"/>
              <w:bottom w:val="single" w:sz="4" w:space="0" w:color="000000"/>
            </w:tcBorders>
            <w:vAlign w:val="center"/>
          </w:tcPr>
          <w:p w14:paraId="780E1B2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5.</w:t>
            </w:r>
          </w:p>
        </w:tc>
        <w:tc>
          <w:tcPr>
            <w:tcW w:w="3544" w:type="dxa"/>
            <w:gridSpan w:val="2"/>
            <w:tcBorders>
              <w:top w:val="single" w:sz="4" w:space="0" w:color="000000"/>
              <w:left w:val="single" w:sz="4" w:space="0" w:color="000000"/>
              <w:bottom w:val="single" w:sz="4" w:space="0" w:color="000000"/>
            </w:tcBorders>
          </w:tcPr>
          <w:p w14:paraId="5034B442"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Акти Кабінету Міністрів України</w:t>
            </w:r>
          </w:p>
        </w:tc>
        <w:tc>
          <w:tcPr>
            <w:tcW w:w="6247" w:type="dxa"/>
            <w:gridSpan w:val="2"/>
            <w:tcBorders>
              <w:top w:val="single" w:sz="4" w:space="0" w:color="000000"/>
              <w:left w:val="single" w:sz="4" w:space="0" w:color="000000"/>
              <w:bottom w:val="single" w:sz="4" w:space="0" w:color="000000"/>
            </w:tcBorders>
            <w:vAlign w:val="center"/>
          </w:tcPr>
          <w:p w14:paraId="10F42305"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w:t>
            </w:r>
            <w:r w:rsidRPr="008E13FE">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 xml:space="preserve">визнання недійсним та знищення паспорта громадянина України» </w:t>
            </w:r>
          </w:p>
          <w:p w14:paraId="00F01E88"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16D0053A"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45652FED" w14:textId="77777777" w:rsidR="00032809" w:rsidRPr="008E13FE" w:rsidRDefault="00032809" w:rsidP="0021154C">
            <w:pPr>
              <w:spacing w:after="0" w:line="240" w:lineRule="auto"/>
              <w:ind w:firstLine="29"/>
              <w:jc w:val="both"/>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Постанова КМУ від 27.01.2010 № 55 «Про впорядкування транслітерації українського алфавіту латиницею».</w:t>
            </w:r>
          </w:p>
        </w:tc>
        <w:tc>
          <w:tcPr>
            <w:tcW w:w="40" w:type="dxa"/>
            <w:gridSpan w:val="2"/>
            <w:tcBorders>
              <w:left w:val="single" w:sz="4" w:space="0" w:color="000000"/>
            </w:tcBorders>
          </w:tcPr>
          <w:p w14:paraId="55EC82BB"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129595CB" w14:textId="77777777" w:rsidTr="00CA2C8D">
        <w:tc>
          <w:tcPr>
            <w:tcW w:w="709" w:type="dxa"/>
            <w:gridSpan w:val="2"/>
            <w:tcBorders>
              <w:top w:val="single" w:sz="4" w:space="0" w:color="000000"/>
              <w:left w:val="single" w:sz="4" w:space="0" w:color="000000"/>
              <w:bottom w:val="single" w:sz="4" w:space="0" w:color="000000"/>
            </w:tcBorders>
            <w:vAlign w:val="center"/>
          </w:tcPr>
          <w:p w14:paraId="1D3F164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6.</w:t>
            </w:r>
          </w:p>
        </w:tc>
        <w:tc>
          <w:tcPr>
            <w:tcW w:w="3544" w:type="dxa"/>
            <w:gridSpan w:val="2"/>
            <w:tcBorders>
              <w:top w:val="single" w:sz="4" w:space="0" w:color="000000"/>
              <w:left w:val="single" w:sz="4" w:space="0" w:color="000000"/>
              <w:bottom w:val="single" w:sz="4" w:space="0" w:color="000000"/>
            </w:tcBorders>
          </w:tcPr>
          <w:p w14:paraId="18468D7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tcBorders>
            <w:vAlign w:val="center"/>
          </w:tcPr>
          <w:p w14:paraId="65ADE8BE"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lang w:val="uk-UA"/>
              </w:rPr>
              <w:t>ареєстрований в Міністерстві</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юстиції України</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10 грудня 2014 р.</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за № 1586/26363</w:t>
            </w:r>
            <w:r w:rsidRPr="008E13FE">
              <w:rPr>
                <w:rFonts w:ascii="Times New Roman" w:hAnsi="Times New Roman" w:cs="Times New Roman"/>
                <w:sz w:val="16"/>
                <w:szCs w:val="16"/>
                <w:lang w:val="uk-UA"/>
              </w:rPr>
              <w:t>;</w:t>
            </w:r>
          </w:p>
          <w:p w14:paraId="5BC6AB0C"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lang w:val="uk-UA"/>
              </w:rPr>
              <w:t>зареєстрований в Міністерстві</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юстиції України 7 вересня 2012 р. за № 1549/21861</w:t>
            </w:r>
            <w:r w:rsidRPr="008E13FE">
              <w:rPr>
                <w:rFonts w:ascii="Times New Roman" w:hAnsi="Times New Roman" w:cs="Times New Roman"/>
                <w:sz w:val="16"/>
                <w:szCs w:val="16"/>
                <w:lang w:val="uk-UA"/>
              </w:rPr>
              <w:t xml:space="preserve"> ;</w:t>
            </w:r>
          </w:p>
          <w:p w14:paraId="6F9CC605" w14:textId="77777777" w:rsidR="00032809" w:rsidRPr="008E13FE" w:rsidRDefault="00032809" w:rsidP="0021154C">
            <w:pPr>
              <w:spacing w:after="0" w:line="240" w:lineRule="auto"/>
              <w:ind w:firstLine="431"/>
              <w:jc w:val="both"/>
              <w:rPr>
                <w:rFonts w:ascii="Times New Roman" w:hAnsi="Times New Roman" w:cs="Times New Roman"/>
              </w:rPr>
            </w:pPr>
            <w:r w:rsidRPr="008E13FE">
              <w:rPr>
                <w:rFonts w:ascii="Times New Roman" w:hAnsi="Times New Roman" w:cs="Times New Roman"/>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rFonts w:ascii="Times New Roman" w:hAnsi="Times New Roman" w:cs="Times New Roman"/>
                <w:bCs/>
                <w:sz w:val="16"/>
                <w:szCs w:val="16"/>
                <w:shd w:val="clear" w:color="auto" w:fill="FFFFFF"/>
                <w:lang w:val="uk-UA"/>
              </w:rPr>
              <w:t xml:space="preserve"> </w:t>
            </w:r>
            <w:r w:rsidRPr="008E13FE">
              <w:rPr>
                <w:rStyle w:val="rvts9"/>
                <w:rFonts w:ascii="Times New Roman" w:hAnsi="Times New Roman" w:cs="Times New Roman"/>
                <w:bCs/>
                <w:sz w:val="16"/>
                <w:szCs w:val="16"/>
                <w:shd w:val="clear" w:color="auto" w:fill="FFFFFF"/>
                <w:lang w:val="uk-UA"/>
              </w:rPr>
              <w:t>зареєстрований в Міністерстві юстиції України</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09 вересня 2016 р.</w:t>
            </w:r>
            <w:r w:rsidRPr="008E13FE">
              <w:rPr>
                <w:rFonts w:ascii="Times New Roman" w:hAnsi="Times New Roman" w:cs="Times New Roman"/>
                <w:sz w:val="16"/>
                <w:szCs w:val="16"/>
                <w:shd w:val="clear" w:color="auto" w:fill="FFFFFF"/>
                <w:lang w:val="uk-UA"/>
              </w:rPr>
              <w:t> </w:t>
            </w:r>
            <w:r w:rsidRPr="008E13FE">
              <w:rPr>
                <w:rFonts w:ascii="Times New Roman" w:hAnsi="Times New Roman" w:cs="Times New Roman"/>
                <w:sz w:val="16"/>
                <w:szCs w:val="16"/>
                <w:lang w:val="uk-UA"/>
              </w:rPr>
              <w:br/>
            </w:r>
            <w:r w:rsidRPr="008E13FE">
              <w:rPr>
                <w:rStyle w:val="rvts9"/>
                <w:rFonts w:ascii="Times New Roman" w:hAnsi="Times New Roman" w:cs="Times New Roman"/>
                <w:bCs/>
                <w:sz w:val="16"/>
                <w:szCs w:val="16"/>
                <w:shd w:val="clear" w:color="auto" w:fill="FFFFFF"/>
                <w:lang w:val="uk-UA"/>
              </w:rPr>
              <w:t>за № 1241/29371</w:t>
            </w:r>
            <w:r w:rsidRPr="008E13FE">
              <w:rPr>
                <w:rFonts w:ascii="Times New Roman" w:hAnsi="Times New Roman" w:cs="Times New Roman"/>
                <w:sz w:val="16"/>
                <w:szCs w:val="16"/>
                <w:lang w:val="uk-UA"/>
              </w:rPr>
              <w:t>.</w:t>
            </w:r>
          </w:p>
        </w:tc>
        <w:tc>
          <w:tcPr>
            <w:tcW w:w="40" w:type="dxa"/>
            <w:gridSpan w:val="2"/>
            <w:tcBorders>
              <w:left w:val="single" w:sz="4" w:space="0" w:color="000000"/>
            </w:tcBorders>
          </w:tcPr>
          <w:p w14:paraId="6C65A5C6"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2FDAA005" w14:textId="77777777" w:rsidTr="00CA2C8D">
        <w:tc>
          <w:tcPr>
            <w:tcW w:w="709" w:type="dxa"/>
            <w:gridSpan w:val="2"/>
            <w:tcBorders>
              <w:top w:val="single" w:sz="4" w:space="0" w:color="000000"/>
              <w:left w:val="single" w:sz="4" w:space="0" w:color="000000"/>
              <w:bottom w:val="single" w:sz="4" w:space="0" w:color="000000"/>
            </w:tcBorders>
            <w:vAlign w:val="center"/>
          </w:tcPr>
          <w:p w14:paraId="0FA03FC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7.</w:t>
            </w:r>
          </w:p>
        </w:tc>
        <w:tc>
          <w:tcPr>
            <w:tcW w:w="3544" w:type="dxa"/>
            <w:gridSpan w:val="2"/>
            <w:tcBorders>
              <w:top w:val="single" w:sz="4" w:space="0" w:color="000000"/>
              <w:left w:val="single" w:sz="4" w:space="0" w:color="000000"/>
              <w:bottom w:val="single" w:sz="4" w:space="0" w:color="000000"/>
            </w:tcBorders>
          </w:tcPr>
          <w:p w14:paraId="11BB5D2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6247" w:type="dxa"/>
            <w:gridSpan w:val="2"/>
            <w:tcBorders>
              <w:top w:val="single" w:sz="4" w:space="0" w:color="000000"/>
              <w:left w:val="single" w:sz="4" w:space="0" w:color="000000"/>
              <w:bottom w:val="single" w:sz="4" w:space="0" w:color="000000"/>
            </w:tcBorders>
            <w:vAlign w:val="center"/>
          </w:tcPr>
          <w:p w14:paraId="5BF19348" w14:textId="77777777" w:rsidR="00032809" w:rsidRPr="008E13FE" w:rsidRDefault="00032809" w:rsidP="0021154C">
            <w:pPr>
              <w:spacing w:after="0" w:line="240" w:lineRule="auto"/>
              <w:ind w:firstLine="459"/>
              <w:jc w:val="center"/>
              <w:rPr>
                <w:rFonts w:ascii="Times New Roman" w:hAnsi="Times New Roman" w:cs="Times New Roman"/>
              </w:rPr>
            </w:pPr>
            <w:r w:rsidRPr="008E13FE">
              <w:rPr>
                <w:rFonts w:ascii="Times New Roman" w:hAnsi="Times New Roman" w:cs="Times New Roman"/>
                <w:sz w:val="16"/>
                <w:szCs w:val="16"/>
                <w:lang w:val="uk-UA"/>
              </w:rPr>
              <w:t>Відсутні</w:t>
            </w:r>
          </w:p>
        </w:tc>
        <w:tc>
          <w:tcPr>
            <w:tcW w:w="40" w:type="dxa"/>
            <w:gridSpan w:val="2"/>
            <w:tcBorders>
              <w:left w:val="single" w:sz="4" w:space="0" w:color="000000"/>
            </w:tcBorders>
          </w:tcPr>
          <w:p w14:paraId="5DAC237F"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1108FB9F" w14:textId="77777777" w:rsidTr="00CA2C8D">
        <w:tc>
          <w:tcPr>
            <w:tcW w:w="10500" w:type="dxa"/>
            <w:gridSpan w:val="6"/>
            <w:tcBorders>
              <w:top w:val="single" w:sz="4" w:space="0" w:color="000000"/>
              <w:left w:val="single" w:sz="4" w:space="0" w:color="000000"/>
              <w:bottom w:val="single" w:sz="4" w:space="0" w:color="000000"/>
            </w:tcBorders>
            <w:vAlign w:val="center"/>
          </w:tcPr>
          <w:p w14:paraId="7139B455"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Умови отримання адміністративної послуги</w:t>
            </w:r>
          </w:p>
        </w:tc>
        <w:tc>
          <w:tcPr>
            <w:tcW w:w="40" w:type="dxa"/>
            <w:gridSpan w:val="2"/>
            <w:tcBorders>
              <w:left w:val="single" w:sz="4" w:space="0" w:color="000000"/>
            </w:tcBorders>
          </w:tcPr>
          <w:p w14:paraId="4DC81CE2"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27048D8E" w14:textId="77777777" w:rsidTr="00CA2C8D">
        <w:tc>
          <w:tcPr>
            <w:tcW w:w="709" w:type="dxa"/>
            <w:gridSpan w:val="2"/>
            <w:tcBorders>
              <w:top w:val="single" w:sz="4" w:space="0" w:color="000000"/>
              <w:left w:val="single" w:sz="4" w:space="0" w:color="000000"/>
              <w:bottom w:val="single" w:sz="4" w:space="0" w:color="000000"/>
            </w:tcBorders>
            <w:vAlign w:val="center"/>
          </w:tcPr>
          <w:p w14:paraId="20A9BD5C"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8.</w:t>
            </w:r>
          </w:p>
        </w:tc>
        <w:tc>
          <w:tcPr>
            <w:tcW w:w="3544" w:type="dxa"/>
            <w:gridSpan w:val="2"/>
            <w:tcBorders>
              <w:top w:val="single" w:sz="4" w:space="0" w:color="000000"/>
              <w:left w:val="single" w:sz="4" w:space="0" w:color="000000"/>
              <w:bottom w:val="single" w:sz="4" w:space="0" w:color="000000"/>
            </w:tcBorders>
          </w:tcPr>
          <w:p w14:paraId="2AD2278C"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B43F761" w14:textId="77777777" w:rsidR="00032809" w:rsidRPr="00CA2C8D" w:rsidRDefault="00032809" w:rsidP="0021154C">
            <w:pPr>
              <w:pStyle w:val="rvps2"/>
              <w:shd w:val="clear" w:color="auto" w:fill="FFFFFF"/>
              <w:spacing w:before="0" w:after="0"/>
              <w:ind w:firstLine="450"/>
              <w:jc w:val="both"/>
              <w:textAlignment w:val="baseline"/>
              <w:rPr>
                <w:color w:val="000000"/>
              </w:rPr>
            </w:pPr>
            <w:r w:rsidRPr="00CA2C8D">
              <w:rPr>
                <w:color w:val="000000"/>
                <w:sz w:val="16"/>
                <w:szCs w:val="16"/>
                <w:lang w:val="uk-UA"/>
              </w:rPr>
              <w:t>Після досягнення громадянином України 18-річного віку</w:t>
            </w:r>
          </w:p>
        </w:tc>
        <w:tc>
          <w:tcPr>
            <w:tcW w:w="40" w:type="dxa"/>
            <w:gridSpan w:val="2"/>
            <w:tcBorders>
              <w:left w:val="single" w:sz="4" w:space="0" w:color="000000"/>
            </w:tcBorders>
          </w:tcPr>
          <w:p w14:paraId="5976360E"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234884B5" w14:textId="77777777" w:rsidTr="00CA2C8D">
        <w:tc>
          <w:tcPr>
            <w:tcW w:w="709" w:type="dxa"/>
            <w:gridSpan w:val="2"/>
            <w:tcBorders>
              <w:top w:val="single" w:sz="4" w:space="0" w:color="000000"/>
              <w:left w:val="single" w:sz="4" w:space="0" w:color="000000"/>
              <w:bottom w:val="single" w:sz="4" w:space="0" w:color="000000"/>
            </w:tcBorders>
            <w:vAlign w:val="center"/>
          </w:tcPr>
          <w:p w14:paraId="74B74B9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9.</w:t>
            </w:r>
          </w:p>
        </w:tc>
        <w:tc>
          <w:tcPr>
            <w:tcW w:w="3544" w:type="dxa"/>
            <w:gridSpan w:val="2"/>
            <w:tcBorders>
              <w:top w:val="single" w:sz="4" w:space="0" w:color="000000"/>
              <w:left w:val="single" w:sz="4" w:space="0" w:color="000000"/>
              <w:bottom w:val="single" w:sz="4" w:space="0" w:color="000000"/>
            </w:tcBorders>
          </w:tcPr>
          <w:p w14:paraId="36DBB2E0"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tcBorders>
            <w:vAlign w:val="center"/>
          </w:tcPr>
          <w:p w14:paraId="256A1F1B"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Для оформлення паспорта громадянина України  особа подає:</w:t>
            </w:r>
          </w:p>
          <w:p w14:paraId="73381F94" w14:textId="77777777" w:rsidR="00032809" w:rsidRPr="00CA2C8D" w:rsidRDefault="00032809" w:rsidP="0021154C">
            <w:pPr>
              <w:pStyle w:val="rvps2"/>
              <w:shd w:val="clear" w:color="auto" w:fill="FFFFFF"/>
              <w:spacing w:before="0" w:after="0"/>
              <w:ind w:firstLine="450"/>
              <w:jc w:val="both"/>
              <w:textAlignment w:val="baseline"/>
              <w:rPr>
                <w:color w:val="000000"/>
              </w:rPr>
            </w:pPr>
            <w:r w:rsidRPr="00CA2C8D">
              <w:rPr>
                <w:b/>
                <w:color w:val="000000"/>
                <w:sz w:val="16"/>
                <w:szCs w:val="16"/>
                <w:lang w:val="uk-UA"/>
              </w:rPr>
              <w:t>1)</w:t>
            </w:r>
            <w:r w:rsidRPr="00CA2C8D">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14:paraId="4B2069A0"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2)</w:t>
            </w:r>
            <w:r w:rsidRPr="00CA2C8D">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14:paraId="3580F884"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3)</w:t>
            </w:r>
            <w:r w:rsidRPr="00CA2C8D">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14:paraId="2FCAAE2E" w14:textId="77777777" w:rsidR="00032809" w:rsidRPr="00CA2C8D" w:rsidRDefault="00032809" w:rsidP="0021154C">
            <w:pPr>
              <w:spacing w:after="0" w:line="240" w:lineRule="auto"/>
              <w:ind w:firstLine="431"/>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CA2C8D">
              <w:rPr>
                <w:rFonts w:ascii="Times New Roman" w:hAnsi="Times New Roman" w:cs="Times New Roman"/>
                <w:color w:val="000000"/>
                <w:sz w:val="16"/>
                <w:szCs w:val="16"/>
                <w:lang w:val="uk-UA"/>
              </w:rPr>
              <w:lastRenderedPageBreak/>
              <w:t xml:space="preserve">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A2C8D">
              <w:rPr>
                <w:rStyle w:val="rvts9"/>
                <w:rFonts w:ascii="Times New Roman" w:hAnsi="Times New Roman" w:cs="Times New Roman"/>
                <w:bCs/>
                <w:color w:val="000000"/>
                <w:sz w:val="16"/>
                <w:szCs w:val="16"/>
                <w:shd w:val="clear" w:color="auto" w:fill="FFFFFF"/>
                <w:lang w:val="uk-UA"/>
              </w:rPr>
              <w:t>зареєстрований в Міністерстві</w:t>
            </w:r>
            <w:r w:rsidRPr="00CA2C8D">
              <w:rPr>
                <w:rFonts w:ascii="Times New Roman" w:hAnsi="Times New Roman" w:cs="Times New Roman"/>
                <w:color w:val="000000"/>
                <w:sz w:val="16"/>
                <w:szCs w:val="16"/>
                <w:shd w:val="clear" w:color="auto" w:fill="FFFFFF"/>
                <w:lang w:val="uk-UA"/>
              </w:rPr>
              <w:t> </w:t>
            </w:r>
            <w:r w:rsidRPr="00CA2C8D">
              <w:rPr>
                <w:rStyle w:val="rvts9"/>
                <w:rFonts w:ascii="Times New Roman" w:hAnsi="Times New Roman" w:cs="Times New Roman"/>
                <w:bCs/>
                <w:color w:val="000000"/>
                <w:sz w:val="16"/>
                <w:szCs w:val="16"/>
                <w:shd w:val="clear" w:color="auto" w:fill="FFFFFF"/>
                <w:lang w:val="uk-UA"/>
              </w:rPr>
              <w:t>юстиції України 7 вересня 2012 р. За № 1549/21861.</w:t>
            </w:r>
          </w:p>
          <w:p w14:paraId="0D88E678" w14:textId="77777777" w:rsidR="00032809" w:rsidRPr="00CA2C8D" w:rsidRDefault="00032809" w:rsidP="0021154C">
            <w:pPr>
              <w:spacing w:after="0" w:line="240" w:lineRule="auto"/>
              <w:ind w:firstLine="431"/>
              <w:jc w:val="both"/>
              <w:rPr>
                <w:rFonts w:ascii="Times New Roman" w:hAnsi="Times New Roman" w:cs="Times New Roman"/>
                <w:color w:val="000000"/>
              </w:rPr>
            </w:pPr>
            <w:r w:rsidRPr="00CA2C8D">
              <w:rPr>
                <w:rStyle w:val="rvts9"/>
                <w:rFonts w:ascii="Times New Roman" w:hAnsi="Times New Roman" w:cs="Times New Roman"/>
                <w:bCs/>
                <w:color w:val="000000"/>
                <w:sz w:val="16"/>
                <w:szCs w:val="16"/>
                <w:shd w:val="clear" w:color="auto" w:fill="FFFFFF"/>
                <w:lang w:val="uk-UA"/>
              </w:rPr>
              <w:t xml:space="preserve">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 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57FE2F35"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4)</w:t>
            </w:r>
            <w:r w:rsidRPr="00CA2C8D">
              <w:rPr>
                <w:rFonts w:ascii="Times New Roman" w:hAnsi="Times New Roman" w:cs="Times New Roman"/>
                <w:color w:val="000000"/>
                <w:sz w:val="16"/>
                <w:szCs w:val="16"/>
                <w:lang w:val="uk-UA"/>
              </w:rPr>
              <w:t xml:space="preserve"> посвідчення про взяття на облік бездомної особи (для бездомної особи);</w:t>
            </w:r>
          </w:p>
          <w:p w14:paraId="4D65E523" w14:textId="77777777" w:rsidR="00032809" w:rsidRPr="00CA2C8D" w:rsidRDefault="00032809"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b/>
                <w:color w:val="000000"/>
                <w:sz w:val="16"/>
                <w:szCs w:val="16"/>
              </w:rPr>
              <w:t>5)</w:t>
            </w:r>
            <w:r w:rsidRPr="00CA2C8D">
              <w:rPr>
                <w:rFonts w:ascii="Times New Roman" w:hAnsi="Times New Roman" w:cs="Times New Roman"/>
                <w:color w:val="000000"/>
                <w:sz w:val="16"/>
                <w:szCs w:val="16"/>
              </w:rPr>
              <w:t xml:space="preserve"> документ, виданий відповідним органом, установою, організацією, який містить фотозображення особи, - для осіб, які звертаються за оформленням паспорта вперше після досягнення 18-річного віку. У разі відсутності такого документа особа подає письмову заяву в довільній формі, в якій зазначається інформація про адресу місць проживання, навчання, роботи, установ виконання покарань та інша інформація, відомості про свідків, які будуть залучені до проведення процедури встановлення особи відповідно до абзацу третього пункту 43 цього Порядку. Працівником територіального органу/територіального підрозділу ДМС здійснюється перевірка відомостей та документів, поданих свідками за наявними обліками ДМС, іншими державними та єдиними реєстрами, іншими інформаційними базами, що перебувають у власності держави;</w:t>
            </w:r>
          </w:p>
          <w:p w14:paraId="5914443C" w14:textId="77777777" w:rsidR="00032809" w:rsidRPr="00CA2C8D" w:rsidRDefault="00032809" w:rsidP="0021154C">
            <w:pPr>
              <w:pStyle w:val="ab"/>
              <w:spacing w:after="0" w:line="240" w:lineRule="auto"/>
              <w:ind w:firstLine="459"/>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CA2C8D">
              <w:rPr>
                <w:rFonts w:ascii="Times New Roman" w:hAnsi="Times New Roman" w:cs="Times New Roman"/>
                <w:color w:val="000000"/>
                <w:sz w:val="16"/>
                <w:szCs w:val="16"/>
              </w:rPr>
              <w:t>В процесі перевірки береться до уваги вся інформація, яку повідомив заявник.</w:t>
            </w:r>
          </w:p>
          <w:p w14:paraId="798A8770" w14:textId="77777777" w:rsidR="00032809" w:rsidRPr="00CA2C8D" w:rsidRDefault="00032809" w:rsidP="0021154C">
            <w:pPr>
              <w:pStyle w:val="ab"/>
              <w:spacing w:after="0" w:line="240" w:lineRule="auto"/>
              <w:ind w:firstLine="459"/>
              <w:jc w:val="both"/>
              <w:rPr>
                <w:rFonts w:ascii="Times New Roman" w:hAnsi="Times New Roman" w:cs="Times New Roman"/>
                <w:color w:val="000000"/>
              </w:rPr>
            </w:pPr>
            <w:bookmarkStart w:id="8" w:name="n734"/>
            <w:bookmarkEnd w:id="8"/>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527AC521" w14:textId="77777777" w:rsidR="00032809" w:rsidRPr="00CA2C8D" w:rsidRDefault="00032809" w:rsidP="0021154C">
            <w:pPr>
              <w:pStyle w:val="ab"/>
              <w:spacing w:after="0" w:line="240" w:lineRule="auto"/>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w:t>
            </w:r>
            <w:r w:rsidRPr="00CA2C8D">
              <w:rPr>
                <w:rFonts w:ascii="Times New Roman" w:hAnsi="Times New Roman" w:cs="Times New Roman"/>
                <w:color w:val="000000"/>
                <w:sz w:val="24"/>
                <w:szCs w:val="16"/>
              </w:rPr>
              <w:t xml:space="preserve"> </w:t>
            </w:r>
            <w:r w:rsidRPr="00CA2C8D">
              <w:rPr>
                <w:rFonts w:ascii="Times New Roman" w:hAnsi="Times New Roman" w:cs="Times New Roman"/>
                <w:color w:val="000000"/>
                <w:sz w:val="16"/>
                <w:szCs w:val="16"/>
              </w:rPr>
              <w:t>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CA2C8D">
              <w:rPr>
                <w:rFonts w:ascii="Times New Roman" w:hAnsi="Times New Roman" w:cs="Times New Roman"/>
                <w:color w:val="000000"/>
                <w:sz w:val="24"/>
                <w:szCs w:val="16"/>
              </w:rPr>
              <w:t xml:space="preserve"> </w:t>
            </w:r>
            <w:r w:rsidRPr="00CA2C8D">
              <w:rPr>
                <w:rFonts w:ascii="Times New Roman" w:hAnsi="Times New Roman" w:cs="Times New Roman"/>
                <w:color w:val="000000"/>
                <w:sz w:val="16"/>
                <w:szCs w:val="16"/>
              </w:rPr>
              <w:t xml:space="preserve">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 </w:t>
            </w:r>
          </w:p>
          <w:p w14:paraId="4AE95D20" w14:textId="77777777" w:rsidR="00032809" w:rsidRPr="00CA2C8D" w:rsidRDefault="00032809"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b/>
                <w:color w:val="000000"/>
                <w:sz w:val="16"/>
                <w:szCs w:val="16"/>
              </w:rPr>
              <w:t>6)</w:t>
            </w:r>
            <w:r w:rsidRPr="00CA2C8D">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14:paraId="75A6822B"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7)</w:t>
            </w:r>
            <w:r w:rsidRPr="00CA2C8D">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0FDC9AE5" w14:textId="77777777" w:rsidR="00032809" w:rsidRPr="00CA2C8D" w:rsidRDefault="00032809" w:rsidP="0021154C">
            <w:pPr>
              <w:pStyle w:val="ab"/>
              <w:spacing w:after="0" w:line="240" w:lineRule="auto"/>
              <w:ind w:firstLine="494"/>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7.1) </w:t>
            </w:r>
            <w:r w:rsidRPr="00CA2C8D">
              <w:rPr>
                <w:rFonts w:ascii="Times New Roman" w:hAnsi="Times New Roman" w:cs="Times New Roman"/>
                <w:color w:val="000000"/>
                <w:sz w:val="16"/>
                <w:szCs w:val="16"/>
                <w:lang w:val="uk-UA"/>
              </w:rPr>
              <w:t>про місце проживання - довідку органу реєстрації встановленого зразка;</w:t>
            </w:r>
          </w:p>
          <w:p w14:paraId="1D2EECA1"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9" w:name="n7091"/>
            <w:bookmarkEnd w:id="9"/>
            <w:r w:rsidRPr="00CA2C8D">
              <w:rPr>
                <w:rFonts w:ascii="Times New Roman" w:hAnsi="Times New Roman" w:cs="Times New Roman"/>
                <w:b/>
                <w:bCs/>
                <w:color w:val="000000"/>
                <w:sz w:val="16"/>
                <w:szCs w:val="16"/>
                <w:lang w:val="uk-UA"/>
              </w:rPr>
              <w:t>7.2) </w:t>
            </w:r>
            <w:r w:rsidRPr="00CA2C8D">
              <w:rPr>
                <w:rFonts w:ascii="Times New Roman" w:hAnsi="Times New Roman" w:cs="Times New Roman"/>
                <w:color w:val="000000"/>
                <w:sz w:val="16"/>
                <w:szCs w:val="16"/>
              </w:rPr>
              <w:t>про народження дітей - свідоцтва про народження дітей;</w:t>
            </w:r>
          </w:p>
          <w:p w14:paraId="2C38A120"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0" w:name="n7101"/>
            <w:bookmarkEnd w:id="10"/>
            <w:r w:rsidRPr="00CA2C8D">
              <w:rPr>
                <w:rFonts w:ascii="Times New Roman" w:hAnsi="Times New Roman" w:cs="Times New Roman"/>
                <w:b/>
                <w:bCs/>
                <w:color w:val="000000"/>
                <w:sz w:val="16"/>
                <w:szCs w:val="16"/>
                <w:lang w:val="uk-UA"/>
              </w:rPr>
              <w:t>7.3) </w:t>
            </w:r>
            <w:r w:rsidRPr="00CA2C8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138A0ACA"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1" w:name="n711"/>
            <w:bookmarkEnd w:id="11"/>
            <w:r w:rsidRPr="00CA2C8D">
              <w:rPr>
                <w:rFonts w:ascii="Times New Roman" w:hAnsi="Times New Roman" w:cs="Times New Roman"/>
                <w:b/>
                <w:bCs/>
                <w:color w:val="000000"/>
                <w:sz w:val="16"/>
                <w:szCs w:val="16"/>
                <w:lang w:val="uk-UA"/>
              </w:rPr>
              <w:t>7.4) </w:t>
            </w:r>
            <w:r w:rsidRPr="00CA2C8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національним законодавством підтверджує відповідний факт;</w:t>
            </w:r>
          </w:p>
          <w:p w14:paraId="31CCA9C5"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2" w:name="n7121"/>
            <w:bookmarkEnd w:id="12"/>
            <w:r w:rsidRPr="00CA2C8D">
              <w:rPr>
                <w:rFonts w:ascii="Times New Roman" w:hAnsi="Times New Roman" w:cs="Times New Roman"/>
                <w:b/>
                <w:bCs/>
                <w:color w:val="000000"/>
                <w:sz w:val="16"/>
                <w:szCs w:val="16"/>
                <w:lang w:val="uk-UA"/>
              </w:rPr>
              <w:t>7.5)</w:t>
            </w:r>
            <w:r w:rsidRPr="00CA2C8D">
              <w:rPr>
                <w:rFonts w:ascii="Times New Roman" w:hAnsi="Times New Roman" w:cs="Times New Roman"/>
                <w:bCs/>
                <w:color w:val="000000"/>
                <w:sz w:val="16"/>
                <w:szCs w:val="16"/>
                <w:lang w:val="uk-UA"/>
              </w:rPr>
              <w:t> </w:t>
            </w:r>
            <w:r w:rsidRPr="00CA2C8D">
              <w:rPr>
                <w:rFonts w:ascii="Times New Roman" w:hAnsi="Times New Roman" w:cs="Times New Roman"/>
                <w:color w:val="000000"/>
                <w:sz w:val="16"/>
                <w:szCs w:val="16"/>
              </w:rPr>
              <w:t xml:space="preserve">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w:t>
            </w:r>
            <w:r w:rsidRPr="00CA2C8D">
              <w:rPr>
                <w:rFonts w:ascii="Times New Roman" w:hAnsi="Times New Roman" w:cs="Times New Roman"/>
                <w:color w:val="000000"/>
                <w:sz w:val="16"/>
                <w:szCs w:val="16"/>
              </w:rPr>
              <w:lastRenderedPageBreak/>
              <w:t>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1399C1DC"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CA2C8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CA2C8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CA2C8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0CAEDFDB"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2BCE7A40" w14:textId="77777777" w:rsidR="00032809" w:rsidRPr="00CA2C8D" w:rsidRDefault="00032809" w:rsidP="0021154C">
            <w:pPr>
              <w:pStyle w:val="af2"/>
              <w:ind w:left="0" w:firstLine="494"/>
              <w:jc w:val="both"/>
              <w:rPr>
                <w:color w:val="000000"/>
              </w:rPr>
            </w:pPr>
            <w:r w:rsidRPr="00CA2C8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2B34AABD" w14:textId="77777777" w:rsidR="00032809" w:rsidRPr="00CA2C8D" w:rsidRDefault="00032809" w:rsidP="0021154C">
            <w:pPr>
              <w:pStyle w:val="af2"/>
              <w:tabs>
                <w:tab w:val="left" w:pos="993"/>
              </w:tabs>
              <w:ind w:left="0"/>
              <w:jc w:val="both"/>
              <w:rPr>
                <w:color w:val="000000"/>
              </w:rPr>
            </w:pPr>
            <w:r w:rsidRPr="00CA2C8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CA2C8D">
              <w:rPr>
                <w:rFonts w:eastAsia="Verdana"/>
                <w:color w:val="000000"/>
                <w:szCs w:val="16"/>
              </w:rPr>
              <w:t xml:space="preserve"> </w:t>
            </w:r>
            <w:r w:rsidRPr="00CA2C8D">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14:paraId="1E86E510"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380E4678" w14:textId="77777777" w:rsidR="00032809" w:rsidRPr="00CA2C8D" w:rsidRDefault="00032809"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16B23127" w14:textId="77777777" w:rsidR="00032809" w:rsidRPr="00CA2C8D" w:rsidRDefault="00032809"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left w:val="single" w:sz="4" w:space="0" w:color="000000"/>
            </w:tcBorders>
          </w:tcPr>
          <w:p w14:paraId="4D146A8D"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67BA7ADD" w14:textId="77777777" w:rsidTr="00CA2C8D">
        <w:tc>
          <w:tcPr>
            <w:tcW w:w="709" w:type="dxa"/>
            <w:gridSpan w:val="2"/>
            <w:tcBorders>
              <w:top w:val="single" w:sz="4" w:space="0" w:color="000000"/>
              <w:left w:val="single" w:sz="4" w:space="0" w:color="000000"/>
              <w:bottom w:val="single" w:sz="4" w:space="0" w:color="000000"/>
            </w:tcBorders>
            <w:vAlign w:val="center"/>
          </w:tcPr>
          <w:p w14:paraId="3017D34B"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lastRenderedPageBreak/>
              <w:t>10.</w:t>
            </w:r>
          </w:p>
        </w:tc>
        <w:tc>
          <w:tcPr>
            <w:tcW w:w="3544" w:type="dxa"/>
            <w:gridSpan w:val="2"/>
            <w:tcBorders>
              <w:top w:val="single" w:sz="4" w:space="0" w:color="000000"/>
              <w:left w:val="single" w:sz="4" w:space="0" w:color="000000"/>
              <w:bottom w:val="single" w:sz="4" w:space="0" w:color="000000"/>
            </w:tcBorders>
          </w:tcPr>
          <w:p w14:paraId="1D11BF49"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CE42198" w14:textId="77777777" w:rsidR="00032809" w:rsidRPr="00CA2C8D" w:rsidRDefault="00032809" w:rsidP="0021154C">
            <w:pPr>
              <w:pStyle w:val="rvps2"/>
              <w:shd w:val="clear" w:color="auto" w:fill="FFFFFF"/>
              <w:spacing w:before="0" w:after="0"/>
              <w:ind w:firstLine="425"/>
              <w:jc w:val="both"/>
              <w:textAlignment w:val="baseline"/>
              <w:rPr>
                <w:color w:val="000000"/>
              </w:rPr>
            </w:pPr>
            <w:r w:rsidRPr="00CA2C8D">
              <w:rPr>
                <w:color w:val="000000"/>
                <w:sz w:val="16"/>
                <w:szCs w:val="16"/>
                <w:lang w:val="uk-UA"/>
              </w:rPr>
              <w:t xml:space="preserve">Громадянин України, який досяг  18-річного віку, особисто звертається для оформлення паспорта вперше </w:t>
            </w:r>
            <w:r w:rsidRPr="00CA2C8D">
              <w:rPr>
                <w:b/>
                <w:color w:val="000000"/>
                <w:sz w:val="16"/>
                <w:szCs w:val="16"/>
                <w:lang w:val="uk-UA"/>
              </w:rPr>
              <w:t>до</w:t>
            </w:r>
            <w:r w:rsidRPr="00CA2C8D">
              <w:rPr>
                <w:color w:val="000000"/>
                <w:sz w:val="16"/>
                <w:szCs w:val="16"/>
                <w:lang w:val="uk-UA"/>
              </w:rPr>
              <w:t xml:space="preserve"> </w:t>
            </w:r>
            <w:r w:rsidRPr="00CA2C8D">
              <w:rPr>
                <w:b/>
                <w:color w:val="000000"/>
                <w:sz w:val="16"/>
                <w:szCs w:val="16"/>
                <w:lang w:val="uk-UA"/>
              </w:rPr>
              <w:t>територіального органу/територального підрозділу ДМС за місцем звернення особи та подає документи згідно з переліком</w:t>
            </w:r>
            <w:r w:rsidRPr="00CA2C8D">
              <w:rPr>
                <w:color w:val="000000"/>
                <w:sz w:val="16"/>
                <w:szCs w:val="16"/>
                <w:lang w:val="uk-UA"/>
              </w:rPr>
              <w:t xml:space="preserve">. </w:t>
            </w:r>
          </w:p>
          <w:p w14:paraId="66E9A865" w14:textId="77777777" w:rsidR="00032809" w:rsidRPr="00CA2C8D" w:rsidRDefault="00032809" w:rsidP="0021154C">
            <w:pPr>
              <w:spacing w:after="0" w:line="240" w:lineRule="auto"/>
              <w:ind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Якщо особа визнана судом обмежено дієздатною або недієздатною, заява-анкета та документи подаються одним із його законних представників (одним із батьків (усиновлювачів), опікунів, піклувальників або інших законних представників).</w:t>
            </w:r>
          </w:p>
          <w:p w14:paraId="2CEE2547" w14:textId="77777777" w:rsidR="00032809" w:rsidRPr="00CA2C8D" w:rsidRDefault="00032809" w:rsidP="0021154C">
            <w:pPr>
              <w:spacing w:after="0" w:line="240" w:lineRule="auto"/>
              <w:ind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4718CE90" w14:textId="77777777" w:rsidR="00032809" w:rsidRPr="00CA2C8D" w:rsidRDefault="00032809" w:rsidP="0021154C">
            <w:pPr>
              <w:spacing w:after="0" w:line="240" w:lineRule="auto"/>
              <w:ind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tc>
        <w:tc>
          <w:tcPr>
            <w:tcW w:w="40" w:type="dxa"/>
            <w:gridSpan w:val="2"/>
            <w:tcBorders>
              <w:left w:val="single" w:sz="4" w:space="0" w:color="000000"/>
            </w:tcBorders>
          </w:tcPr>
          <w:p w14:paraId="1DB945E1"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13B3ED5F" w14:textId="77777777" w:rsidTr="00CA2C8D">
        <w:tc>
          <w:tcPr>
            <w:tcW w:w="709" w:type="dxa"/>
            <w:gridSpan w:val="2"/>
            <w:tcBorders>
              <w:top w:val="single" w:sz="4" w:space="0" w:color="000000"/>
              <w:left w:val="single" w:sz="4" w:space="0" w:color="000000"/>
              <w:bottom w:val="single" w:sz="4" w:space="0" w:color="000000"/>
            </w:tcBorders>
            <w:vAlign w:val="center"/>
          </w:tcPr>
          <w:p w14:paraId="78085DFA"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11.</w:t>
            </w:r>
          </w:p>
        </w:tc>
        <w:tc>
          <w:tcPr>
            <w:tcW w:w="3544" w:type="dxa"/>
            <w:gridSpan w:val="2"/>
            <w:tcBorders>
              <w:top w:val="single" w:sz="4" w:space="0" w:color="000000"/>
              <w:left w:val="single" w:sz="4" w:space="0" w:color="000000"/>
              <w:bottom w:val="single" w:sz="4" w:space="0" w:color="000000"/>
            </w:tcBorders>
          </w:tcPr>
          <w:p w14:paraId="740A3D06"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7D3FD19"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iCs/>
                <w:color w:val="000000"/>
                <w:sz w:val="16"/>
                <w:szCs w:val="16"/>
                <w:lang w:val="uk-UA"/>
              </w:rPr>
              <w:t>Адміністративна послуга безоплатна</w:t>
            </w:r>
          </w:p>
        </w:tc>
        <w:tc>
          <w:tcPr>
            <w:tcW w:w="40" w:type="dxa"/>
            <w:gridSpan w:val="2"/>
            <w:tcBorders>
              <w:left w:val="single" w:sz="4" w:space="0" w:color="000000"/>
            </w:tcBorders>
          </w:tcPr>
          <w:p w14:paraId="2AA193E8"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50FF870D" w14:textId="77777777" w:rsidTr="00CA2C8D">
        <w:tc>
          <w:tcPr>
            <w:tcW w:w="709" w:type="dxa"/>
            <w:gridSpan w:val="2"/>
            <w:tcBorders>
              <w:top w:val="single" w:sz="4" w:space="0" w:color="000000"/>
              <w:left w:val="single" w:sz="4" w:space="0" w:color="000000"/>
              <w:bottom w:val="single" w:sz="4" w:space="0" w:color="000000"/>
            </w:tcBorders>
            <w:vAlign w:val="center"/>
          </w:tcPr>
          <w:p w14:paraId="78A610ED"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12.</w:t>
            </w:r>
          </w:p>
        </w:tc>
        <w:tc>
          <w:tcPr>
            <w:tcW w:w="3544" w:type="dxa"/>
            <w:gridSpan w:val="2"/>
            <w:tcBorders>
              <w:top w:val="single" w:sz="4" w:space="0" w:color="000000"/>
              <w:left w:val="single" w:sz="4" w:space="0" w:color="000000"/>
              <w:bottom w:val="single" w:sz="4" w:space="0" w:color="000000"/>
            </w:tcBorders>
          </w:tcPr>
          <w:p w14:paraId="15E455E0"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73BF3CED"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14:paraId="0A91460A" w14:textId="77777777" w:rsidR="00032809" w:rsidRPr="00CA2C8D" w:rsidRDefault="00032809" w:rsidP="0021154C">
            <w:pPr>
              <w:pStyle w:val="af5"/>
              <w:spacing w:before="0"/>
              <w:ind w:firstLine="0"/>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tcPr>
          <w:p w14:paraId="02389D84"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18790D60" w14:textId="77777777" w:rsidTr="00CA2C8D">
        <w:tc>
          <w:tcPr>
            <w:tcW w:w="709" w:type="dxa"/>
            <w:gridSpan w:val="2"/>
            <w:tcBorders>
              <w:top w:val="single" w:sz="4" w:space="0" w:color="000000"/>
              <w:left w:val="single" w:sz="4" w:space="0" w:color="000000"/>
              <w:bottom w:val="single" w:sz="4" w:space="0" w:color="000000"/>
            </w:tcBorders>
            <w:vAlign w:val="center"/>
          </w:tcPr>
          <w:p w14:paraId="75ECDD1B"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13.</w:t>
            </w:r>
          </w:p>
        </w:tc>
        <w:tc>
          <w:tcPr>
            <w:tcW w:w="3544" w:type="dxa"/>
            <w:gridSpan w:val="2"/>
            <w:tcBorders>
              <w:top w:val="single" w:sz="4" w:space="0" w:color="000000"/>
              <w:left w:val="single" w:sz="4" w:space="0" w:color="000000"/>
              <w:bottom w:val="single" w:sz="4" w:space="0" w:color="000000"/>
            </w:tcBorders>
          </w:tcPr>
          <w:p w14:paraId="1AEB4E6B"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02C3137"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заявнику </w:t>
            </w:r>
            <w:r w:rsidRPr="00CA2C8D">
              <w:rPr>
                <w:rFonts w:ascii="Times New Roman" w:hAnsi="Times New Roman" w:cs="Times New Roman"/>
                <w:b/>
                <w:color w:val="000000"/>
                <w:sz w:val="16"/>
                <w:szCs w:val="16"/>
              </w:rPr>
              <w:t>в прийнятті документів та оформленні заяви-анкети</w:t>
            </w:r>
            <w:r w:rsidRPr="00CA2C8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4A68FCB9"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w:t>
            </w:r>
            <w:r w:rsidRPr="00CA2C8D">
              <w:rPr>
                <w:rFonts w:ascii="Times New Roman" w:hAnsi="Times New Roman" w:cs="Times New Roman"/>
                <w:b/>
                <w:color w:val="000000"/>
                <w:sz w:val="16"/>
                <w:szCs w:val="16"/>
              </w:rPr>
              <w:t>від оформлення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38B414B5"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1) особа не є громадянином України;</w:t>
            </w:r>
          </w:p>
          <w:p w14:paraId="6F8B32E0"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2) особа вже отримала паспорт (у тому числі паспорт зразка 1994 року);</w:t>
            </w:r>
          </w:p>
          <w:p w14:paraId="4A2BB462"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09B3FAEE"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58AE4271"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3037DBEB"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69FC8B4E"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56618C51" w14:textId="77777777" w:rsidTr="00CA2C8D">
        <w:tc>
          <w:tcPr>
            <w:tcW w:w="709" w:type="dxa"/>
            <w:gridSpan w:val="2"/>
            <w:tcBorders>
              <w:top w:val="single" w:sz="4" w:space="0" w:color="000000"/>
              <w:left w:val="single" w:sz="4" w:space="0" w:color="000000"/>
              <w:bottom w:val="single" w:sz="4" w:space="0" w:color="000000"/>
            </w:tcBorders>
            <w:vAlign w:val="center"/>
          </w:tcPr>
          <w:p w14:paraId="7702CDC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lastRenderedPageBreak/>
              <w:t>14.</w:t>
            </w:r>
          </w:p>
        </w:tc>
        <w:tc>
          <w:tcPr>
            <w:tcW w:w="3544" w:type="dxa"/>
            <w:gridSpan w:val="2"/>
            <w:tcBorders>
              <w:top w:val="single" w:sz="4" w:space="0" w:color="000000"/>
              <w:left w:val="single" w:sz="4" w:space="0" w:color="000000"/>
              <w:bottom w:val="single" w:sz="4" w:space="0" w:color="000000"/>
            </w:tcBorders>
          </w:tcPr>
          <w:p w14:paraId="419D2415"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47E1CE9"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3527E3F9"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6068A938" w14:textId="77777777" w:rsidTr="00CA2C8D">
        <w:tc>
          <w:tcPr>
            <w:tcW w:w="709" w:type="dxa"/>
            <w:gridSpan w:val="2"/>
            <w:tcBorders>
              <w:top w:val="single" w:sz="4" w:space="0" w:color="000000"/>
              <w:left w:val="single" w:sz="4" w:space="0" w:color="000000"/>
              <w:bottom w:val="single" w:sz="4" w:space="0" w:color="000000"/>
            </w:tcBorders>
            <w:vAlign w:val="center"/>
          </w:tcPr>
          <w:p w14:paraId="7750D67D"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15.</w:t>
            </w:r>
          </w:p>
        </w:tc>
        <w:tc>
          <w:tcPr>
            <w:tcW w:w="3544" w:type="dxa"/>
            <w:gridSpan w:val="2"/>
            <w:tcBorders>
              <w:top w:val="single" w:sz="4" w:space="0" w:color="000000"/>
              <w:left w:val="single" w:sz="4" w:space="0" w:color="000000"/>
              <w:bottom w:val="single" w:sz="4" w:space="0" w:color="000000"/>
            </w:tcBorders>
          </w:tcPr>
          <w:p w14:paraId="73417C28"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tcBorders>
            <w:vAlign w:val="center"/>
          </w:tcPr>
          <w:p w14:paraId="32450963"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органу/територіального підрозділу ДМС </w:t>
            </w:r>
            <w:r w:rsidRPr="00CA2C8D">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CA2C8D">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CA2C8D">
              <w:rPr>
                <w:rFonts w:ascii="Times New Roman" w:hAnsi="Times New Roman" w:cs="Times New Roman"/>
                <w:b/>
                <w:color w:val="000000"/>
                <w:sz w:val="16"/>
                <w:szCs w:val="16"/>
              </w:rPr>
              <w:t xml:space="preserve"> </w:t>
            </w:r>
            <w:r w:rsidRPr="00CA2C8D">
              <w:rPr>
                <w:rFonts w:ascii="Times New Roman" w:hAnsi="Times New Roman" w:cs="Times New Roman"/>
                <w:i/>
                <w:color w:val="000000"/>
                <w:sz w:val="16"/>
                <w:szCs w:val="16"/>
              </w:rPr>
              <w:t>За бажанням заявника відмова надається в письмовому вигляді.</w:t>
            </w:r>
          </w:p>
          <w:p w14:paraId="1D85E260"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sidRPr="00CA2C8D">
              <w:rPr>
                <w:rFonts w:ascii="Times New Roman" w:hAnsi="Times New Roman" w:cs="Times New Roman"/>
                <w:b/>
                <w:color w:val="000000"/>
                <w:sz w:val="16"/>
                <w:szCs w:val="16"/>
                <w:lang w:val="uk-UA"/>
              </w:rPr>
              <w:t xml:space="preserve"> звертається особисто </w:t>
            </w:r>
            <w:r w:rsidRPr="00CA2C8D">
              <w:rPr>
                <w:rFonts w:ascii="Times New Roman" w:hAnsi="Times New Roman" w:cs="Times New Roman"/>
                <w:color w:val="000000"/>
                <w:sz w:val="16"/>
                <w:szCs w:val="16"/>
                <w:lang w:val="uk-UA"/>
              </w:rPr>
              <w:t xml:space="preserve">до територіального органу/територіального підрозділу ДМС, </w:t>
            </w:r>
            <w:r w:rsidRPr="00CA2C8D">
              <w:rPr>
                <w:rFonts w:ascii="Times New Roman" w:hAnsi="Times New Roman" w:cs="Times New Roman"/>
                <w:b/>
                <w:color w:val="000000"/>
                <w:sz w:val="16"/>
                <w:szCs w:val="16"/>
                <w:lang w:val="uk-UA"/>
              </w:rPr>
              <w:t>який прийняв документи для його оформлення</w:t>
            </w:r>
            <w:r w:rsidRPr="00CA2C8D">
              <w:rPr>
                <w:rFonts w:ascii="Times New Roman" w:hAnsi="Times New Roman" w:cs="Times New Roman"/>
                <w:color w:val="000000"/>
                <w:sz w:val="16"/>
                <w:szCs w:val="16"/>
                <w:lang w:val="uk-UA"/>
              </w:rPr>
              <w:t>.</w:t>
            </w:r>
          </w:p>
          <w:p w14:paraId="344A3453"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CA2C8D">
              <w:rPr>
                <w:rFonts w:ascii="Times New Roman" w:hAnsi="Times New Roman" w:cs="Times New Roman"/>
                <w:b/>
                <w:color w:val="000000"/>
                <w:sz w:val="16"/>
                <w:szCs w:val="16"/>
                <w:lang w:val="uk-UA"/>
              </w:rPr>
              <w:t xml:space="preserve"> </w:t>
            </w:r>
          </w:p>
          <w:p w14:paraId="1DC61784"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CA2C8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CA2C8D">
              <w:rPr>
                <w:rFonts w:ascii="Times New Roman" w:hAnsi="Times New Roman" w:cs="Times New Roman"/>
                <w:color w:val="000000"/>
                <w:sz w:val="16"/>
                <w:szCs w:val="16"/>
              </w:rPr>
              <w:t xml:space="preserve"> </w:t>
            </w:r>
          </w:p>
          <w:p w14:paraId="5380E1BE"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CA2C8D">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sidRPr="00CA2C8D">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14:paraId="1261181C"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У разі прийняття </w:t>
            </w:r>
            <w:r w:rsidRPr="00CA2C8D">
              <w:rPr>
                <w:rFonts w:ascii="Times New Roman" w:hAnsi="Times New Roman" w:cs="Times New Roman"/>
                <w:b/>
                <w:color w:val="000000"/>
                <w:sz w:val="16"/>
                <w:szCs w:val="16"/>
                <w:lang w:val="uk-UA"/>
              </w:rPr>
              <w:t>рішення про відмову в оформленні чи видачі паспорта</w:t>
            </w:r>
            <w:r w:rsidRPr="00CA2C8D">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31E694BB" w14:textId="77777777" w:rsidR="00032809" w:rsidRPr="00CA2C8D" w:rsidRDefault="00032809"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left w:val="single" w:sz="4" w:space="0" w:color="000000"/>
            </w:tcBorders>
          </w:tcPr>
          <w:p w14:paraId="75E4AA5D" w14:textId="77777777" w:rsidR="00032809" w:rsidRPr="008E13FE" w:rsidRDefault="00032809" w:rsidP="0021154C">
            <w:pPr>
              <w:snapToGrid w:val="0"/>
              <w:spacing w:after="0" w:line="240" w:lineRule="auto"/>
              <w:rPr>
                <w:rFonts w:ascii="Times New Roman" w:hAnsi="Times New Roman" w:cs="Times New Roman"/>
                <w:b/>
                <w:sz w:val="16"/>
                <w:szCs w:val="16"/>
                <w:lang w:val="uk-UA"/>
              </w:rPr>
            </w:pPr>
          </w:p>
        </w:tc>
      </w:tr>
      <w:tr w:rsidR="00032809" w:rsidRPr="008E13FE" w14:paraId="30CFCD2F" w14:textId="77777777" w:rsidTr="00CA2C8D">
        <w:tc>
          <w:tcPr>
            <w:tcW w:w="709" w:type="dxa"/>
            <w:gridSpan w:val="2"/>
            <w:tcBorders>
              <w:top w:val="single" w:sz="4" w:space="0" w:color="000000"/>
              <w:left w:val="single" w:sz="4" w:space="0" w:color="000000"/>
              <w:bottom w:val="single" w:sz="4" w:space="0" w:color="000000"/>
            </w:tcBorders>
            <w:vAlign w:val="center"/>
          </w:tcPr>
          <w:p w14:paraId="2A30B7DD"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16.</w:t>
            </w:r>
          </w:p>
        </w:tc>
        <w:tc>
          <w:tcPr>
            <w:tcW w:w="3544" w:type="dxa"/>
            <w:gridSpan w:val="2"/>
            <w:tcBorders>
              <w:top w:val="single" w:sz="4" w:space="0" w:color="000000"/>
              <w:left w:val="single" w:sz="4" w:space="0" w:color="000000"/>
              <w:bottom w:val="single" w:sz="4" w:space="0" w:color="000000"/>
            </w:tcBorders>
          </w:tcPr>
          <w:p w14:paraId="2A0A700E"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6247" w:type="dxa"/>
            <w:gridSpan w:val="2"/>
            <w:tcBorders>
              <w:top w:val="single" w:sz="4" w:space="0" w:color="000000"/>
              <w:left w:val="single" w:sz="4" w:space="0" w:color="000000"/>
              <w:bottom w:val="single" w:sz="4" w:space="0" w:color="000000"/>
            </w:tcBorders>
            <w:vAlign w:val="center"/>
          </w:tcPr>
          <w:p w14:paraId="6D798999" w14:textId="77777777" w:rsidR="00032809" w:rsidRPr="00CA2C8D" w:rsidRDefault="00032809" w:rsidP="0021154C">
            <w:pPr>
              <w:pStyle w:val="ab"/>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В процесі перевірки береться до уваги вся інформація, яку повідомив заявник.</w:t>
            </w:r>
          </w:p>
          <w:p w14:paraId="6AA09B7B"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3" w:name="n7341"/>
            <w:bookmarkEnd w:id="13"/>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2E79A2EA" w14:textId="77777777" w:rsidR="00032809" w:rsidRPr="00CA2C8D" w:rsidRDefault="00032809"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4" w:name="n735"/>
            <w:bookmarkEnd w:id="14"/>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14:paraId="0B6BADB3" w14:textId="77777777" w:rsidR="00032809" w:rsidRPr="00CA2C8D" w:rsidRDefault="00032809" w:rsidP="0021154C">
            <w:pPr>
              <w:pStyle w:val="af5"/>
              <w:tabs>
                <w:tab w:val="left" w:pos="5582"/>
              </w:tabs>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14:paraId="3CF35277" w14:textId="77777777" w:rsidR="00032809" w:rsidRPr="00CA2C8D" w:rsidRDefault="00032809"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highlight w:val="white"/>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5DAF8009" w14:textId="77777777" w:rsidR="00032809" w:rsidRPr="008E13FE" w:rsidRDefault="00032809" w:rsidP="0021154C">
            <w:pPr>
              <w:snapToGrid w:val="0"/>
              <w:spacing w:after="0" w:line="240" w:lineRule="auto"/>
              <w:rPr>
                <w:rFonts w:ascii="Times New Roman" w:hAnsi="Times New Roman" w:cs="Times New Roman"/>
                <w:color w:val="FF0000"/>
                <w:sz w:val="16"/>
                <w:szCs w:val="16"/>
                <w:lang w:val="uk-UA"/>
              </w:rPr>
            </w:pPr>
          </w:p>
        </w:tc>
      </w:tr>
      <w:tr w:rsidR="00032809" w:rsidRPr="008E13FE" w14:paraId="59384971" w14:textId="77777777">
        <w:trPr>
          <w:gridAfter w:val="1"/>
          <w:wAfter w:w="10" w:type="dxa"/>
        </w:trPr>
        <w:tc>
          <w:tcPr>
            <w:tcW w:w="34" w:type="dxa"/>
          </w:tcPr>
          <w:p w14:paraId="2EFF5DD7" w14:textId="77777777" w:rsidR="00032809" w:rsidRPr="008E13FE" w:rsidRDefault="00032809" w:rsidP="0021154C">
            <w:pPr>
              <w:snapToGrid w:val="0"/>
              <w:spacing w:after="0" w:line="240" w:lineRule="auto"/>
              <w:rPr>
                <w:rFonts w:ascii="Times New Roman" w:hAnsi="Times New Roman" w:cs="Times New Roman"/>
                <w:color w:val="FF0000"/>
                <w:sz w:val="16"/>
                <w:szCs w:val="16"/>
                <w:lang w:val="uk-UA"/>
              </w:rPr>
            </w:pPr>
          </w:p>
        </w:tc>
        <w:tc>
          <w:tcPr>
            <w:tcW w:w="3119" w:type="dxa"/>
            <w:gridSpan w:val="2"/>
          </w:tcPr>
          <w:p w14:paraId="15BFCBD0" w14:textId="77777777" w:rsidR="00032809" w:rsidRPr="008E13FE" w:rsidRDefault="00032809" w:rsidP="0021154C">
            <w:pPr>
              <w:snapToGrid w:val="0"/>
              <w:spacing w:after="0" w:line="240" w:lineRule="auto"/>
              <w:jc w:val="both"/>
              <w:rPr>
                <w:rFonts w:ascii="Times New Roman" w:hAnsi="Times New Roman" w:cs="Times New Roman"/>
                <w:b/>
                <w:color w:val="FF0000"/>
                <w:sz w:val="16"/>
                <w:szCs w:val="16"/>
                <w:lang w:val="uk-UA"/>
              </w:rPr>
            </w:pPr>
          </w:p>
        </w:tc>
        <w:tc>
          <w:tcPr>
            <w:tcW w:w="7337" w:type="dxa"/>
            <w:gridSpan w:val="2"/>
          </w:tcPr>
          <w:p w14:paraId="79FAA1B5" w14:textId="77777777" w:rsidR="00032809" w:rsidRPr="008E13FE" w:rsidRDefault="00032809" w:rsidP="0021154C">
            <w:pPr>
              <w:snapToGrid w:val="0"/>
              <w:spacing w:after="0" w:line="240" w:lineRule="auto"/>
              <w:jc w:val="both"/>
              <w:rPr>
                <w:rFonts w:ascii="Times New Roman" w:hAnsi="Times New Roman" w:cs="Times New Roman"/>
                <w:b/>
                <w:color w:val="FF0000"/>
                <w:sz w:val="16"/>
                <w:szCs w:val="16"/>
                <w:lang w:val="uk-UA"/>
              </w:rPr>
            </w:pPr>
          </w:p>
        </w:tc>
        <w:tc>
          <w:tcPr>
            <w:tcW w:w="40" w:type="dxa"/>
            <w:gridSpan w:val="2"/>
          </w:tcPr>
          <w:p w14:paraId="1F1A90F8" w14:textId="77777777" w:rsidR="00032809" w:rsidRPr="008E13FE" w:rsidRDefault="00032809" w:rsidP="0021154C">
            <w:pPr>
              <w:snapToGrid w:val="0"/>
              <w:spacing w:after="0" w:line="240" w:lineRule="auto"/>
              <w:rPr>
                <w:rFonts w:ascii="Times New Roman" w:hAnsi="Times New Roman" w:cs="Times New Roman"/>
                <w:b/>
                <w:color w:val="FF0000"/>
                <w:sz w:val="16"/>
                <w:szCs w:val="16"/>
                <w:lang w:val="uk-UA"/>
              </w:rPr>
            </w:pPr>
          </w:p>
        </w:tc>
      </w:tr>
    </w:tbl>
    <w:p w14:paraId="5F665B9A" w14:textId="77777777" w:rsidR="00032809" w:rsidRPr="008E13FE" w:rsidRDefault="00032809" w:rsidP="0021154C">
      <w:pPr>
        <w:spacing w:after="0" w:line="240" w:lineRule="auto"/>
        <w:jc w:val="both"/>
        <w:rPr>
          <w:rFonts w:ascii="Times New Roman" w:hAnsi="Times New Roman" w:cs="Times New Roman"/>
          <w:b/>
          <w:sz w:val="16"/>
          <w:szCs w:val="16"/>
        </w:rPr>
      </w:pPr>
    </w:p>
    <w:p w14:paraId="74D4FDD5" w14:textId="27472B51" w:rsidR="00CA2C8D" w:rsidRPr="005863AA" w:rsidRDefault="00C03877" w:rsidP="0021154C">
      <w:pPr>
        <w:widowControl w:val="0"/>
        <w:autoSpaceDE w:val="0"/>
        <w:spacing w:after="0" w:line="240" w:lineRule="auto"/>
        <w:ind w:hanging="907"/>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 xml:space="preserve">Начальник </w:t>
      </w:r>
      <w:r w:rsidR="005863AA">
        <w:rPr>
          <w:rFonts w:ascii="Times New Roman" w:hAnsi="Times New Roman" w:cs="Times New Roman"/>
          <w:b/>
          <w:bCs/>
          <w:color w:val="000000"/>
          <w:spacing w:val="-2"/>
          <w:sz w:val="24"/>
          <w:szCs w:val="24"/>
          <w:lang w:val="uk-UA"/>
        </w:rPr>
        <w:t xml:space="preserve"> Самбірського </w:t>
      </w:r>
      <w:r w:rsidRPr="00C03877">
        <w:rPr>
          <w:rFonts w:ascii="Times New Roman" w:hAnsi="Times New Roman" w:cs="Times New Roman"/>
          <w:b/>
          <w:bCs/>
          <w:color w:val="000000"/>
          <w:spacing w:val="-2"/>
          <w:sz w:val="24"/>
          <w:szCs w:val="24"/>
        </w:rPr>
        <w:t>відділу</w:t>
      </w:r>
      <w:r w:rsidR="005863AA">
        <w:rPr>
          <w:rFonts w:ascii="Times New Roman" w:hAnsi="Times New Roman" w:cs="Times New Roman"/>
          <w:b/>
          <w:bCs/>
          <w:color w:val="000000"/>
          <w:spacing w:val="-2"/>
          <w:sz w:val="24"/>
          <w:szCs w:val="24"/>
          <w:lang w:val="uk-UA"/>
        </w:rPr>
        <w:t xml:space="preserve">                   </w:t>
      </w:r>
      <w:r w:rsidR="005C66A2" w:rsidRPr="0021154C">
        <w:rPr>
          <w:rFonts w:ascii="Times New Roman" w:hAnsi="Times New Roman" w:cs="Times New Roman"/>
          <w:b/>
          <w:noProof/>
          <w:color w:val="000000"/>
          <w:spacing w:val="-2"/>
          <w:sz w:val="24"/>
          <w:szCs w:val="24"/>
          <w:lang w:val="uk-UA" w:eastAsia="uk-UA"/>
        </w:rPr>
        <w:drawing>
          <wp:inline distT="0" distB="0" distL="0" distR="0" wp14:anchorId="3F245593" wp14:editId="51683F09">
            <wp:extent cx="914400" cy="35623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5863AA">
        <w:rPr>
          <w:rFonts w:ascii="Times New Roman" w:hAnsi="Times New Roman" w:cs="Times New Roman"/>
          <w:b/>
          <w:bCs/>
          <w:color w:val="000000"/>
          <w:spacing w:val="-2"/>
          <w:sz w:val="24"/>
          <w:szCs w:val="24"/>
          <w:lang w:val="uk-UA"/>
        </w:rPr>
        <w:t xml:space="preserve">                                      Ірина НАЗАРКО</w:t>
      </w:r>
    </w:p>
    <w:p w14:paraId="2A1ABAE2" w14:textId="77777777" w:rsidR="00CA2C8D" w:rsidRDefault="00CA2C8D" w:rsidP="0021154C">
      <w:pPr>
        <w:widowControl w:val="0"/>
        <w:autoSpaceDE w:val="0"/>
        <w:spacing w:after="0" w:line="240" w:lineRule="auto"/>
        <w:ind w:hanging="907"/>
        <w:jc w:val="both"/>
        <w:rPr>
          <w:rFonts w:ascii="Times New Roman" w:hAnsi="Times New Roman" w:cs="Times New Roman"/>
          <w:b/>
          <w:bCs/>
          <w:spacing w:val="2"/>
          <w:sz w:val="24"/>
          <w:szCs w:val="24"/>
          <w:lang w:val="uk-UA"/>
        </w:rPr>
      </w:pPr>
    </w:p>
    <w:p w14:paraId="5E803628" w14:textId="77777777" w:rsidR="00330797" w:rsidRDefault="00330797" w:rsidP="00330797">
      <w:pPr>
        <w:widowControl w:val="0"/>
        <w:autoSpaceDE w:val="0"/>
        <w:spacing w:after="0" w:line="240" w:lineRule="auto"/>
        <w:jc w:val="center"/>
        <w:rPr>
          <w:rFonts w:ascii="Times New Roman" w:hAnsi="Times New Roman" w:cs="Times New Roman"/>
          <w:b/>
          <w:bCs/>
          <w:spacing w:val="2"/>
          <w:lang w:val="uk-UA"/>
        </w:rPr>
      </w:pPr>
    </w:p>
    <w:p w14:paraId="77AA965D" w14:textId="77777777" w:rsidR="00032809" w:rsidRPr="008E13FE" w:rsidRDefault="00330797" w:rsidP="00330797">
      <w:pPr>
        <w:widowControl w:val="0"/>
        <w:autoSpaceDE w:val="0"/>
        <w:spacing w:after="0" w:line="240" w:lineRule="auto"/>
        <w:jc w:val="center"/>
        <w:rPr>
          <w:rFonts w:ascii="Times New Roman" w:hAnsi="Times New Roman" w:cs="Times New Roman"/>
        </w:rPr>
      </w:pPr>
      <w:r>
        <w:rPr>
          <w:rFonts w:ascii="Times New Roman" w:hAnsi="Times New Roman" w:cs="Times New Roman"/>
          <w:b/>
          <w:bCs/>
          <w:spacing w:val="2"/>
          <w:lang w:val="uk-UA"/>
        </w:rPr>
        <w:lastRenderedPageBreak/>
        <w:t xml:space="preserve">                                                                                                       </w:t>
      </w:r>
      <w:r w:rsidR="00032809" w:rsidRPr="008E13FE">
        <w:rPr>
          <w:rFonts w:ascii="Times New Roman" w:hAnsi="Times New Roman" w:cs="Times New Roman"/>
          <w:b/>
          <w:bCs/>
          <w:spacing w:val="2"/>
          <w:lang w:val="uk-UA"/>
        </w:rPr>
        <w:t>ЗАТВЕРДЖЕНО</w:t>
      </w:r>
    </w:p>
    <w:p w14:paraId="665754F6" w14:textId="77777777" w:rsidR="00032809" w:rsidRPr="008E13FE" w:rsidRDefault="00330797" w:rsidP="00330797">
      <w:pPr>
        <w:widowControl w:val="0"/>
        <w:autoSpaceDE w:val="0"/>
        <w:spacing w:after="0" w:line="240" w:lineRule="auto"/>
        <w:jc w:val="center"/>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F46A21"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3F633FDA" w14:textId="77777777" w:rsidR="00032809" w:rsidRPr="008E13FE" w:rsidRDefault="00330797" w:rsidP="00330797">
      <w:pPr>
        <w:widowControl w:val="0"/>
        <w:autoSpaceDE w:val="0"/>
        <w:spacing w:after="0" w:line="240" w:lineRule="auto"/>
        <w:jc w:val="center"/>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r w:rsidR="00032809" w:rsidRPr="008E13FE">
        <w:rPr>
          <w:rFonts w:ascii="Times New Roman" w:hAnsi="Times New Roman" w:cs="Times New Roman"/>
          <w:bCs/>
          <w:lang w:val="uk-UA"/>
        </w:rPr>
        <w:t xml:space="preserve">  </w:t>
      </w:r>
    </w:p>
    <w:p w14:paraId="5D9569E8" w14:textId="77777777" w:rsidR="00032809" w:rsidRPr="008E13FE" w:rsidRDefault="00032809" w:rsidP="0021154C">
      <w:pPr>
        <w:spacing w:after="0" w:line="240" w:lineRule="auto"/>
        <w:rPr>
          <w:rFonts w:ascii="Times New Roman" w:hAnsi="Times New Roman" w:cs="Times New Roman"/>
          <w:b/>
          <w:bCs/>
          <w:spacing w:val="2"/>
          <w:lang w:val="uk-UA"/>
        </w:rPr>
      </w:pPr>
    </w:p>
    <w:p w14:paraId="480CCFB5"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2E893835"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613E20D8" w14:textId="77777777" w:rsidR="00032809" w:rsidRPr="008E13FE" w:rsidRDefault="00032809" w:rsidP="0021154C">
      <w:pPr>
        <w:spacing w:after="0" w:line="240" w:lineRule="auto"/>
        <w:jc w:val="center"/>
        <w:rPr>
          <w:rFonts w:ascii="Times New Roman" w:hAnsi="Times New Roman" w:cs="Times New Roman"/>
          <w:b/>
          <w:bCs/>
          <w:spacing w:val="2"/>
          <w:w w:val="99"/>
          <w:sz w:val="16"/>
          <w:szCs w:val="16"/>
          <w:lang w:val="uk-UA"/>
        </w:rPr>
      </w:pPr>
    </w:p>
    <w:p w14:paraId="277EE54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4A2E69F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71A544FC"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p w14:paraId="6C54603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вперше особі, яка звертається за оформленням паспорта</w:t>
      </w:r>
    </w:p>
    <w:p w14:paraId="7BFC3B1A" w14:textId="77777777" w:rsidR="00032809" w:rsidRDefault="00032809" w:rsidP="0021154C">
      <w:pPr>
        <w:spacing w:after="0" w:line="240" w:lineRule="auto"/>
        <w:jc w:val="center"/>
        <w:rPr>
          <w:rFonts w:ascii="Times New Roman" w:hAnsi="Times New Roman" w:cs="Times New Roman"/>
          <w:b/>
          <w:sz w:val="18"/>
          <w:szCs w:val="16"/>
          <w:lang w:val="uk-UA"/>
        </w:rPr>
      </w:pPr>
      <w:r w:rsidRPr="008E13FE">
        <w:rPr>
          <w:rFonts w:ascii="Times New Roman" w:hAnsi="Times New Roman" w:cs="Times New Roman"/>
          <w:b/>
          <w:sz w:val="18"/>
          <w:szCs w:val="16"/>
          <w:lang w:val="uk-UA"/>
        </w:rPr>
        <w:t>після досягнення 18-річного віку</w:t>
      </w:r>
    </w:p>
    <w:p w14:paraId="167450E7" w14:textId="77777777" w:rsidR="00330797" w:rsidRDefault="00330797" w:rsidP="0021154C">
      <w:pPr>
        <w:spacing w:after="0" w:line="240" w:lineRule="auto"/>
        <w:jc w:val="center"/>
        <w:rPr>
          <w:rFonts w:ascii="Times New Roman" w:hAnsi="Times New Roman" w:cs="Times New Roman"/>
          <w:b/>
          <w:sz w:val="18"/>
          <w:szCs w:val="16"/>
          <w:lang w:val="uk-UA"/>
        </w:rPr>
      </w:pPr>
    </w:p>
    <w:p w14:paraId="07507C86" w14:textId="77777777" w:rsidR="00330797" w:rsidRPr="005E73EC" w:rsidRDefault="00330797" w:rsidP="00330797">
      <w:pPr>
        <w:spacing w:after="0"/>
        <w:jc w:val="center"/>
        <w:rPr>
          <w:rFonts w:ascii="Times New Roman" w:hAnsi="Times New Roman" w:cs="Times New Roman"/>
          <w:lang w:val="uk-UA"/>
        </w:rPr>
      </w:pPr>
      <w:r w:rsidRPr="00330797">
        <w:rPr>
          <w:rFonts w:ascii="Times New Roman" w:hAnsi="Times New Roman" w:cs="Times New Roman"/>
          <w:b/>
          <w:sz w:val="16"/>
          <w:szCs w:val="16"/>
          <w:u w:val="single"/>
          <w:lang w:val="uk-UA"/>
        </w:rPr>
        <w:t>Самбірський відділ ЗМУ ДМС</w:t>
      </w:r>
    </w:p>
    <w:p w14:paraId="35C5C28C" w14:textId="77777777" w:rsidR="00330797" w:rsidRPr="00330797" w:rsidRDefault="00330797" w:rsidP="0021154C">
      <w:pPr>
        <w:spacing w:after="0" w:line="240" w:lineRule="auto"/>
        <w:jc w:val="center"/>
        <w:rPr>
          <w:rFonts w:ascii="Times New Roman" w:hAnsi="Times New Roman" w:cs="Times New Roman"/>
          <w:lang w:val="uk-UA"/>
        </w:rPr>
      </w:pPr>
      <w:r w:rsidRPr="008E13FE">
        <w:rPr>
          <w:rFonts w:ascii="Times New Roman" w:hAnsi="Times New Roman" w:cs="Times New Roman"/>
          <w:sz w:val="16"/>
          <w:szCs w:val="16"/>
          <w:lang w:val="uk-UA"/>
        </w:rPr>
        <w:t xml:space="preserve"> (найменування суб’єкта надання адміністративної послуги)</w:t>
      </w:r>
    </w:p>
    <w:p w14:paraId="7EC55297" w14:textId="77777777" w:rsidR="00032809" w:rsidRPr="00330797" w:rsidRDefault="00032809" w:rsidP="0021154C">
      <w:pPr>
        <w:spacing w:after="0" w:line="240" w:lineRule="auto"/>
        <w:jc w:val="center"/>
        <w:rPr>
          <w:rFonts w:ascii="Times New Roman" w:hAnsi="Times New Roman" w:cs="Times New Roman"/>
          <w:lang w:val="uk-UA"/>
        </w:rPr>
      </w:pPr>
      <w:r w:rsidRPr="008E13FE">
        <w:rPr>
          <w:rFonts w:ascii="Times New Roman" w:eastAsia="Verdana" w:hAnsi="Times New Roman" w:cs="Times New Roman"/>
          <w:sz w:val="16"/>
          <w:szCs w:val="16"/>
          <w:lang w:val="uk-UA"/>
        </w:rPr>
        <w:t xml:space="preserve"> </w:t>
      </w:r>
    </w:p>
    <w:tbl>
      <w:tblPr>
        <w:tblW w:w="10478" w:type="dxa"/>
        <w:tblInd w:w="-524" w:type="dxa"/>
        <w:tblLayout w:type="fixed"/>
        <w:tblLook w:val="0000" w:firstRow="0" w:lastRow="0" w:firstColumn="0" w:lastColumn="0" w:noHBand="0" w:noVBand="0"/>
      </w:tblPr>
      <w:tblGrid>
        <w:gridCol w:w="560"/>
        <w:gridCol w:w="4260"/>
        <w:gridCol w:w="2126"/>
        <w:gridCol w:w="1843"/>
        <w:gridCol w:w="1689"/>
      </w:tblGrid>
      <w:tr w:rsidR="00032809" w:rsidRPr="00CA2C8D" w14:paraId="7E855C45" w14:textId="77777777" w:rsidTr="005863AA">
        <w:trPr>
          <w:trHeight w:val="792"/>
        </w:trPr>
        <w:tc>
          <w:tcPr>
            <w:tcW w:w="560" w:type="dxa"/>
            <w:tcBorders>
              <w:top w:val="single" w:sz="4" w:space="0" w:color="000000"/>
              <w:left w:val="single" w:sz="4" w:space="0" w:color="000000"/>
              <w:bottom w:val="single" w:sz="4" w:space="0" w:color="000000"/>
            </w:tcBorders>
          </w:tcPr>
          <w:p w14:paraId="72FE73F9"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w:t>
            </w:r>
            <w:r w:rsidRPr="00CA2C8D">
              <w:rPr>
                <w:rFonts w:ascii="Times New Roman" w:eastAsia="Verdana" w:hAnsi="Times New Roman" w:cs="Times New Roman"/>
                <w:b/>
                <w:color w:val="000000"/>
                <w:sz w:val="16"/>
                <w:szCs w:val="16"/>
                <w:lang w:val="uk-UA"/>
              </w:rPr>
              <w:t xml:space="preserve"> </w:t>
            </w:r>
            <w:r w:rsidRPr="00CA2C8D">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26B400E2" w14:textId="77777777" w:rsidR="00032809" w:rsidRPr="00CA2C8D" w:rsidRDefault="00032809"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292A774"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2F2F06AD"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3A1FE627"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Строк виконання</w:t>
            </w:r>
          </w:p>
          <w:p w14:paraId="74CD2EB2"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етапів (днів)</w:t>
            </w:r>
          </w:p>
        </w:tc>
      </w:tr>
      <w:tr w:rsidR="00032809" w:rsidRPr="00CA2C8D" w14:paraId="0693ABA1" w14:textId="77777777" w:rsidTr="005863AA">
        <w:tc>
          <w:tcPr>
            <w:tcW w:w="560" w:type="dxa"/>
            <w:tcBorders>
              <w:top w:val="single" w:sz="4" w:space="0" w:color="000000"/>
              <w:left w:val="single" w:sz="4" w:space="0" w:color="000000"/>
              <w:bottom w:val="single" w:sz="4" w:space="0" w:color="000000"/>
            </w:tcBorders>
          </w:tcPr>
          <w:p w14:paraId="5D31BBC6"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57FD8CBF" w14:textId="77777777" w:rsidR="00032809" w:rsidRPr="00CA2C8D" w:rsidRDefault="00032809"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350D51DB" w14:textId="77777777" w:rsidR="00032809" w:rsidRPr="00CA2C8D" w:rsidRDefault="00032809"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B0A098F" w14:textId="77777777" w:rsidR="005863AA" w:rsidRDefault="00032809"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sidR="005863AA">
              <w:rPr>
                <w:rFonts w:ascii="Times New Roman" w:hAnsi="Times New Roman" w:cs="Times New Roman"/>
                <w:color w:val="000000"/>
                <w:sz w:val="16"/>
                <w:szCs w:val="16"/>
                <w:lang w:val="uk-UA"/>
              </w:rPr>
              <w:t xml:space="preserve">Самбірського відділу </w:t>
            </w:r>
          </w:p>
          <w:p w14:paraId="2B1DAC56" w14:textId="77777777" w:rsidR="00032809" w:rsidRPr="00CA2C8D" w:rsidRDefault="005863AA"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2C691C9C" w14:textId="77777777" w:rsidR="00032809" w:rsidRPr="00CA2C8D" w:rsidRDefault="00032809" w:rsidP="0021154C">
            <w:pPr>
              <w:spacing w:after="0" w:line="240" w:lineRule="auto"/>
              <w:ind w:firstLine="284"/>
              <w:jc w:val="center"/>
              <w:rPr>
                <w:rFonts w:ascii="Times New Roman" w:hAnsi="Times New Roman" w:cs="Times New Roman"/>
                <w:color w:val="000000"/>
                <w:sz w:val="16"/>
                <w:szCs w:val="16"/>
                <w:lang w:val="uk-UA"/>
              </w:rPr>
            </w:pPr>
          </w:p>
          <w:p w14:paraId="577B5D72" w14:textId="77777777" w:rsidR="00032809" w:rsidRPr="00CA2C8D" w:rsidRDefault="00032809"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32BCB0E9" w14:textId="77777777" w:rsidR="00032809" w:rsidRPr="00CA2C8D" w:rsidRDefault="005863AA"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0BDBB3F6" w14:textId="77777777" w:rsidR="00032809" w:rsidRPr="00CA2C8D" w:rsidRDefault="00032809"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заявника</w:t>
            </w:r>
          </w:p>
        </w:tc>
      </w:tr>
      <w:tr w:rsidR="005863AA" w:rsidRPr="00CA2C8D" w14:paraId="07EB6E07" w14:textId="77777777" w:rsidTr="005863AA">
        <w:tc>
          <w:tcPr>
            <w:tcW w:w="560" w:type="dxa"/>
            <w:tcBorders>
              <w:top w:val="single" w:sz="4" w:space="0" w:color="000000"/>
              <w:left w:val="single" w:sz="4" w:space="0" w:color="000000"/>
              <w:bottom w:val="single" w:sz="4" w:space="0" w:color="000000"/>
            </w:tcBorders>
          </w:tcPr>
          <w:p w14:paraId="6A2BE8FF" w14:textId="77777777" w:rsidR="005863AA" w:rsidRPr="00CA2C8D" w:rsidRDefault="005863AA"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vAlign w:val="center"/>
          </w:tcPr>
          <w:p w14:paraId="3196709B" w14:textId="77777777" w:rsidR="005863AA" w:rsidRPr="00C03877" w:rsidRDefault="005863AA"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відповідності поданих документів вимогам  Порядку </w:t>
            </w:r>
            <w:r w:rsidRPr="00CA2C8D">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CA2C8D">
              <w:rPr>
                <w:rStyle w:val="rvts9"/>
                <w:rFonts w:ascii="Times New Roman" w:hAnsi="Times New Roman" w:cs="Times New Roman"/>
                <w:bCs/>
                <w:color w:val="000000"/>
                <w:sz w:val="16"/>
                <w:szCs w:val="16"/>
                <w:shd w:val="clear" w:color="auto" w:fill="FFFFFF"/>
              </w:rPr>
              <w:t xml:space="preserve">25.03.2015 №302                      </w:t>
            </w:r>
            <w:r w:rsidRPr="00CA2C8D">
              <w:rPr>
                <w:rFonts w:ascii="Times New Roman" w:hAnsi="Times New Roman" w:cs="Times New Roman"/>
                <w:color w:val="000000"/>
                <w:sz w:val="16"/>
                <w:szCs w:val="16"/>
              </w:rPr>
              <w:t>(зі змінами)</w:t>
            </w:r>
            <w:r w:rsidRPr="00CA2C8D">
              <w:rPr>
                <w:rStyle w:val="rvts9"/>
                <w:rFonts w:ascii="Times New Roman" w:hAnsi="Times New Roman" w:cs="Times New Roman"/>
                <w:bCs/>
                <w:color w:val="000000"/>
                <w:sz w:val="16"/>
                <w:szCs w:val="16"/>
                <w:shd w:val="clear" w:color="auto" w:fill="FFFFFF"/>
              </w:rPr>
              <w:t xml:space="preserve">, </w:t>
            </w:r>
            <w:r w:rsidRPr="00CA2C8D">
              <w:rPr>
                <w:rFonts w:ascii="Times New Roman" w:hAnsi="Times New Roman" w:cs="Times New Roman"/>
                <w:color w:val="000000"/>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736AA859" w14:textId="77777777" w:rsidR="005863AA" w:rsidRDefault="005863AA"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5DC94774" w14:textId="77777777" w:rsidR="005863AA" w:rsidRPr="00CA2C8D" w:rsidRDefault="005863AA"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0DC7275A" w14:textId="77777777" w:rsidR="005863AA" w:rsidRPr="00CA2C8D" w:rsidRDefault="005863AA" w:rsidP="0021154C">
            <w:pPr>
              <w:spacing w:after="0" w:line="240" w:lineRule="auto"/>
              <w:ind w:firstLine="284"/>
              <w:jc w:val="center"/>
              <w:rPr>
                <w:rFonts w:ascii="Times New Roman" w:hAnsi="Times New Roman" w:cs="Times New Roman"/>
                <w:color w:val="000000"/>
                <w:sz w:val="16"/>
                <w:szCs w:val="16"/>
                <w:lang w:val="uk-UA"/>
              </w:rPr>
            </w:pPr>
          </w:p>
          <w:p w14:paraId="2C3D64FD" w14:textId="77777777" w:rsidR="005863AA" w:rsidRPr="00CA2C8D" w:rsidRDefault="005863AA"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A5807B7" w14:textId="77777777" w:rsidR="005863AA" w:rsidRPr="00CA2C8D" w:rsidRDefault="005863AA"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2E2CCE19" w14:textId="77777777" w:rsidR="005863AA" w:rsidRPr="00CA2C8D" w:rsidRDefault="005863AA"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5863AA" w:rsidRPr="00CA2C8D" w14:paraId="284BFACD" w14:textId="77777777" w:rsidTr="005863AA">
        <w:tc>
          <w:tcPr>
            <w:tcW w:w="560" w:type="dxa"/>
            <w:tcBorders>
              <w:top w:val="single" w:sz="4" w:space="0" w:color="000000"/>
              <w:left w:val="single" w:sz="4" w:space="0" w:color="000000"/>
              <w:bottom w:val="single" w:sz="4" w:space="0" w:color="000000"/>
            </w:tcBorders>
          </w:tcPr>
          <w:p w14:paraId="6DE8A6F5" w14:textId="77777777" w:rsidR="005863AA" w:rsidRPr="00CA2C8D" w:rsidRDefault="005863AA"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1159E97C" w14:textId="77777777" w:rsidR="005863AA" w:rsidRPr="00CA2C8D" w:rsidRDefault="005863AA"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415F03DA" w14:textId="77777777" w:rsidR="005863AA" w:rsidRPr="00CA2C8D" w:rsidRDefault="005863AA"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У разі виявлення помилок в заяві-анкеті працівник територіального органу/територіального підрозділу вносить до неї відповідні виправлення.</w:t>
            </w:r>
          </w:p>
          <w:p w14:paraId="752398CF" w14:textId="77777777" w:rsidR="005863AA" w:rsidRPr="00CA2C8D" w:rsidRDefault="005863AA" w:rsidP="0021154C">
            <w:pPr>
              <w:pStyle w:val="HTML0"/>
              <w:shd w:val="clear" w:color="auto" w:fill="FFFFFF"/>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val="uk-UA" w:eastAsia="ru-RU"/>
              </w:rPr>
              <w:t xml:space="preserve">  </w:t>
            </w:r>
            <w:r w:rsidRPr="00CA2C8D">
              <w:rPr>
                <w:rFonts w:ascii="Times New Roman" w:hAnsi="Times New Roman" w:cs="Times New Roman"/>
                <w:color w:val="000000"/>
                <w:sz w:val="16"/>
                <w:szCs w:val="16"/>
                <w:lang w:val="uk-UA"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r w:rsidRPr="00CA2C8D">
              <w:rPr>
                <w:rFonts w:ascii="Times New Roman" w:hAnsi="Times New Roman" w:cs="Times New Roman"/>
                <w:bCs/>
                <w:color w:val="000000"/>
                <w:sz w:val="16"/>
                <w:szCs w:val="16"/>
                <w:lang w:val="uk-UA" w:eastAsia="uk-UA"/>
              </w:rPr>
              <w:t xml:space="preserve"> </w:t>
            </w:r>
          </w:p>
          <w:p w14:paraId="71AA3C80" w14:textId="77777777" w:rsidR="005863AA" w:rsidRPr="00CA2C8D" w:rsidRDefault="005863AA" w:rsidP="0021154C">
            <w:pPr>
              <w:pStyle w:val="af2"/>
              <w:ind w:left="0" w:firstLine="321"/>
              <w:jc w:val="both"/>
              <w:rPr>
                <w:color w:val="000000"/>
              </w:rPr>
            </w:pPr>
            <w:r w:rsidRPr="00CA2C8D">
              <w:rPr>
                <w:color w:val="000000"/>
                <w:sz w:val="16"/>
                <w:szCs w:val="16"/>
                <w:lang w:eastAsia="ru-RU"/>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w:t>
            </w:r>
            <w:r w:rsidRPr="00CA2C8D">
              <w:rPr>
                <w:color w:val="000000"/>
                <w:szCs w:val="16"/>
                <w:lang w:eastAsia="ru-RU"/>
              </w:rPr>
              <w:t xml:space="preserve"> </w:t>
            </w:r>
            <w:r w:rsidRPr="00CA2C8D">
              <w:rPr>
                <w:color w:val="000000"/>
                <w:sz w:val="16"/>
                <w:szCs w:val="16"/>
                <w:lang w:eastAsia="ru-RU"/>
              </w:rPr>
              <w:t>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w:t>
            </w:r>
            <w:r w:rsidRPr="00CA2C8D">
              <w:rPr>
                <w:color w:val="000000"/>
                <w:szCs w:val="16"/>
                <w:lang w:eastAsia="ru-RU"/>
              </w:rPr>
              <w:t xml:space="preserve"> </w:t>
            </w:r>
            <w:r w:rsidRPr="00CA2C8D">
              <w:rPr>
                <w:color w:val="000000"/>
                <w:sz w:val="16"/>
                <w:szCs w:val="16"/>
                <w:lang w:eastAsia="ru-RU"/>
              </w:rPr>
              <w:t xml:space="preserve">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2ADFEBB8" w14:textId="77777777" w:rsidR="005863AA" w:rsidRPr="00CA2C8D" w:rsidRDefault="005863AA" w:rsidP="0021154C">
            <w:pPr>
              <w:pStyle w:val="af2"/>
              <w:ind w:left="0" w:firstLine="321"/>
              <w:jc w:val="both"/>
              <w:rPr>
                <w:color w:val="000000"/>
              </w:rPr>
            </w:pPr>
            <w:r w:rsidRPr="00CA2C8D">
              <w:rPr>
                <w:color w:val="000000"/>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B62B700" w14:textId="77777777" w:rsidR="005863AA" w:rsidRPr="00CA2C8D" w:rsidRDefault="005863AA" w:rsidP="0021154C">
            <w:pPr>
              <w:spacing w:after="0" w:line="240" w:lineRule="auto"/>
              <w:ind w:firstLine="321"/>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45136DF1" w14:textId="77777777" w:rsidR="005863AA" w:rsidRDefault="005863AA"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156D829B" w14:textId="77777777" w:rsidR="005863AA" w:rsidRPr="00CA2C8D" w:rsidRDefault="005863AA"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253835CC" w14:textId="77777777" w:rsidR="005863AA" w:rsidRPr="00CA2C8D" w:rsidRDefault="005863AA" w:rsidP="0021154C">
            <w:pPr>
              <w:spacing w:after="0" w:line="240" w:lineRule="auto"/>
              <w:ind w:firstLine="284"/>
              <w:jc w:val="center"/>
              <w:rPr>
                <w:rFonts w:ascii="Times New Roman" w:hAnsi="Times New Roman" w:cs="Times New Roman"/>
                <w:color w:val="000000"/>
                <w:sz w:val="16"/>
                <w:szCs w:val="16"/>
                <w:lang w:val="uk-UA"/>
              </w:rPr>
            </w:pPr>
          </w:p>
          <w:p w14:paraId="7874A381" w14:textId="77777777" w:rsidR="005863AA" w:rsidRPr="00CA2C8D" w:rsidRDefault="005863AA"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2DB1883F" w14:textId="77777777" w:rsidR="005863AA" w:rsidRPr="00CA2C8D" w:rsidRDefault="005863AA"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0EC4A072" w14:textId="77777777" w:rsidR="005863AA" w:rsidRPr="00CA2C8D" w:rsidRDefault="005863AA"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5863AA" w:rsidRPr="00CA2C8D" w14:paraId="5F25F95F" w14:textId="77777777" w:rsidTr="005863AA">
        <w:tc>
          <w:tcPr>
            <w:tcW w:w="560" w:type="dxa"/>
            <w:tcBorders>
              <w:top w:val="single" w:sz="4" w:space="0" w:color="000000"/>
              <w:left w:val="single" w:sz="4" w:space="0" w:color="000000"/>
              <w:bottom w:val="single" w:sz="4" w:space="0" w:color="000000"/>
            </w:tcBorders>
          </w:tcPr>
          <w:p w14:paraId="05E14598" w14:textId="77777777" w:rsidR="005863AA" w:rsidRPr="00CA2C8D" w:rsidRDefault="005863AA"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2E3797C2" w14:textId="77777777" w:rsidR="005863AA" w:rsidRPr="00CA2C8D" w:rsidRDefault="005863AA"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Після перевірки заявник власним підписом </w:t>
            </w:r>
            <w:r w:rsidRPr="00CA2C8D">
              <w:rPr>
                <w:rFonts w:ascii="Times New Roman" w:hAnsi="Times New Roman" w:cs="Times New Roman"/>
                <w:color w:val="000000"/>
                <w:sz w:val="16"/>
                <w:szCs w:val="16"/>
              </w:rPr>
              <w:lastRenderedPageBreak/>
              <w:t>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25C5C884" w14:textId="77777777" w:rsidR="005863AA" w:rsidRPr="00CA2C8D" w:rsidRDefault="005863AA" w:rsidP="0021154C">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2FAA3E08" w14:textId="77777777" w:rsidR="005863AA" w:rsidRDefault="005863AA" w:rsidP="0021154C">
            <w:pPr>
              <w:spacing w:after="0" w:line="240" w:lineRule="auto"/>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lastRenderedPageBreak/>
              <w:t xml:space="preserve">Заявник або його законний  </w:t>
            </w:r>
            <w:r w:rsidRPr="00CA2C8D">
              <w:rPr>
                <w:rFonts w:ascii="Times New Roman" w:hAnsi="Times New Roman" w:cs="Times New Roman"/>
                <w:color w:val="000000"/>
                <w:sz w:val="16"/>
                <w:szCs w:val="16"/>
                <w:lang w:val="uk-UA"/>
              </w:rPr>
              <w:lastRenderedPageBreak/>
              <w:t>представник/ уповноважена особа адміністрації в</w:t>
            </w:r>
            <w:r w:rsidR="009F0EB0">
              <w:rPr>
                <w:rFonts w:ascii="Times New Roman" w:hAnsi="Times New Roman" w:cs="Times New Roman"/>
                <w:color w:val="000000"/>
                <w:sz w:val="16"/>
                <w:szCs w:val="16"/>
                <w:lang w:val="uk-UA"/>
              </w:rPr>
              <w:t>ідповідних  закладів та установ</w:t>
            </w:r>
          </w:p>
          <w:p w14:paraId="311A76B9" w14:textId="77777777" w:rsidR="009F0EB0" w:rsidRPr="00CA2C8D" w:rsidRDefault="009F0EB0" w:rsidP="0021154C">
            <w:pPr>
              <w:spacing w:after="0" w:line="240" w:lineRule="auto"/>
              <w:jc w:val="center"/>
              <w:rPr>
                <w:rFonts w:ascii="Times New Roman" w:hAnsi="Times New Roman" w:cs="Times New Roman"/>
                <w:color w:val="000000"/>
              </w:rPr>
            </w:pPr>
          </w:p>
          <w:p w14:paraId="5F496B6D" w14:textId="77777777" w:rsidR="005863AA" w:rsidRPr="009F0EB0" w:rsidRDefault="009F0EB0" w:rsidP="0021154C">
            <w:pPr>
              <w:spacing w:after="0" w:line="240" w:lineRule="auto"/>
              <w:jc w:val="center"/>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П</w:t>
            </w:r>
            <w:r w:rsidR="005863AA" w:rsidRPr="00CA2C8D">
              <w:rPr>
                <w:rFonts w:ascii="Times New Roman" w:hAnsi="Times New Roman" w:cs="Times New Roman"/>
                <w:color w:val="000000"/>
                <w:sz w:val="16"/>
                <w:szCs w:val="16"/>
                <w:lang w:val="uk-UA"/>
              </w:rPr>
              <w:t>рацівник</w:t>
            </w:r>
            <w:r>
              <w:rPr>
                <w:rFonts w:ascii="Times New Roman" w:hAnsi="Times New Roman" w:cs="Times New Roman"/>
                <w:color w:val="000000"/>
                <w:lang w:val="uk-UA"/>
              </w:rPr>
              <w:t xml:space="preserve"> </w:t>
            </w:r>
            <w:r w:rsidRPr="009F0EB0">
              <w:rPr>
                <w:rFonts w:ascii="Times New Roman" w:hAnsi="Times New Roman" w:cs="Times New Roman"/>
                <w:color w:val="000000"/>
                <w:sz w:val="16"/>
                <w:szCs w:val="16"/>
                <w:lang w:val="uk-UA"/>
              </w:rPr>
              <w:t>Самбірського відділу ЗМУ ДМС</w:t>
            </w:r>
          </w:p>
        </w:tc>
        <w:tc>
          <w:tcPr>
            <w:tcW w:w="1843" w:type="dxa"/>
            <w:tcBorders>
              <w:top w:val="single" w:sz="4" w:space="0" w:color="000000"/>
              <w:left w:val="single" w:sz="4" w:space="0" w:color="000000"/>
              <w:bottom w:val="single" w:sz="4" w:space="0" w:color="000000"/>
            </w:tcBorders>
          </w:tcPr>
          <w:p w14:paraId="1EAB14BC" w14:textId="77777777" w:rsidR="005863AA" w:rsidRDefault="005863AA" w:rsidP="0021154C">
            <w:pPr>
              <w:spacing w:after="0" w:line="240" w:lineRule="auto"/>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lastRenderedPageBreak/>
              <w:t xml:space="preserve">Адміністрація </w:t>
            </w:r>
            <w:r w:rsidRPr="00CA2C8D">
              <w:rPr>
                <w:rFonts w:ascii="Times New Roman" w:hAnsi="Times New Roman" w:cs="Times New Roman"/>
                <w:color w:val="000000"/>
                <w:sz w:val="16"/>
                <w:szCs w:val="16"/>
                <w:lang w:val="uk-UA"/>
              </w:rPr>
              <w:lastRenderedPageBreak/>
              <w:t>відповідних закладів та установ</w:t>
            </w:r>
          </w:p>
          <w:p w14:paraId="2447257F" w14:textId="77777777" w:rsidR="009F0EB0" w:rsidRDefault="009F0EB0" w:rsidP="0021154C">
            <w:pPr>
              <w:spacing w:after="0" w:line="240" w:lineRule="auto"/>
              <w:jc w:val="center"/>
              <w:rPr>
                <w:rFonts w:ascii="Times New Roman" w:hAnsi="Times New Roman" w:cs="Times New Roman"/>
                <w:color w:val="000000"/>
                <w:sz w:val="16"/>
                <w:szCs w:val="16"/>
                <w:lang w:val="uk-UA"/>
              </w:rPr>
            </w:pPr>
          </w:p>
          <w:p w14:paraId="587651A0" w14:textId="77777777" w:rsidR="009F0EB0" w:rsidRDefault="009F0EB0" w:rsidP="0021154C">
            <w:pPr>
              <w:spacing w:after="0" w:line="240" w:lineRule="auto"/>
              <w:jc w:val="center"/>
              <w:rPr>
                <w:rFonts w:ascii="Times New Roman" w:hAnsi="Times New Roman" w:cs="Times New Roman"/>
                <w:color w:val="000000"/>
                <w:sz w:val="16"/>
                <w:szCs w:val="16"/>
                <w:lang w:val="uk-UA"/>
              </w:rPr>
            </w:pPr>
          </w:p>
          <w:p w14:paraId="4E2654D2" w14:textId="77777777" w:rsidR="009F0EB0" w:rsidRDefault="009F0EB0" w:rsidP="0021154C">
            <w:pPr>
              <w:spacing w:after="0" w:line="240" w:lineRule="auto"/>
              <w:jc w:val="center"/>
              <w:rPr>
                <w:rFonts w:ascii="Times New Roman" w:hAnsi="Times New Roman" w:cs="Times New Roman"/>
                <w:color w:val="000000"/>
                <w:sz w:val="16"/>
                <w:szCs w:val="16"/>
                <w:lang w:val="uk-UA"/>
              </w:rPr>
            </w:pPr>
          </w:p>
          <w:p w14:paraId="2F90D322" w14:textId="77777777" w:rsidR="009F0EB0" w:rsidRDefault="009F0EB0" w:rsidP="0021154C">
            <w:pPr>
              <w:spacing w:after="0" w:line="240" w:lineRule="auto"/>
              <w:jc w:val="center"/>
              <w:rPr>
                <w:rFonts w:ascii="Times New Roman" w:hAnsi="Times New Roman" w:cs="Times New Roman"/>
                <w:color w:val="000000"/>
                <w:sz w:val="16"/>
                <w:szCs w:val="16"/>
                <w:lang w:val="uk-UA"/>
              </w:rPr>
            </w:pPr>
          </w:p>
          <w:p w14:paraId="620086D5" w14:textId="77777777" w:rsidR="009F0EB0" w:rsidRDefault="009F0EB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Самбірський відділ</w:t>
            </w:r>
          </w:p>
          <w:p w14:paraId="49417E28"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7091AA22" w14:textId="77777777" w:rsidR="005863AA" w:rsidRPr="00CA2C8D" w:rsidRDefault="005863AA" w:rsidP="0021154C">
            <w:pPr>
              <w:spacing w:after="0" w:line="240" w:lineRule="auto"/>
              <w:rPr>
                <w:rFonts w:ascii="Times New Roman" w:hAnsi="Times New Roman" w:cs="Times New Roman"/>
                <w:color w:val="000000"/>
              </w:rPr>
            </w:pPr>
          </w:p>
        </w:tc>
        <w:tc>
          <w:tcPr>
            <w:tcW w:w="1689" w:type="dxa"/>
            <w:tcBorders>
              <w:top w:val="single" w:sz="4" w:space="0" w:color="000000"/>
              <w:left w:val="single" w:sz="4" w:space="0" w:color="000000"/>
              <w:bottom w:val="single" w:sz="4" w:space="0" w:color="000000"/>
              <w:right w:val="single" w:sz="4" w:space="0" w:color="000000"/>
            </w:tcBorders>
          </w:tcPr>
          <w:p w14:paraId="1F38BFE2" w14:textId="77777777" w:rsidR="005863AA" w:rsidRPr="00CA2C8D" w:rsidRDefault="005863AA"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 xml:space="preserve">Під час прийому </w:t>
            </w:r>
            <w:r w:rsidRPr="00CA2C8D">
              <w:rPr>
                <w:rFonts w:ascii="Times New Roman" w:hAnsi="Times New Roman" w:cs="Times New Roman"/>
                <w:color w:val="000000"/>
                <w:sz w:val="16"/>
                <w:szCs w:val="16"/>
                <w:lang w:val="uk-UA"/>
              </w:rPr>
              <w:lastRenderedPageBreak/>
              <w:t>документів у день звернення</w:t>
            </w:r>
          </w:p>
        </w:tc>
      </w:tr>
      <w:tr w:rsidR="009F0EB0" w:rsidRPr="00CA2C8D" w14:paraId="0867E6A0" w14:textId="77777777" w:rsidTr="005863AA">
        <w:tc>
          <w:tcPr>
            <w:tcW w:w="560" w:type="dxa"/>
            <w:tcBorders>
              <w:top w:val="single" w:sz="4" w:space="0" w:color="000000"/>
              <w:left w:val="single" w:sz="4" w:space="0" w:color="000000"/>
              <w:bottom w:val="single" w:sz="4" w:space="0" w:color="000000"/>
            </w:tcBorders>
          </w:tcPr>
          <w:p w14:paraId="4EDC9B29"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5.</w:t>
            </w:r>
          </w:p>
        </w:tc>
        <w:tc>
          <w:tcPr>
            <w:tcW w:w="4260" w:type="dxa"/>
            <w:tcBorders>
              <w:top w:val="single" w:sz="4" w:space="0" w:color="000000"/>
              <w:left w:val="single" w:sz="4" w:space="0" w:color="000000"/>
              <w:bottom w:val="single" w:sz="4" w:space="0" w:color="000000"/>
            </w:tcBorders>
          </w:tcPr>
          <w:p w14:paraId="00395215" w14:textId="77777777" w:rsidR="009F0EB0" w:rsidRPr="00CA2C8D" w:rsidRDefault="009F0EB0"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320EAF78"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786E5F24" w14:textId="77777777" w:rsidR="009F0EB0" w:rsidRPr="00CA2C8D" w:rsidRDefault="009F0EB0"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3D44DA6B"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p>
          <w:p w14:paraId="157C1BE8"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55474F5F"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2BBCE347"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9F0EB0" w:rsidRPr="00CA2C8D" w14:paraId="4C4A891E" w14:textId="77777777" w:rsidTr="005863AA">
        <w:tc>
          <w:tcPr>
            <w:tcW w:w="560" w:type="dxa"/>
            <w:tcBorders>
              <w:top w:val="single" w:sz="4" w:space="0" w:color="000000"/>
              <w:left w:val="single" w:sz="4" w:space="0" w:color="000000"/>
              <w:bottom w:val="single" w:sz="4" w:space="0" w:color="000000"/>
            </w:tcBorders>
          </w:tcPr>
          <w:p w14:paraId="150734B6"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507DE084" w14:textId="77777777" w:rsidR="009F0EB0" w:rsidRPr="00CA2C8D" w:rsidRDefault="009F0EB0"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081AFCDA"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0E62E2F5"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ЗМУ ДМС</w:t>
            </w:r>
          </w:p>
          <w:p w14:paraId="02A9877B"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3CBF2F2F"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0D81EC15"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9F0EB0" w:rsidRPr="00CA2C8D" w14:paraId="13B2FF34" w14:textId="77777777" w:rsidTr="005863AA">
        <w:tc>
          <w:tcPr>
            <w:tcW w:w="560" w:type="dxa"/>
            <w:tcBorders>
              <w:top w:val="single" w:sz="4" w:space="0" w:color="000000"/>
              <w:left w:val="single" w:sz="4" w:space="0" w:color="000000"/>
              <w:bottom w:val="single" w:sz="4" w:space="0" w:color="000000"/>
            </w:tcBorders>
          </w:tcPr>
          <w:p w14:paraId="627B132C"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269B5F92"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31AE1CB0"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7F8F4BB3" w14:textId="77777777" w:rsidR="009F0EB0" w:rsidRPr="00CA2C8D" w:rsidRDefault="009F0EB0"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375801F9"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p>
          <w:p w14:paraId="46506F52"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16CB69AB"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14A18689"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15 робочих днів з дня оформлення заяви-анкети.</w:t>
            </w:r>
            <w:r w:rsidRPr="00CA2C8D">
              <w:rPr>
                <w:rFonts w:ascii="Times New Roman" w:hAnsi="Times New Roman" w:cs="Times New Roman"/>
                <w:color w:val="000000"/>
                <w:lang w:val="uk-UA"/>
              </w:rPr>
              <w:t xml:space="preserve">  </w:t>
            </w:r>
            <w:r w:rsidRPr="00CA2C8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9F0EB0" w:rsidRPr="00CA2C8D" w14:paraId="4ADDDB52" w14:textId="77777777" w:rsidTr="005863AA">
        <w:tc>
          <w:tcPr>
            <w:tcW w:w="560" w:type="dxa"/>
            <w:tcBorders>
              <w:top w:val="single" w:sz="4" w:space="0" w:color="000000"/>
              <w:left w:val="single" w:sz="4" w:space="0" w:color="000000"/>
              <w:bottom w:val="single" w:sz="4" w:space="0" w:color="000000"/>
            </w:tcBorders>
          </w:tcPr>
          <w:p w14:paraId="54F521AA"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5B19644D"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Здійснення ідентифікації особи </w:t>
            </w:r>
          </w:p>
          <w:p w14:paraId="7829CD3D" w14:textId="77777777" w:rsidR="009F0EB0" w:rsidRPr="00CA2C8D" w:rsidRDefault="009F0EB0"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6B3933E"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6224BBEA" w14:textId="77777777" w:rsidR="009F0EB0" w:rsidRPr="00CA2C8D" w:rsidRDefault="009F0EB0"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3649ECBB"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p>
          <w:p w14:paraId="4D0B8AEA"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EDD09B3"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10C9F7F0"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2F3978D9"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9F0EB0" w:rsidRPr="00CA2C8D" w14:paraId="48BCD424" w14:textId="77777777" w:rsidTr="005863AA">
        <w:tc>
          <w:tcPr>
            <w:tcW w:w="560" w:type="dxa"/>
            <w:tcBorders>
              <w:top w:val="single" w:sz="4" w:space="0" w:color="000000"/>
              <w:left w:val="single" w:sz="4" w:space="0" w:color="000000"/>
              <w:bottom w:val="single" w:sz="4" w:space="0" w:color="000000"/>
            </w:tcBorders>
          </w:tcPr>
          <w:p w14:paraId="3C33C55C"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29273BD5" w14:textId="77777777" w:rsidR="009F0EB0" w:rsidRPr="00CA2C8D" w:rsidRDefault="009F0EB0"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 </w:t>
            </w:r>
          </w:p>
          <w:p w14:paraId="612F12F3" w14:textId="77777777" w:rsidR="009F0EB0" w:rsidRPr="00CA2C8D" w:rsidRDefault="009F0EB0"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65F6D36F"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491A3D63" w14:textId="77777777" w:rsidR="009F0EB0" w:rsidRPr="00CA2C8D" w:rsidRDefault="009F0EB0"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0EB1E6AB"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p>
          <w:p w14:paraId="59EAF095"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251C6264"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4CF75D23"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16 робочих днів з дня  оформлення заяви-анкети.    У разі проведення процедури встановлення особи строк розгляду заяви-анкети не повинен перевищувати двох місяців.</w:t>
            </w:r>
          </w:p>
        </w:tc>
      </w:tr>
      <w:tr w:rsidR="009F0EB0" w:rsidRPr="00CA2C8D" w14:paraId="04CC1378" w14:textId="77777777" w:rsidTr="005863AA">
        <w:tc>
          <w:tcPr>
            <w:tcW w:w="560" w:type="dxa"/>
            <w:tcBorders>
              <w:top w:val="single" w:sz="4" w:space="0" w:color="000000"/>
              <w:left w:val="single" w:sz="4" w:space="0" w:color="000000"/>
              <w:bottom w:val="single" w:sz="4" w:space="0" w:color="000000"/>
            </w:tcBorders>
          </w:tcPr>
          <w:p w14:paraId="0F234D69"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585D70F0" w14:textId="77777777" w:rsidR="009F0EB0" w:rsidRPr="00CA2C8D" w:rsidRDefault="009F0EB0" w:rsidP="0021154C">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13C27F15"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r w:rsidRPr="00CA2C8D">
              <w:rPr>
                <w:rFonts w:ascii="Times New Roman" w:hAnsi="Times New Roman" w:cs="Times New Roman"/>
                <w:color w:val="000000"/>
                <w:sz w:val="16"/>
                <w:szCs w:val="16"/>
              </w:rPr>
              <w:t xml:space="preserve"> Голов</w:t>
            </w:r>
            <w:r w:rsidRPr="00CA2C8D">
              <w:rPr>
                <w:rFonts w:ascii="Times New Roman" w:hAnsi="Times New Roman" w:cs="Times New Roman"/>
                <w:color w:val="000000"/>
                <w:sz w:val="16"/>
                <w:szCs w:val="16"/>
                <w:lang w:val="uk-UA"/>
              </w:rPr>
              <w:t xml:space="preserve">ного </w:t>
            </w:r>
            <w:r w:rsidRPr="00CA2C8D">
              <w:rPr>
                <w:rFonts w:ascii="Times New Roman" w:hAnsi="Times New Roman" w:cs="Times New Roman"/>
                <w:color w:val="000000"/>
                <w:sz w:val="16"/>
                <w:szCs w:val="16"/>
              </w:rPr>
              <w:t>обчислювальн</w:t>
            </w:r>
            <w:r w:rsidRPr="00CA2C8D">
              <w:rPr>
                <w:rFonts w:ascii="Times New Roman" w:hAnsi="Times New Roman" w:cs="Times New Roman"/>
                <w:color w:val="000000"/>
                <w:sz w:val="16"/>
                <w:szCs w:val="16"/>
                <w:lang w:val="uk-UA"/>
              </w:rPr>
              <w:t xml:space="preserve">ого </w:t>
            </w:r>
            <w:r w:rsidRPr="00CA2C8D">
              <w:rPr>
                <w:rFonts w:ascii="Times New Roman" w:hAnsi="Times New Roman" w:cs="Times New Roman"/>
                <w:color w:val="000000"/>
                <w:sz w:val="16"/>
                <w:szCs w:val="16"/>
              </w:rPr>
              <w:t>центр</w:t>
            </w:r>
            <w:r w:rsidRPr="00CA2C8D">
              <w:rPr>
                <w:rFonts w:ascii="Times New Roman" w:hAnsi="Times New Roman" w:cs="Times New Roman"/>
                <w:color w:val="000000"/>
                <w:sz w:val="16"/>
                <w:szCs w:val="16"/>
                <w:lang w:val="uk-UA"/>
              </w:rPr>
              <w:t>у</w:t>
            </w:r>
            <w:r w:rsidRPr="00CA2C8D">
              <w:rPr>
                <w:rFonts w:ascii="Times New Roman" w:hAnsi="Times New Roman" w:cs="Times New Roman"/>
                <w:color w:val="000000"/>
                <w:sz w:val="16"/>
                <w:szCs w:val="16"/>
              </w:rPr>
              <w:t xml:space="preserve"> Єдиного державного демографічного реєстру</w:t>
            </w:r>
            <w:r w:rsidRPr="00CA2C8D">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2791FE94"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26E04537"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9F0EB0" w:rsidRPr="00CA2C8D" w14:paraId="0BEDB8BD" w14:textId="77777777" w:rsidTr="005863AA">
        <w:tc>
          <w:tcPr>
            <w:tcW w:w="560" w:type="dxa"/>
            <w:tcBorders>
              <w:top w:val="single" w:sz="4" w:space="0" w:color="000000"/>
              <w:left w:val="single" w:sz="4" w:space="0" w:color="000000"/>
              <w:bottom w:val="single" w:sz="4" w:space="0" w:color="000000"/>
            </w:tcBorders>
          </w:tcPr>
          <w:p w14:paraId="241396D2"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1E8DC0EC"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tcPr>
          <w:p w14:paraId="3F2ECDEA"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019E5BFC"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333B7B16"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9F0EB0" w:rsidRPr="00CA2C8D" w14:paraId="3D82D0F4" w14:textId="77777777" w:rsidTr="005863AA">
        <w:tc>
          <w:tcPr>
            <w:tcW w:w="560" w:type="dxa"/>
            <w:tcBorders>
              <w:top w:val="single" w:sz="4" w:space="0" w:color="000000"/>
              <w:left w:val="single" w:sz="4" w:space="0" w:color="000000"/>
              <w:bottom w:val="single" w:sz="4" w:space="0" w:color="000000"/>
            </w:tcBorders>
          </w:tcPr>
          <w:p w14:paraId="39D4DD0D"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36310843"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паспорта громадянина України</w:t>
            </w:r>
          </w:p>
          <w:p w14:paraId="1216CDE8" w14:textId="77777777" w:rsidR="009F0EB0" w:rsidRPr="00CA2C8D" w:rsidRDefault="009F0EB0" w:rsidP="0021154C">
            <w:pPr>
              <w:spacing w:after="0" w:line="240" w:lineRule="auto"/>
              <w:ind w:firstLine="321"/>
              <w:jc w:val="both"/>
              <w:rPr>
                <w:rFonts w:ascii="Times New Roman" w:hAnsi="Times New Roman" w:cs="Times New Roman"/>
                <w:color w:val="000000"/>
                <w:sz w:val="16"/>
                <w:szCs w:val="16"/>
                <w:lang w:val="uk-UA"/>
              </w:rPr>
            </w:pPr>
          </w:p>
          <w:p w14:paraId="0FE5EF69"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031E567B" w14:textId="77777777" w:rsidR="009F0EB0" w:rsidRDefault="009F0EB0" w:rsidP="0021154C">
            <w:pPr>
              <w:spacing w:after="0" w:line="240" w:lineRule="auto"/>
              <w:ind w:firstLine="284"/>
              <w:jc w:val="center"/>
              <w:rPr>
                <w:rFonts w:ascii="Times New Roman" w:hAnsi="Times New Roman" w:cs="Times New Roman"/>
                <w:color w:val="000000"/>
                <w:sz w:val="16"/>
                <w:szCs w:val="16"/>
                <w:lang w:val="uk-UA"/>
              </w:rPr>
            </w:pPr>
            <w:r w:rsidRPr="00CA2C8D">
              <w:rPr>
                <w:rFonts w:ascii="Times New Roman" w:hAnsi="Times New Roman" w:cs="Times New Roman"/>
                <w:color w:val="000000"/>
                <w:sz w:val="16"/>
                <w:szCs w:val="16"/>
                <w:lang w:val="uk-UA"/>
              </w:rPr>
              <w:t xml:space="preserve">Працівник </w:t>
            </w:r>
            <w:r>
              <w:rPr>
                <w:rFonts w:ascii="Times New Roman" w:hAnsi="Times New Roman" w:cs="Times New Roman"/>
                <w:color w:val="000000"/>
                <w:sz w:val="16"/>
                <w:szCs w:val="16"/>
                <w:lang w:val="uk-UA"/>
              </w:rPr>
              <w:t xml:space="preserve">Самбірського відділу </w:t>
            </w:r>
          </w:p>
          <w:p w14:paraId="3DE85D2A" w14:textId="77777777" w:rsidR="009F0EB0" w:rsidRPr="00CA2C8D" w:rsidRDefault="009F0EB0" w:rsidP="0021154C">
            <w:pPr>
              <w:spacing w:after="0" w:line="240" w:lineRule="auto"/>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p w14:paraId="164ADBBF" w14:textId="77777777" w:rsidR="009F0EB0" w:rsidRPr="00CA2C8D" w:rsidRDefault="009F0EB0" w:rsidP="0021154C">
            <w:pPr>
              <w:spacing w:after="0" w:line="240" w:lineRule="auto"/>
              <w:ind w:firstLine="284"/>
              <w:jc w:val="center"/>
              <w:rPr>
                <w:rFonts w:ascii="Times New Roman" w:hAnsi="Times New Roman" w:cs="Times New Roman"/>
                <w:color w:val="000000"/>
                <w:sz w:val="16"/>
                <w:szCs w:val="16"/>
                <w:lang w:val="uk-UA"/>
              </w:rPr>
            </w:pPr>
          </w:p>
          <w:p w14:paraId="50DCDD71" w14:textId="77777777" w:rsidR="009F0EB0" w:rsidRPr="00CA2C8D" w:rsidRDefault="009F0EB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4281496" w14:textId="77777777" w:rsidR="009F0EB0" w:rsidRPr="00CA2C8D" w:rsidRDefault="009F0EB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Самбірський відділ ЗМУ ДМС</w:t>
            </w:r>
          </w:p>
        </w:tc>
        <w:tc>
          <w:tcPr>
            <w:tcW w:w="1689" w:type="dxa"/>
            <w:tcBorders>
              <w:top w:val="single" w:sz="4" w:space="0" w:color="000000"/>
              <w:left w:val="single" w:sz="4" w:space="0" w:color="000000"/>
              <w:bottom w:val="single" w:sz="4" w:space="0" w:color="000000"/>
              <w:right w:val="single" w:sz="4" w:space="0" w:color="000000"/>
            </w:tcBorders>
          </w:tcPr>
          <w:p w14:paraId="50AAA4D8"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20 робочих днів з дня оформлення заяви-анкети</w:t>
            </w:r>
          </w:p>
        </w:tc>
      </w:tr>
      <w:tr w:rsidR="009F0EB0" w:rsidRPr="00CA2C8D" w14:paraId="5BAAB589" w14:textId="77777777" w:rsidTr="005863AA">
        <w:tc>
          <w:tcPr>
            <w:tcW w:w="560" w:type="dxa"/>
            <w:tcBorders>
              <w:top w:val="single" w:sz="4" w:space="0" w:color="000000"/>
              <w:left w:val="single" w:sz="4" w:space="0" w:color="000000"/>
              <w:bottom w:val="single" w:sz="4" w:space="0" w:color="000000"/>
            </w:tcBorders>
          </w:tcPr>
          <w:p w14:paraId="5E96FC5A"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615BEF1F"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1EF15DB8" w14:textId="77777777" w:rsidR="009F0EB0" w:rsidRPr="00CA2C8D" w:rsidRDefault="009F0EB0"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2CA50D13" w14:textId="77777777" w:rsidR="009F0EB0" w:rsidRPr="00CA2C8D" w:rsidRDefault="009F0EB0"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52F35257" w14:textId="77777777" w:rsidR="009F0EB0" w:rsidRPr="00CA2C8D" w:rsidRDefault="009F0EB0" w:rsidP="0021154C">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9F0EB0" w:rsidRPr="00CA2C8D" w14:paraId="058FA2A0" w14:textId="77777777" w:rsidTr="005863AA">
        <w:tc>
          <w:tcPr>
            <w:tcW w:w="560" w:type="dxa"/>
            <w:tcBorders>
              <w:top w:val="single" w:sz="4" w:space="0" w:color="000000"/>
              <w:left w:val="single" w:sz="4" w:space="0" w:color="000000"/>
              <w:bottom w:val="single" w:sz="4" w:space="0" w:color="000000"/>
            </w:tcBorders>
          </w:tcPr>
          <w:p w14:paraId="3F03321E" w14:textId="77777777" w:rsidR="009F0EB0" w:rsidRPr="00CA2C8D" w:rsidRDefault="009F0EB0" w:rsidP="0021154C">
            <w:pPr>
              <w:spacing w:after="0" w:line="240" w:lineRule="auto"/>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78A69192" w14:textId="77777777" w:rsidR="009F0EB0" w:rsidRPr="00CA2C8D" w:rsidRDefault="009F0EB0" w:rsidP="0021154C">
            <w:pPr>
              <w:spacing w:after="0" w:line="240" w:lineRule="auto"/>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292B84BA" w14:textId="77777777" w:rsidR="009F0EB0" w:rsidRPr="00CA2C8D" w:rsidRDefault="009F0EB0" w:rsidP="0021154C">
            <w:pPr>
              <w:pStyle w:val="af5"/>
              <w:snapToGrid w:val="0"/>
              <w:spacing w:before="0"/>
              <w:ind w:firstLine="459"/>
              <w:jc w:val="both"/>
              <w:rPr>
                <w:rFonts w:ascii="Times New Roman" w:hAnsi="Times New Roman" w:cs="Times New Roman"/>
                <w:color w:val="000000"/>
                <w:sz w:val="16"/>
                <w:szCs w:val="16"/>
              </w:rPr>
            </w:pPr>
          </w:p>
        </w:tc>
      </w:tr>
    </w:tbl>
    <w:p w14:paraId="725E7970" w14:textId="344E079D" w:rsidR="00330797" w:rsidRDefault="00C03877" w:rsidP="001F04F7">
      <w:pPr>
        <w:widowControl w:val="0"/>
        <w:autoSpaceDE w:val="0"/>
        <w:spacing w:after="0" w:line="240" w:lineRule="auto"/>
        <w:ind w:hanging="454"/>
        <w:jc w:val="both"/>
        <w:rPr>
          <w:rFonts w:ascii="Times New Roman" w:hAnsi="Times New Roman" w:cs="Times New Roman"/>
          <w:b/>
          <w:sz w:val="16"/>
          <w:szCs w:val="16"/>
          <w:lang w:val="uk-UA"/>
        </w:rPr>
      </w:pPr>
      <w:r w:rsidRPr="00C03877">
        <w:rPr>
          <w:rFonts w:ascii="Times New Roman" w:hAnsi="Times New Roman" w:cs="Times New Roman"/>
          <w:b/>
          <w:bCs/>
          <w:color w:val="000000"/>
          <w:spacing w:val="-2"/>
          <w:sz w:val="24"/>
          <w:szCs w:val="24"/>
        </w:rPr>
        <w:t xml:space="preserve">Начальник </w:t>
      </w:r>
      <w:r w:rsidR="009F0EB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9F0EB0">
        <w:rPr>
          <w:rFonts w:ascii="Times New Roman" w:hAnsi="Times New Roman" w:cs="Times New Roman"/>
          <w:b/>
          <w:bCs/>
          <w:color w:val="000000"/>
          <w:spacing w:val="-2"/>
          <w:sz w:val="24"/>
          <w:szCs w:val="24"/>
          <w:lang w:val="uk-UA"/>
        </w:rPr>
        <w:t xml:space="preserve">                 </w:t>
      </w:r>
      <w:r w:rsidR="005C66A2" w:rsidRPr="0021154C">
        <w:rPr>
          <w:rFonts w:ascii="Times New Roman" w:hAnsi="Times New Roman" w:cs="Times New Roman"/>
          <w:b/>
          <w:noProof/>
          <w:color w:val="000000"/>
          <w:spacing w:val="-2"/>
          <w:sz w:val="24"/>
          <w:szCs w:val="24"/>
          <w:lang w:val="uk-UA" w:eastAsia="uk-UA"/>
        </w:rPr>
        <w:drawing>
          <wp:inline distT="0" distB="0" distL="0" distR="0" wp14:anchorId="6FF3AF6F" wp14:editId="219D8D9A">
            <wp:extent cx="914400" cy="35623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356235"/>
                    </a:xfrm>
                    <a:prstGeom prst="rect">
                      <a:avLst/>
                    </a:prstGeom>
                    <a:noFill/>
                    <a:ln>
                      <a:noFill/>
                    </a:ln>
                  </pic:spPr>
                </pic:pic>
              </a:graphicData>
            </a:graphic>
          </wp:inline>
        </w:drawing>
      </w:r>
      <w:r w:rsidR="009F0EB0">
        <w:rPr>
          <w:rFonts w:ascii="Times New Roman" w:hAnsi="Times New Roman" w:cs="Times New Roman"/>
          <w:b/>
          <w:bCs/>
          <w:color w:val="000000"/>
          <w:spacing w:val="-2"/>
          <w:sz w:val="24"/>
          <w:szCs w:val="24"/>
          <w:lang w:val="uk-UA"/>
        </w:rPr>
        <w:t xml:space="preserve">                                    Ірина НАЗАРКО</w:t>
      </w:r>
      <w:r w:rsidR="00032809" w:rsidRPr="008E13FE">
        <w:rPr>
          <w:rFonts w:ascii="Times New Roman" w:hAnsi="Times New Roman" w:cs="Times New Roman"/>
          <w:b/>
          <w:bCs/>
          <w:spacing w:val="2"/>
          <w:sz w:val="24"/>
          <w:szCs w:val="24"/>
          <w:lang w:val="uk-UA"/>
        </w:rPr>
        <w:t xml:space="preserve"> </w:t>
      </w:r>
    </w:p>
    <w:p w14:paraId="2D65A910" w14:textId="77777777" w:rsidR="00330797" w:rsidRDefault="00330797" w:rsidP="0021154C">
      <w:pPr>
        <w:spacing w:after="0" w:line="240" w:lineRule="auto"/>
        <w:jc w:val="both"/>
        <w:rPr>
          <w:rFonts w:ascii="Times New Roman" w:hAnsi="Times New Roman" w:cs="Times New Roman"/>
          <w:b/>
          <w:sz w:val="16"/>
          <w:szCs w:val="16"/>
          <w:lang w:val="uk-UA"/>
        </w:rPr>
      </w:pPr>
    </w:p>
    <w:p w14:paraId="30138987"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788FDB27" w14:textId="77777777" w:rsidR="00032809" w:rsidRPr="008E13FE" w:rsidRDefault="00330797"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Pr>
          <w:rFonts w:ascii="Times New Roman" w:hAnsi="Times New Roman" w:cs="Times New Roman"/>
          <w:bCs/>
          <w:lang w:val="uk-UA"/>
        </w:rPr>
        <w:t>ЗМ</w:t>
      </w:r>
      <w:r w:rsidR="00032809" w:rsidRPr="008E13FE">
        <w:rPr>
          <w:rFonts w:ascii="Times New Roman" w:hAnsi="Times New Roman" w:cs="Times New Roman"/>
          <w:bCs/>
          <w:lang w:val="uk-UA"/>
        </w:rPr>
        <w:t xml:space="preserve">У ДМС </w:t>
      </w:r>
    </w:p>
    <w:p w14:paraId="41D76293" w14:textId="77777777" w:rsidR="00032809" w:rsidRPr="008E13FE" w:rsidRDefault="00330797"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r w:rsidR="00032809" w:rsidRPr="008E13FE">
        <w:rPr>
          <w:rFonts w:ascii="Times New Roman" w:hAnsi="Times New Roman" w:cs="Times New Roman"/>
          <w:bCs/>
          <w:lang w:val="uk-UA"/>
        </w:rPr>
        <w:t xml:space="preserve">   </w:t>
      </w:r>
      <w:r w:rsidR="00032809" w:rsidRPr="008E13FE">
        <w:rPr>
          <w:rFonts w:ascii="Times New Roman" w:hAnsi="Times New Roman" w:cs="Times New Roman"/>
          <w:bCs/>
        </w:rPr>
        <w:t xml:space="preserve"> </w:t>
      </w:r>
    </w:p>
    <w:p w14:paraId="7EED8188" w14:textId="77777777" w:rsidR="00032809" w:rsidRPr="008E13FE" w:rsidRDefault="00032809" w:rsidP="0021154C">
      <w:pPr>
        <w:spacing w:after="0" w:line="240" w:lineRule="auto"/>
        <w:rPr>
          <w:rFonts w:ascii="Times New Roman" w:hAnsi="Times New Roman" w:cs="Times New Roman"/>
        </w:rPr>
      </w:pPr>
    </w:p>
    <w:p w14:paraId="788F4054" w14:textId="77777777" w:rsidR="00032809" w:rsidRPr="008E13FE" w:rsidRDefault="00032809" w:rsidP="0021154C">
      <w:pPr>
        <w:spacing w:after="0" w:line="240" w:lineRule="auto"/>
        <w:jc w:val="center"/>
        <w:rPr>
          <w:rFonts w:ascii="Times New Roman" w:hAnsi="Times New Roman" w:cs="Times New Roman"/>
          <w:b/>
          <w:bCs/>
          <w:spacing w:val="2"/>
        </w:rPr>
      </w:pPr>
    </w:p>
    <w:p w14:paraId="2AA3D585" w14:textId="77777777" w:rsidR="00032809" w:rsidRPr="008E13FE" w:rsidRDefault="00032809" w:rsidP="0021154C">
      <w:pPr>
        <w:spacing w:after="0" w:line="240" w:lineRule="auto"/>
        <w:jc w:val="center"/>
        <w:rPr>
          <w:rFonts w:ascii="Times New Roman" w:hAnsi="Times New Roman" w:cs="Times New Roman"/>
          <w:b/>
          <w:bCs/>
          <w:spacing w:val="2"/>
          <w:sz w:val="14"/>
          <w:szCs w:val="16"/>
          <w:lang w:val="uk-UA"/>
        </w:rPr>
      </w:pPr>
    </w:p>
    <w:p w14:paraId="6A4324A8" w14:textId="77777777" w:rsidR="00032809" w:rsidRPr="00330797" w:rsidRDefault="00032809" w:rsidP="0021154C">
      <w:pPr>
        <w:spacing w:after="0" w:line="240" w:lineRule="auto"/>
        <w:jc w:val="center"/>
        <w:rPr>
          <w:rFonts w:ascii="Times New Roman" w:hAnsi="Times New Roman" w:cs="Times New Roman"/>
          <w:sz w:val="16"/>
          <w:szCs w:val="16"/>
        </w:rPr>
      </w:pPr>
      <w:r w:rsidRPr="00330797">
        <w:rPr>
          <w:rFonts w:ascii="Times New Roman" w:hAnsi="Times New Roman" w:cs="Times New Roman"/>
          <w:b/>
          <w:bCs/>
          <w:spacing w:val="2"/>
          <w:sz w:val="16"/>
          <w:szCs w:val="16"/>
        </w:rPr>
        <w:t>ІН</w:t>
      </w:r>
      <w:r w:rsidRPr="00330797">
        <w:rPr>
          <w:rFonts w:ascii="Times New Roman" w:hAnsi="Times New Roman" w:cs="Times New Roman"/>
          <w:b/>
          <w:bCs/>
          <w:spacing w:val="-4"/>
          <w:sz w:val="16"/>
          <w:szCs w:val="16"/>
        </w:rPr>
        <w:t>Ф</w:t>
      </w:r>
      <w:r w:rsidRPr="00330797">
        <w:rPr>
          <w:rFonts w:ascii="Times New Roman" w:hAnsi="Times New Roman" w:cs="Times New Roman"/>
          <w:b/>
          <w:bCs/>
          <w:spacing w:val="4"/>
          <w:sz w:val="16"/>
          <w:szCs w:val="16"/>
        </w:rPr>
        <w:t>О</w:t>
      </w:r>
      <w:r w:rsidRPr="00330797">
        <w:rPr>
          <w:rFonts w:ascii="Times New Roman" w:hAnsi="Times New Roman" w:cs="Times New Roman"/>
          <w:b/>
          <w:bCs/>
          <w:spacing w:val="-1"/>
          <w:sz w:val="16"/>
          <w:szCs w:val="16"/>
        </w:rPr>
        <w:t>РМ</w:t>
      </w:r>
      <w:r w:rsidRPr="00330797">
        <w:rPr>
          <w:rFonts w:ascii="Times New Roman" w:hAnsi="Times New Roman" w:cs="Times New Roman"/>
          <w:b/>
          <w:bCs/>
          <w:spacing w:val="2"/>
          <w:sz w:val="16"/>
          <w:szCs w:val="16"/>
        </w:rPr>
        <w:t>А</w:t>
      </w:r>
      <w:r w:rsidRPr="00330797">
        <w:rPr>
          <w:rFonts w:ascii="Times New Roman" w:hAnsi="Times New Roman" w:cs="Times New Roman"/>
          <w:b/>
          <w:bCs/>
          <w:spacing w:val="4"/>
          <w:sz w:val="16"/>
          <w:szCs w:val="16"/>
        </w:rPr>
        <w:t>Ц</w:t>
      </w:r>
      <w:r w:rsidRPr="00330797">
        <w:rPr>
          <w:rFonts w:ascii="Times New Roman" w:hAnsi="Times New Roman" w:cs="Times New Roman"/>
          <w:b/>
          <w:bCs/>
          <w:spacing w:val="2"/>
          <w:sz w:val="16"/>
          <w:szCs w:val="16"/>
        </w:rPr>
        <w:t>І</w:t>
      </w:r>
      <w:r w:rsidRPr="00330797">
        <w:rPr>
          <w:rFonts w:ascii="Times New Roman" w:hAnsi="Times New Roman" w:cs="Times New Roman"/>
          <w:b/>
          <w:bCs/>
          <w:spacing w:val="-2"/>
          <w:sz w:val="16"/>
          <w:szCs w:val="16"/>
        </w:rPr>
        <w:t>Й</w:t>
      </w:r>
      <w:r w:rsidRPr="00330797">
        <w:rPr>
          <w:rFonts w:ascii="Times New Roman" w:hAnsi="Times New Roman" w:cs="Times New Roman"/>
          <w:b/>
          <w:bCs/>
          <w:spacing w:val="2"/>
          <w:sz w:val="16"/>
          <w:szCs w:val="16"/>
        </w:rPr>
        <w:t>Н</w:t>
      </w:r>
      <w:r w:rsidRPr="00330797">
        <w:rPr>
          <w:rFonts w:ascii="Times New Roman" w:hAnsi="Times New Roman" w:cs="Times New Roman"/>
          <w:b/>
          <w:bCs/>
          <w:sz w:val="16"/>
          <w:szCs w:val="16"/>
        </w:rPr>
        <w:t>А</w:t>
      </w:r>
      <w:r w:rsidRPr="00330797">
        <w:rPr>
          <w:rFonts w:ascii="Times New Roman" w:hAnsi="Times New Roman" w:cs="Times New Roman"/>
          <w:b/>
          <w:bCs/>
          <w:spacing w:val="-16"/>
          <w:sz w:val="16"/>
          <w:szCs w:val="16"/>
        </w:rPr>
        <w:t xml:space="preserve"> </w:t>
      </w:r>
      <w:r w:rsidRPr="00330797">
        <w:rPr>
          <w:rFonts w:ascii="Times New Roman" w:hAnsi="Times New Roman" w:cs="Times New Roman"/>
          <w:b/>
          <w:bCs/>
          <w:spacing w:val="-1"/>
          <w:sz w:val="16"/>
          <w:szCs w:val="16"/>
        </w:rPr>
        <w:t>К</w:t>
      </w:r>
      <w:r w:rsidRPr="00330797">
        <w:rPr>
          <w:rFonts w:ascii="Times New Roman" w:hAnsi="Times New Roman" w:cs="Times New Roman"/>
          <w:b/>
          <w:bCs/>
          <w:spacing w:val="2"/>
          <w:sz w:val="16"/>
          <w:szCs w:val="16"/>
        </w:rPr>
        <w:t>А</w:t>
      </w:r>
      <w:r w:rsidRPr="00330797">
        <w:rPr>
          <w:rFonts w:ascii="Times New Roman" w:hAnsi="Times New Roman" w:cs="Times New Roman"/>
          <w:b/>
          <w:bCs/>
          <w:spacing w:val="-1"/>
          <w:sz w:val="16"/>
          <w:szCs w:val="16"/>
        </w:rPr>
        <w:t>Р</w:t>
      </w:r>
      <w:r w:rsidRPr="00330797">
        <w:rPr>
          <w:rFonts w:ascii="Times New Roman" w:hAnsi="Times New Roman" w:cs="Times New Roman"/>
          <w:b/>
          <w:bCs/>
          <w:spacing w:val="2"/>
          <w:sz w:val="16"/>
          <w:szCs w:val="16"/>
        </w:rPr>
        <w:t>Т</w:t>
      </w:r>
      <w:r w:rsidRPr="00330797">
        <w:rPr>
          <w:rFonts w:ascii="Times New Roman" w:hAnsi="Times New Roman" w:cs="Times New Roman"/>
          <w:b/>
          <w:bCs/>
          <w:spacing w:val="-2"/>
          <w:sz w:val="16"/>
          <w:szCs w:val="16"/>
        </w:rPr>
        <w:t>К</w:t>
      </w:r>
      <w:r w:rsidRPr="00330797">
        <w:rPr>
          <w:rFonts w:ascii="Times New Roman" w:hAnsi="Times New Roman" w:cs="Times New Roman"/>
          <w:b/>
          <w:bCs/>
          <w:sz w:val="16"/>
          <w:szCs w:val="16"/>
        </w:rPr>
        <w:t xml:space="preserve">А </w:t>
      </w:r>
      <w:r w:rsidRPr="00330797">
        <w:rPr>
          <w:rFonts w:ascii="Times New Roman" w:hAnsi="Times New Roman" w:cs="Times New Roman"/>
          <w:b/>
          <w:bCs/>
          <w:spacing w:val="2"/>
          <w:sz w:val="16"/>
          <w:szCs w:val="16"/>
        </w:rPr>
        <w:t>АД</w:t>
      </w:r>
      <w:r w:rsidRPr="00330797">
        <w:rPr>
          <w:rFonts w:ascii="Times New Roman" w:hAnsi="Times New Roman" w:cs="Times New Roman"/>
          <w:b/>
          <w:bCs/>
          <w:spacing w:val="-2"/>
          <w:sz w:val="16"/>
          <w:szCs w:val="16"/>
        </w:rPr>
        <w:t>М</w:t>
      </w:r>
      <w:r w:rsidRPr="00330797">
        <w:rPr>
          <w:rFonts w:ascii="Times New Roman" w:hAnsi="Times New Roman" w:cs="Times New Roman"/>
          <w:b/>
          <w:bCs/>
          <w:spacing w:val="2"/>
          <w:sz w:val="16"/>
          <w:szCs w:val="16"/>
        </w:rPr>
        <w:t>ІНІСТ</w:t>
      </w:r>
      <w:r w:rsidRPr="00330797">
        <w:rPr>
          <w:rFonts w:ascii="Times New Roman" w:hAnsi="Times New Roman" w:cs="Times New Roman"/>
          <w:b/>
          <w:bCs/>
          <w:spacing w:val="-1"/>
          <w:sz w:val="16"/>
          <w:szCs w:val="16"/>
        </w:rPr>
        <w:t>Р</w:t>
      </w:r>
      <w:r w:rsidRPr="00330797">
        <w:rPr>
          <w:rFonts w:ascii="Times New Roman" w:hAnsi="Times New Roman" w:cs="Times New Roman"/>
          <w:b/>
          <w:bCs/>
          <w:spacing w:val="2"/>
          <w:sz w:val="16"/>
          <w:szCs w:val="16"/>
        </w:rPr>
        <w:t>АТИ</w:t>
      </w:r>
      <w:r w:rsidRPr="00330797">
        <w:rPr>
          <w:rFonts w:ascii="Times New Roman" w:hAnsi="Times New Roman" w:cs="Times New Roman"/>
          <w:b/>
          <w:bCs/>
          <w:spacing w:val="-2"/>
          <w:sz w:val="16"/>
          <w:szCs w:val="16"/>
        </w:rPr>
        <w:t>В</w:t>
      </w:r>
      <w:r w:rsidRPr="00330797">
        <w:rPr>
          <w:rFonts w:ascii="Times New Roman" w:hAnsi="Times New Roman" w:cs="Times New Roman"/>
          <w:b/>
          <w:bCs/>
          <w:spacing w:val="2"/>
          <w:sz w:val="16"/>
          <w:szCs w:val="16"/>
        </w:rPr>
        <w:t>НОЇ ПОСЛУГИ</w:t>
      </w:r>
    </w:p>
    <w:p w14:paraId="2CE23CF7" w14:textId="77777777" w:rsidR="00032809" w:rsidRPr="008E13FE" w:rsidRDefault="00032809" w:rsidP="0021154C">
      <w:pPr>
        <w:spacing w:after="0" w:line="240" w:lineRule="auto"/>
        <w:jc w:val="center"/>
        <w:rPr>
          <w:rFonts w:ascii="Times New Roman" w:hAnsi="Times New Roman" w:cs="Times New Roman"/>
          <w:b/>
          <w:sz w:val="16"/>
          <w:szCs w:val="16"/>
        </w:rPr>
      </w:pPr>
    </w:p>
    <w:p w14:paraId="7E4993D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67B97D3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5205863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rPr>
        <w:t>у разі обміну паспорта громадянина України зразка 1994 року (у формі книжечки)</w:t>
      </w:r>
    </w:p>
    <w:p w14:paraId="38FAC0A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rPr>
        <w:t>у зв’язку:</w:t>
      </w:r>
    </w:p>
    <w:p w14:paraId="06BD83E3" w14:textId="77777777" w:rsidR="00032809" w:rsidRPr="008E13FE" w:rsidRDefault="00032809" w:rsidP="0021154C">
      <w:pPr>
        <w:spacing w:after="0" w:line="240" w:lineRule="auto"/>
        <w:jc w:val="center"/>
        <w:rPr>
          <w:rFonts w:ascii="Times New Roman" w:hAnsi="Times New Roman" w:cs="Times New Roman"/>
          <w:b/>
          <w:sz w:val="18"/>
          <w:szCs w:val="16"/>
        </w:rPr>
      </w:pPr>
    </w:p>
    <w:p w14:paraId="2F795E4D" w14:textId="77777777" w:rsidR="00032809" w:rsidRPr="008E13FE" w:rsidRDefault="00032809" w:rsidP="0021154C">
      <w:pPr>
        <w:pStyle w:val="ab"/>
        <w:numPr>
          <w:ilvl w:val="0"/>
          <w:numId w:val="3"/>
        </w:numPr>
        <w:spacing w:after="0" w:line="240" w:lineRule="auto"/>
        <w:ind w:left="0"/>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5E238AB6" w14:textId="77777777" w:rsidR="00032809" w:rsidRPr="008E13FE" w:rsidRDefault="00032809" w:rsidP="0021154C">
      <w:pPr>
        <w:pStyle w:val="ab"/>
        <w:numPr>
          <w:ilvl w:val="0"/>
          <w:numId w:val="3"/>
        </w:numPr>
        <w:spacing w:after="0" w:line="240" w:lineRule="auto"/>
        <w:ind w:left="0"/>
        <w:jc w:val="both"/>
        <w:rPr>
          <w:rFonts w:ascii="Times New Roman" w:hAnsi="Times New Roman" w:cs="Times New Roman"/>
        </w:rPr>
      </w:pPr>
      <w:r w:rsidRPr="008E13FE">
        <w:rPr>
          <w:rFonts w:ascii="Times New Roman" w:hAnsi="Times New Roman" w:cs="Times New Roman"/>
          <w:color w:val="333333"/>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148D40AF" w14:textId="77777777" w:rsidR="00032809" w:rsidRPr="008E13FE" w:rsidRDefault="00032809"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rPr>
      </w:pPr>
      <w:r w:rsidRPr="008E13FE">
        <w:rPr>
          <w:rStyle w:val="a8"/>
          <w:rFonts w:ascii="Times New Roman" w:hAnsi="Times New Roman" w:cs="Times New Roman"/>
          <w:i w:val="0"/>
          <w:color w:val="333333"/>
          <w:sz w:val="16"/>
          <w:szCs w:val="16"/>
        </w:rPr>
        <w:t>виявлення помилки в інформації, внесеній до паспорта;</w:t>
      </w:r>
    </w:p>
    <w:p w14:paraId="09F747E1" w14:textId="77777777" w:rsidR="00032809" w:rsidRPr="008E13FE" w:rsidRDefault="00032809"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rPr>
      </w:pPr>
      <w:r w:rsidRPr="008E13FE">
        <w:rPr>
          <w:rFonts w:ascii="Times New Roman" w:hAnsi="Times New Roman" w:cs="Times New Roman"/>
          <w:color w:val="333333"/>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6E8D2F18" w14:textId="77777777" w:rsidR="00032809" w:rsidRPr="008E13FE" w:rsidRDefault="00032809"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rPr>
      </w:pPr>
      <w:r w:rsidRPr="008E13FE">
        <w:rPr>
          <w:rFonts w:ascii="Times New Roman" w:hAnsi="Times New Roman" w:cs="Times New Roman"/>
          <w:color w:val="333333"/>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395499F0" w14:textId="77777777" w:rsidR="00032809" w:rsidRPr="008E13FE" w:rsidRDefault="00032809" w:rsidP="0021154C">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sz w:val="16"/>
          <w:szCs w:val="16"/>
        </w:rPr>
      </w:pPr>
    </w:p>
    <w:p w14:paraId="7DA26D84" w14:textId="77777777" w:rsidR="00032809" w:rsidRPr="00330797" w:rsidRDefault="009F0EB0" w:rsidP="0021154C">
      <w:pPr>
        <w:spacing w:after="0" w:line="240" w:lineRule="auto"/>
        <w:jc w:val="center"/>
        <w:rPr>
          <w:rFonts w:ascii="Times New Roman" w:hAnsi="Times New Roman" w:cs="Times New Roman"/>
          <w:b/>
          <w:u w:val="single"/>
          <w:lang w:val="uk-UA"/>
        </w:rPr>
      </w:pPr>
      <w:r w:rsidRPr="00330797">
        <w:rPr>
          <w:rFonts w:ascii="Times New Roman" w:hAnsi="Times New Roman" w:cs="Times New Roman"/>
          <w:b/>
          <w:sz w:val="16"/>
          <w:szCs w:val="16"/>
          <w:u w:val="single"/>
          <w:lang w:val="uk-UA"/>
        </w:rPr>
        <w:t>Самбірський відділ</w:t>
      </w:r>
      <w:r w:rsidR="006410A7" w:rsidRPr="00330797">
        <w:rPr>
          <w:rFonts w:ascii="Times New Roman" w:hAnsi="Times New Roman" w:cs="Times New Roman"/>
          <w:b/>
          <w:sz w:val="16"/>
          <w:szCs w:val="16"/>
          <w:u w:val="single"/>
          <w:lang w:val="uk-UA"/>
        </w:rPr>
        <w:t xml:space="preserve"> </w:t>
      </w:r>
      <w:r w:rsidR="00F46A21" w:rsidRPr="00330797">
        <w:rPr>
          <w:rFonts w:ascii="Times New Roman" w:hAnsi="Times New Roman" w:cs="Times New Roman"/>
          <w:b/>
          <w:sz w:val="16"/>
          <w:szCs w:val="16"/>
          <w:u w:val="single"/>
          <w:lang w:val="uk-UA"/>
        </w:rPr>
        <w:t>ЗМУ</w:t>
      </w:r>
      <w:r w:rsidR="006410A7" w:rsidRPr="00330797">
        <w:rPr>
          <w:rFonts w:ascii="Times New Roman" w:hAnsi="Times New Roman" w:cs="Times New Roman"/>
          <w:b/>
          <w:sz w:val="16"/>
          <w:szCs w:val="16"/>
          <w:u w:val="single"/>
          <w:lang w:val="uk-UA"/>
        </w:rPr>
        <w:t xml:space="preserve"> ДМС</w:t>
      </w:r>
    </w:p>
    <w:p w14:paraId="5B505F4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35643096" w14:textId="77777777" w:rsidR="00032809" w:rsidRPr="008E13FE" w:rsidRDefault="00032809" w:rsidP="0021154C">
      <w:pPr>
        <w:spacing w:after="0" w:line="240" w:lineRule="auto"/>
        <w:jc w:val="both"/>
        <w:rPr>
          <w:rFonts w:ascii="Times New Roman" w:hAnsi="Times New Roman" w:cs="Times New Roman"/>
          <w:sz w:val="16"/>
          <w:szCs w:val="16"/>
        </w:rPr>
      </w:pPr>
    </w:p>
    <w:tbl>
      <w:tblPr>
        <w:tblW w:w="10682" w:type="dxa"/>
        <w:tblInd w:w="-891" w:type="dxa"/>
        <w:tblLayout w:type="fixed"/>
        <w:tblCellMar>
          <w:left w:w="0" w:type="dxa"/>
          <w:right w:w="0" w:type="dxa"/>
        </w:tblCellMar>
        <w:tblLook w:val="0000" w:firstRow="0" w:lastRow="0" w:firstColumn="0" w:lastColumn="0" w:noHBand="0" w:noVBand="0"/>
      </w:tblPr>
      <w:tblGrid>
        <w:gridCol w:w="34"/>
        <w:gridCol w:w="675"/>
        <w:gridCol w:w="2444"/>
        <w:gridCol w:w="1525"/>
        <w:gridCol w:w="5954"/>
        <w:gridCol w:w="10"/>
        <w:gridCol w:w="30"/>
        <w:gridCol w:w="10"/>
      </w:tblGrid>
      <w:tr w:rsidR="00032809" w:rsidRPr="008E13FE" w14:paraId="5DEE5089" w14:textId="77777777" w:rsidTr="00CA2C8D">
        <w:trPr>
          <w:trHeight w:val="396"/>
        </w:trPr>
        <w:tc>
          <w:tcPr>
            <w:tcW w:w="10642" w:type="dxa"/>
            <w:gridSpan w:val="6"/>
            <w:tcBorders>
              <w:top w:val="single" w:sz="4" w:space="0" w:color="000000"/>
              <w:left w:val="single" w:sz="4" w:space="0" w:color="000000"/>
              <w:bottom w:val="single" w:sz="4" w:space="0" w:color="000000"/>
            </w:tcBorders>
            <w:vAlign w:val="center"/>
          </w:tcPr>
          <w:p w14:paraId="5FA8C5C1"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tcPr>
          <w:p w14:paraId="68B76017" w14:textId="77777777" w:rsidR="00032809" w:rsidRPr="008E13FE" w:rsidRDefault="00032809" w:rsidP="0021154C">
            <w:pPr>
              <w:snapToGrid w:val="0"/>
              <w:spacing w:after="0" w:line="240" w:lineRule="auto"/>
              <w:rPr>
                <w:rFonts w:ascii="Times New Roman" w:hAnsi="Times New Roman" w:cs="Times New Roman"/>
                <w:b/>
                <w:sz w:val="16"/>
                <w:szCs w:val="16"/>
              </w:rPr>
            </w:pPr>
          </w:p>
        </w:tc>
      </w:tr>
      <w:tr w:rsidR="00CA2C8D" w:rsidRPr="008E13FE" w14:paraId="31F1E9D1" w14:textId="77777777" w:rsidTr="00CA2C8D">
        <w:tc>
          <w:tcPr>
            <w:tcW w:w="4678" w:type="dxa"/>
            <w:gridSpan w:val="4"/>
            <w:tcBorders>
              <w:top w:val="single" w:sz="4" w:space="0" w:color="000000"/>
              <w:left w:val="single" w:sz="4" w:space="0" w:color="000000"/>
              <w:bottom w:val="single" w:sz="4" w:space="0" w:color="000000"/>
            </w:tcBorders>
          </w:tcPr>
          <w:p w14:paraId="1A946D1E" w14:textId="77777777" w:rsidR="00CA2C8D" w:rsidRPr="008E13FE" w:rsidRDefault="00CA2C8D"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4B2AC71A" w14:textId="77777777" w:rsidR="00CA2C8D" w:rsidRPr="008E13FE" w:rsidRDefault="00CA2C8D"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 xml:space="preserve">територіального підрозділу ДМС; </w:t>
            </w:r>
          </w:p>
          <w:p w14:paraId="43251AEB" w14:textId="77777777" w:rsidR="00CA2C8D" w:rsidRPr="008E13FE" w:rsidRDefault="00CA2C8D"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64" w:type="dxa"/>
            <w:gridSpan w:val="2"/>
            <w:tcBorders>
              <w:top w:val="single" w:sz="4" w:space="0" w:color="000000"/>
              <w:left w:val="single" w:sz="4" w:space="0" w:color="000000"/>
              <w:bottom w:val="single" w:sz="4" w:space="0" w:color="000000"/>
            </w:tcBorders>
            <w:vAlign w:val="center"/>
          </w:tcPr>
          <w:p w14:paraId="0186877C" w14:textId="77777777" w:rsidR="009F0EB0" w:rsidRPr="00682ECD" w:rsidRDefault="009F0EB0"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210858EB" w14:textId="77777777" w:rsidR="009F0EB0" w:rsidRPr="00CA2E5A" w:rsidRDefault="009F0EB0"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5848040A" w14:textId="77777777" w:rsidR="009F0EB0" w:rsidRPr="00CA2E5A" w:rsidRDefault="009F0EB0"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5DCFE2B6" w14:textId="77777777" w:rsidR="00CA2C8D" w:rsidRPr="008E13FE" w:rsidRDefault="009F0EB0" w:rsidP="0021154C">
            <w:pPr>
              <w:snapToGrid w:val="0"/>
              <w:spacing w:after="0" w:line="240" w:lineRule="auto"/>
              <w:rPr>
                <w:rFonts w:ascii="Times New Roman" w:hAnsi="Times New Roman" w:cs="Times New Roman"/>
                <w:b/>
                <w:i/>
                <w:sz w:val="16"/>
                <w:szCs w:val="16"/>
              </w:rPr>
            </w:pPr>
            <w:r w:rsidRPr="00CA2E5A">
              <w:rPr>
                <w:rFonts w:ascii="Times New Roman" w:hAnsi="Times New Roman" w:cs="Times New Roman"/>
                <w:sz w:val="16"/>
                <w:szCs w:val="16"/>
              </w:rPr>
              <w:t>Центр надання адміністративних послуг Бісковицька сільська рада</w:t>
            </w:r>
            <w:r>
              <w:rPr>
                <w:rFonts w:ascii="Times New Roman" w:hAnsi="Times New Roman" w:cs="Times New Roman"/>
                <w:sz w:val="16"/>
                <w:szCs w:val="16"/>
                <w:lang w:val="uk-UA"/>
              </w:rPr>
              <w:t xml:space="preserve"> </w:t>
            </w:r>
          </w:p>
        </w:tc>
        <w:tc>
          <w:tcPr>
            <w:tcW w:w="40" w:type="dxa"/>
            <w:gridSpan w:val="2"/>
            <w:tcBorders>
              <w:left w:val="single" w:sz="4" w:space="0" w:color="000000"/>
            </w:tcBorders>
          </w:tcPr>
          <w:p w14:paraId="0B395802" w14:textId="77777777" w:rsidR="00CA2C8D" w:rsidRPr="008E13FE" w:rsidRDefault="00CA2C8D" w:rsidP="0021154C">
            <w:pPr>
              <w:snapToGrid w:val="0"/>
              <w:spacing w:after="0" w:line="240" w:lineRule="auto"/>
              <w:rPr>
                <w:rFonts w:ascii="Times New Roman" w:hAnsi="Times New Roman" w:cs="Times New Roman"/>
                <w:b/>
                <w:i/>
                <w:sz w:val="16"/>
                <w:szCs w:val="16"/>
              </w:rPr>
            </w:pPr>
          </w:p>
        </w:tc>
      </w:tr>
      <w:tr w:rsidR="009F0EB0" w:rsidRPr="008E13FE" w14:paraId="3D060ACA" w14:textId="77777777" w:rsidTr="00CA2C8D">
        <w:tc>
          <w:tcPr>
            <w:tcW w:w="709" w:type="dxa"/>
            <w:gridSpan w:val="2"/>
            <w:tcBorders>
              <w:top w:val="single" w:sz="4" w:space="0" w:color="000000"/>
              <w:left w:val="single" w:sz="4" w:space="0" w:color="000000"/>
              <w:bottom w:val="single" w:sz="4" w:space="0" w:color="000000"/>
            </w:tcBorders>
          </w:tcPr>
          <w:p w14:paraId="28A3CD65"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w:t>
            </w:r>
          </w:p>
        </w:tc>
        <w:tc>
          <w:tcPr>
            <w:tcW w:w="3969" w:type="dxa"/>
            <w:gridSpan w:val="2"/>
            <w:tcBorders>
              <w:top w:val="single" w:sz="4" w:space="0" w:color="000000"/>
              <w:left w:val="single" w:sz="4" w:space="0" w:color="000000"/>
              <w:bottom w:val="single" w:sz="4" w:space="0" w:color="000000"/>
            </w:tcBorders>
          </w:tcPr>
          <w:p w14:paraId="2F0B66B2"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636F8DAF" w14:textId="77777777" w:rsidR="009F0EB0" w:rsidRPr="00CA2E5A" w:rsidRDefault="009F0EB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499B564E" w14:textId="77777777" w:rsidR="009F0EB0" w:rsidRPr="00CA2E5A" w:rsidRDefault="009F0EB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674ABF1B" w14:textId="77777777" w:rsidR="009F0EB0" w:rsidRPr="00CA2E5A" w:rsidRDefault="009F0EB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399267AB" w14:textId="77777777" w:rsidR="009F0EB0" w:rsidRPr="00CA2E5A" w:rsidRDefault="009F0EB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409FE470" w14:textId="77777777" w:rsidR="009F0EB0" w:rsidRPr="00682ECD" w:rsidRDefault="009F0EB0" w:rsidP="0021154C">
            <w:pPr>
              <w:spacing w:after="0" w:line="240" w:lineRule="auto"/>
              <w:rPr>
                <w:rFonts w:ascii="Times New Roman" w:hAnsi="Times New Roman" w:cs="Times New Roman"/>
                <w:i/>
                <w:sz w:val="16"/>
                <w:szCs w:val="16"/>
              </w:rPr>
            </w:pPr>
          </w:p>
        </w:tc>
        <w:tc>
          <w:tcPr>
            <w:tcW w:w="40" w:type="dxa"/>
            <w:gridSpan w:val="2"/>
            <w:tcBorders>
              <w:left w:val="single" w:sz="4" w:space="0" w:color="000000"/>
            </w:tcBorders>
          </w:tcPr>
          <w:p w14:paraId="510B63F2" w14:textId="77777777" w:rsidR="009F0EB0" w:rsidRPr="008E13FE" w:rsidRDefault="009F0EB0" w:rsidP="0021154C">
            <w:pPr>
              <w:snapToGrid w:val="0"/>
              <w:spacing w:after="0" w:line="240" w:lineRule="auto"/>
              <w:rPr>
                <w:rFonts w:ascii="Times New Roman" w:hAnsi="Times New Roman" w:cs="Times New Roman"/>
                <w:b/>
                <w:i/>
                <w:sz w:val="16"/>
                <w:szCs w:val="16"/>
              </w:rPr>
            </w:pPr>
          </w:p>
        </w:tc>
      </w:tr>
      <w:tr w:rsidR="009F0EB0" w:rsidRPr="008E13FE" w14:paraId="5B5A6801" w14:textId="77777777" w:rsidTr="00CA2C8D">
        <w:tc>
          <w:tcPr>
            <w:tcW w:w="709" w:type="dxa"/>
            <w:gridSpan w:val="2"/>
            <w:tcBorders>
              <w:top w:val="single" w:sz="4" w:space="0" w:color="000000"/>
              <w:left w:val="single" w:sz="4" w:space="0" w:color="000000"/>
              <w:bottom w:val="single" w:sz="4" w:space="0" w:color="000000"/>
            </w:tcBorders>
          </w:tcPr>
          <w:p w14:paraId="2BD8B2FD"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2.</w:t>
            </w:r>
          </w:p>
        </w:tc>
        <w:tc>
          <w:tcPr>
            <w:tcW w:w="3969" w:type="dxa"/>
            <w:gridSpan w:val="2"/>
            <w:tcBorders>
              <w:top w:val="single" w:sz="4" w:space="0" w:color="000000"/>
              <w:left w:val="single" w:sz="4" w:space="0" w:color="000000"/>
              <w:bottom w:val="single" w:sz="4" w:space="0" w:color="000000"/>
            </w:tcBorders>
          </w:tcPr>
          <w:p w14:paraId="335751F4"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9F0EB0" w:rsidRPr="00800B97" w14:paraId="34C50A8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7EFC06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03B5033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5248251F" w14:textId="77777777" w:rsidR="009F0EB0" w:rsidRPr="00800B97" w:rsidRDefault="009F0EB0"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9F0EB0" w:rsidRPr="00800B97" w14:paraId="15BFC32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6329978"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5E3646B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6342D3AF"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9F0EB0" w:rsidRPr="00800B97" w14:paraId="7FA4532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AF970C"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0342915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2BCD578C"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9F0EB0" w:rsidRPr="00800B97" w14:paraId="2D882B7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E16DFF9"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2E9B475F"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60DE147"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9F0EB0" w:rsidRPr="00800B97" w14:paraId="36796A6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BF984A5"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E62A229"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8F3A7CD"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9F0EB0" w:rsidRPr="00800B97" w14:paraId="4C815159"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AF469F4"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3D91A2BD"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71CF21F"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9F0EB0" w:rsidRPr="00800B97" w14:paraId="1259E2F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81AA51E"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513D24F2"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31BF48D5" w14:textId="77777777" w:rsidR="009F0EB0" w:rsidRPr="00800B97" w:rsidRDefault="009F0EB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9F0EB0" w:rsidRPr="00800B97" w14:paraId="411D3FD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D6480BC"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33AB7AD3"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493B1EA"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429EFFF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A27E3AB"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0755DD8F"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421608A" w14:textId="77777777" w:rsidR="00330797" w:rsidRDefault="009F0EB0"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0F813A58" w14:textId="77777777" w:rsidR="009F0EB0" w:rsidRPr="00800B97" w:rsidRDefault="009F0EB0" w:rsidP="00330797">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 12:00</w:t>
                  </w:r>
                </w:p>
              </w:tc>
              <w:tc>
                <w:tcPr>
                  <w:tcW w:w="1833" w:type="dxa"/>
                  <w:tcBorders>
                    <w:top w:val="single" w:sz="4" w:space="0" w:color="auto"/>
                    <w:left w:val="single" w:sz="4" w:space="0" w:color="auto"/>
                    <w:bottom w:val="single" w:sz="4" w:space="0" w:color="auto"/>
                    <w:right w:val="single" w:sz="4" w:space="0" w:color="auto"/>
                  </w:tcBorders>
                </w:tcPr>
                <w:p w14:paraId="6BA7FBE3"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26771CF7"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9F0EB0" w:rsidRPr="00800B97" w14:paraId="5BD92DA9"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8CF0843"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697CE88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77F0617F"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9F0EB0" w:rsidRPr="00800B97" w14:paraId="5ABE635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5B99538"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B9E639B"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65FF81D" w14:textId="77777777" w:rsidR="009F0EB0" w:rsidRPr="00800B97" w:rsidRDefault="009F0EB0" w:rsidP="0021154C">
                  <w:pPr>
                    <w:snapToGrid w:val="0"/>
                    <w:spacing w:after="0" w:line="240" w:lineRule="auto"/>
                    <w:jc w:val="center"/>
                    <w:rPr>
                      <w:rFonts w:ascii="Times New Roman" w:hAnsi="Times New Roman" w:cs="Times New Roman"/>
                      <w:sz w:val="16"/>
                      <w:szCs w:val="16"/>
                    </w:rPr>
                  </w:pPr>
                </w:p>
              </w:tc>
            </w:tr>
            <w:tr w:rsidR="009F0EB0" w:rsidRPr="00800B97" w14:paraId="60D3CCF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4F54B7B"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615D8FD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D6402FF"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9F0EB0" w:rsidRPr="00800B97" w14:paraId="3AAF757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86A57BA"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2B43F0E"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37E3D6AD"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9F0EB0" w:rsidRPr="00800B97" w14:paraId="547D6A4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83A9FDC"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7C13B34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AD0BA07"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9F0EB0" w:rsidRPr="00800B97" w14:paraId="2554DB56"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A63B196"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DA0A86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7683F64"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9F0EB0" w:rsidRPr="00800B97" w14:paraId="425F681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36F3D52"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1D904CC8"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3DE4DE7"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5EFBD44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1282326"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5BD953E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3B73A7DE"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5A911DC1"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E0B7F75"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1A25994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2F75F051"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488279D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C2F5626"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F08ABE7"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AB763F4" w14:textId="77777777" w:rsidR="009F0EB0" w:rsidRPr="00800B97" w:rsidRDefault="009F0EB0" w:rsidP="0021154C">
                  <w:pPr>
                    <w:snapToGrid w:val="0"/>
                    <w:spacing w:after="0" w:line="240" w:lineRule="auto"/>
                    <w:jc w:val="center"/>
                    <w:rPr>
                      <w:rFonts w:ascii="Times New Roman" w:hAnsi="Times New Roman" w:cs="Times New Roman"/>
                      <w:sz w:val="16"/>
                      <w:szCs w:val="16"/>
                    </w:rPr>
                  </w:pPr>
                </w:p>
              </w:tc>
            </w:tr>
            <w:tr w:rsidR="009F0EB0" w:rsidRPr="00800B97" w14:paraId="270FCC0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088B353"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275453EA"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69240CE6"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9F0EB0" w:rsidRPr="00800B97" w14:paraId="40FC971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4137879"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A016F75"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41DA981" w14:textId="77777777" w:rsidR="009F0EB0" w:rsidRPr="00800B97" w:rsidRDefault="009F0EB0" w:rsidP="0021154C">
                  <w:pPr>
                    <w:snapToGrid w:val="0"/>
                    <w:spacing w:after="0" w:line="240" w:lineRule="auto"/>
                    <w:jc w:val="center"/>
                    <w:rPr>
                      <w:rFonts w:ascii="Times New Roman" w:hAnsi="Times New Roman" w:cs="Times New Roman"/>
                      <w:sz w:val="16"/>
                      <w:szCs w:val="16"/>
                    </w:rPr>
                  </w:pPr>
                </w:p>
              </w:tc>
            </w:tr>
            <w:tr w:rsidR="009F0EB0" w:rsidRPr="00800B97" w14:paraId="28BC2C55"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53C8C3E"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6EDD064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046D73E"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5E0CC50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55FD854E"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79EFE5A9"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34A8CEB"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4BC0C06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AF0479D"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EF80BE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CEC9944"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1C116F9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CA3508B"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6055C5C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5904E1C"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9F0EB0" w:rsidRPr="00800B97" w14:paraId="428CCDE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63F2275A" w14:textId="77777777" w:rsidR="009F0EB0" w:rsidRPr="00800B97" w:rsidRDefault="009F0EB0"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5BDC967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884325C"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696569B7"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EC533D9"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5E62E67E"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33167BD"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9F0EB0" w:rsidRPr="00800B97" w14:paraId="6A5D378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2958A3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6DE3452D"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2E1C55C"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0BF7F2A3"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5293A53"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9AF3FAB"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032A61D6" w14:textId="77777777" w:rsidR="009F0EB0" w:rsidRPr="00800B97" w:rsidRDefault="009F0EB0" w:rsidP="0021154C">
                  <w:pPr>
                    <w:snapToGrid w:val="0"/>
                    <w:spacing w:after="0" w:line="240" w:lineRule="auto"/>
                    <w:jc w:val="center"/>
                    <w:rPr>
                      <w:rFonts w:ascii="Times New Roman" w:hAnsi="Times New Roman" w:cs="Times New Roman"/>
                      <w:sz w:val="16"/>
                      <w:szCs w:val="16"/>
                    </w:rPr>
                  </w:pPr>
                </w:p>
              </w:tc>
            </w:tr>
            <w:tr w:rsidR="009F0EB0" w:rsidRPr="00800B97" w14:paraId="1FAAC4FD"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2240AEB"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7BC3B093"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1D59F8CE"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9F0EB0" w:rsidRPr="00800B97" w14:paraId="4EDDE93E"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553E2B1"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E2C96C4"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FA0976B" w14:textId="77777777" w:rsidR="009F0EB0" w:rsidRPr="00800B97" w:rsidRDefault="009F0EB0" w:rsidP="0021154C">
                  <w:pPr>
                    <w:snapToGrid w:val="0"/>
                    <w:spacing w:after="0" w:line="240" w:lineRule="auto"/>
                    <w:jc w:val="center"/>
                    <w:rPr>
                      <w:rFonts w:ascii="Times New Roman" w:hAnsi="Times New Roman" w:cs="Times New Roman"/>
                      <w:sz w:val="16"/>
                      <w:szCs w:val="16"/>
                    </w:rPr>
                  </w:pPr>
                </w:p>
              </w:tc>
            </w:tr>
            <w:tr w:rsidR="009F0EB0" w:rsidRPr="00800B97" w14:paraId="677933AB"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249D5A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5596313F"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7DEC25F5"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68AC2C7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2FC01724"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774488C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B3F5BA9"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36BCF432"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3033F6A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48946F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31737E31"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4DD6C4C4"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09F0E634"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9BC09AA"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3DCBC87A"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6C69469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434761E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2482C3F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7A3A7CD"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9F0EB0" w:rsidRPr="00800B97" w14:paraId="5E5FB28C"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DC667B3"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lastRenderedPageBreak/>
                    <w:t>субота</w:t>
                  </w:r>
                </w:p>
              </w:tc>
              <w:tc>
                <w:tcPr>
                  <w:tcW w:w="1833" w:type="dxa"/>
                  <w:tcBorders>
                    <w:top w:val="single" w:sz="4" w:space="0" w:color="auto"/>
                    <w:left w:val="single" w:sz="4" w:space="0" w:color="auto"/>
                    <w:bottom w:val="single" w:sz="4" w:space="0" w:color="auto"/>
                    <w:right w:val="single" w:sz="4" w:space="0" w:color="auto"/>
                  </w:tcBorders>
                </w:tcPr>
                <w:p w14:paraId="5F850B47"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E0E870D"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2BEEA2FA"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185180E0"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9C9C6F4"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1CE22D40"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9F0EB0" w:rsidRPr="00800B97" w14:paraId="040245CF" w14:textId="77777777" w:rsidTr="00012E3C">
              <w:trPr>
                <w:trHeight w:val="135"/>
              </w:trPr>
              <w:tc>
                <w:tcPr>
                  <w:tcW w:w="1945" w:type="dxa"/>
                  <w:tcBorders>
                    <w:top w:val="single" w:sz="4" w:space="0" w:color="auto"/>
                    <w:left w:val="single" w:sz="4" w:space="0" w:color="auto"/>
                    <w:bottom w:val="single" w:sz="4" w:space="0" w:color="auto"/>
                    <w:right w:val="single" w:sz="4" w:space="0" w:color="auto"/>
                  </w:tcBorders>
                </w:tcPr>
                <w:p w14:paraId="7CEF2988" w14:textId="77777777" w:rsidR="009F0EB0" w:rsidRPr="00800B97" w:rsidRDefault="009F0EB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E194901"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2B129C48" w14:textId="77777777" w:rsidR="009F0EB0" w:rsidRPr="00800B97" w:rsidRDefault="009F0EB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663CCCE5" w14:textId="77777777" w:rsidR="009F0EB0" w:rsidRPr="00800B97" w:rsidRDefault="009F0EB0" w:rsidP="0021154C">
            <w:pPr>
              <w:snapToGrid w:val="0"/>
              <w:spacing w:after="0" w:line="240" w:lineRule="auto"/>
              <w:jc w:val="center"/>
              <w:rPr>
                <w:rFonts w:ascii="Times New Roman" w:hAnsi="Times New Roman" w:cs="Times New Roman"/>
                <w:i/>
                <w:sz w:val="16"/>
                <w:szCs w:val="16"/>
              </w:rPr>
            </w:pPr>
          </w:p>
        </w:tc>
        <w:tc>
          <w:tcPr>
            <w:tcW w:w="40" w:type="dxa"/>
            <w:gridSpan w:val="2"/>
            <w:tcBorders>
              <w:left w:val="single" w:sz="4" w:space="0" w:color="000000"/>
            </w:tcBorders>
          </w:tcPr>
          <w:p w14:paraId="458D5DF5"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256B4D75" w14:textId="77777777" w:rsidTr="00012E3C">
        <w:tc>
          <w:tcPr>
            <w:tcW w:w="709" w:type="dxa"/>
            <w:gridSpan w:val="2"/>
            <w:tcBorders>
              <w:top w:val="single" w:sz="4" w:space="0" w:color="000000"/>
              <w:left w:val="single" w:sz="4" w:space="0" w:color="000000"/>
              <w:bottom w:val="single" w:sz="4" w:space="0" w:color="000000"/>
            </w:tcBorders>
          </w:tcPr>
          <w:p w14:paraId="3654CCB3"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3.</w:t>
            </w:r>
          </w:p>
        </w:tc>
        <w:tc>
          <w:tcPr>
            <w:tcW w:w="3969" w:type="dxa"/>
            <w:gridSpan w:val="2"/>
            <w:tcBorders>
              <w:top w:val="single" w:sz="4" w:space="0" w:color="000000"/>
              <w:left w:val="single" w:sz="4" w:space="0" w:color="000000"/>
              <w:bottom w:val="single" w:sz="4" w:space="0" w:color="000000"/>
            </w:tcBorders>
          </w:tcPr>
          <w:p w14:paraId="6E3DBCCD"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5180F324"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5AFC90DB"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17"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264E072A" w14:textId="77777777" w:rsidR="009F0EB0" w:rsidRPr="00800B97" w:rsidRDefault="009F0EB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18"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1A75956D" w14:textId="77777777" w:rsidR="009F0EB0" w:rsidRPr="00800B97" w:rsidRDefault="009F0EB0" w:rsidP="0021154C">
            <w:pPr>
              <w:spacing w:after="0" w:line="240" w:lineRule="auto"/>
              <w:jc w:val="center"/>
              <w:rPr>
                <w:rFonts w:ascii="Times New Roman" w:hAnsi="Times New Roman" w:cs="Times New Roman"/>
                <w:sz w:val="16"/>
                <w:szCs w:val="16"/>
              </w:rPr>
            </w:pPr>
          </w:p>
          <w:p w14:paraId="2BF22ECC" w14:textId="77777777" w:rsidR="009F0EB0" w:rsidRPr="00800B97" w:rsidRDefault="009F0EB0"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19"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04FA046E" w14:textId="77777777" w:rsidR="009F0EB0" w:rsidRPr="00800B97" w:rsidRDefault="009F0EB0"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0688ABE8" w14:textId="77777777" w:rsidR="009F0EB0" w:rsidRPr="00B96733" w:rsidRDefault="009F0EB0" w:rsidP="0021154C">
            <w:pPr>
              <w:spacing w:after="0" w:line="240" w:lineRule="auto"/>
              <w:rPr>
                <w:sz w:val="16"/>
                <w:szCs w:val="16"/>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Тел;+38(098)349-62-45,+38(067)675-57-00 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p>
        </w:tc>
        <w:tc>
          <w:tcPr>
            <w:tcW w:w="40" w:type="dxa"/>
            <w:gridSpan w:val="2"/>
            <w:tcBorders>
              <w:left w:val="single" w:sz="4" w:space="0" w:color="000000"/>
            </w:tcBorders>
          </w:tcPr>
          <w:p w14:paraId="4437A2BF" w14:textId="77777777" w:rsidR="009F0EB0" w:rsidRPr="008E13FE" w:rsidRDefault="009F0EB0" w:rsidP="0021154C">
            <w:pPr>
              <w:snapToGrid w:val="0"/>
              <w:spacing w:after="0" w:line="240" w:lineRule="auto"/>
              <w:rPr>
                <w:rFonts w:ascii="Times New Roman" w:hAnsi="Times New Roman" w:cs="Times New Roman"/>
                <w:b/>
                <w:sz w:val="16"/>
                <w:szCs w:val="16"/>
                <w:u w:val="single"/>
              </w:rPr>
            </w:pPr>
          </w:p>
        </w:tc>
      </w:tr>
      <w:tr w:rsidR="009F0EB0" w:rsidRPr="008E13FE" w14:paraId="3D250C1F" w14:textId="77777777" w:rsidTr="00CA2C8D">
        <w:trPr>
          <w:trHeight w:val="70"/>
        </w:trPr>
        <w:tc>
          <w:tcPr>
            <w:tcW w:w="10642" w:type="dxa"/>
            <w:gridSpan w:val="6"/>
            <w:tcBorders>
              <w:top w:val="single" w:sz="4" w:space="0" w:color="000000"/>
              <w:left w:val="single" w:sz="4" w:space="0" w:color="000000"/>
              <w:bottom w:val="single" w:sz="4" w:space="0" w:color="000000"/>
            </w:tcBorders>
            <w:vAlign w:val="center"/>
          </w:tcPr>
          <w:p w14:paraId="208753B4"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02A2DDD6" w14:textId="77777777" w:rsidR="009F0EB0" w:rsidRPr="008E13FE" w:rsidRDefault="009F0EB0" w:rsidP="0021154C">
            <w:pPr>
              <w:snapToGrid w:val="0"/>
              <w:spacing w:after="0" w:line="240" w:lineRule="auto"/>
              <w:rPr>
                <w:rFonts w:ascii="Times New Roman" w:hAnsi="Times New Roman" w:cs="Times New Roman"/>
                <w:sz w:val="16"/>
                <w:szCs w:val="16"/>
              </w:rPr>
            </w:pPr>
          </w:p>
        </w:tc>
      </w:tr>
      <w:tr w:rsidR="009F0EB0" w:rsidRPr="008E13FE" w14:paraId="5AD5C636" w14:textId="77777777" w:rsidTr="00CA2C8D">
        <w:tc>
          <w:tcPr>
            <w:tcW w:w="709" w:type="dxa"/>
            <w:gridSpan w:val="2"/>
            <w:tcBorders>
              <w:top w:val="single" w:sz="4" w:space="0" w:color="000000"/>
              <w:left w:val="single" w:sz="4" w:space="0" w:color="000000"/>
              <w:bottom w:val="single" w:sz="4" w:space="0" w:color="000000"/>
            </w:tcBorders>
          </w:tcPr>
          <w:p w14:paraId="514ECFA3"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rPr>
              <w:t>4.</w:t>
            </w:r>
          </w:p>
        </w:tc>
        <w:tc>
          <w:tcPr>
            <w:tcW w:w="3969" w:type="dxa"/>
            <w:gridSpan w:val="2"/>
            <w:tcBorders>
              <w:top w:val="single" w:sz="4" w:space="0" w:color="000000"/>
              <w:left w:val="single" w:sz="4" w:space="0" w:color="000000"/>
              <w:bottom w:val="single" w:sz="4" w:space="0" w:color="000000"/>
            </w:tcBorders>
          </w:tcPr>
          <w:p w14:paraId="578090E8"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5964" w:type="dxa"/>
            <w:gridSpan w:val="2"/>
            <w:tcBorders>
              <w:top w:val="single" w:sz="4" w:space="0" w:color="000000"/>
              <w:left w:val="single" w:sz="4" w:space="0" w:color="000000"/>
              <w:bottom w:val="single" w:sz="4" w:space="0" w:color="000000"/>
            </w:tcBorders>
            <w:vAlign w:val="center"/>
          </w:tcPr>
          <w:p w14:paraId="7A43F54F"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C26E085"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Закон України «Про громадянство України»; </w:t>
            </w:r>
          </w:p>
          <w:p w14:paraId="1A801BDF" w14:textId="77777777" w:rsidR="009F0EB0" w:rsidRPr="00CA2C8D" w:rsidRDefault="009F0EB0" w:rsidP="0021154C">
            <w:pPr>
              <w:spacing w:after="0" w:line="240" w:lineRule="auto"/>
              <w:ind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tcPr>
          <w:p w14:paraId="3FB9ED6A"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6EA4DC9C" w14:textId="77777777" w:rsidTr="00CA2C8D">
        <w:tc>
          <w:tcPr>
            <w:tcW w:w="709" w:type="dxa"/>
            <w:gridSpan w:val="2"/>
            <w:tcBorders>
              <w:top w:val="single" w:sz="4" w:space="0" w:color="000000"/>
              <w:left w:val="single" w:sz="4" w:space="0" w:color="000000"/>
              <w:bottom w:val="single" w:sz="4" w:space="0" w:color="000000"/>
            </w:tcBorders>
          </w:tcPr>
          <w:p w14:paraId="5621E320"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5.</w:t>
            </w:r>
          </w:p>
        </w:tc>
        <w:tc>
          <w:tcPr>
            <w:tcW w:w="3969" w:type="dxa"/>
            <w:gridSpan w:val="2"/>
            <w:tcBorders>
              <w:top w:val="single" w:sz="4" w:space="0" w:color="000000"/>
              <w:left w:val="single" w:sz="4" w:space="0" w:color="000000"/>
              <w:bottom w:val="single" w:sz="4" w:space="0" w:color="000000"/>
            </w:tcBorders>
          </w:tcPr>
          <w:p w14:paraId="6D1336D6"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5964" w:type="dxa"/>
            <w:gridSpan w:val="2"/>
            <w:tcBorders>
              <w:top w:val="single" w:sz="4" w:space="0" w:color="000000"/>
              <w:left w:val="single" w:sz="4" w:space="0" w:color="000000"/>
              <w:bottom w:val="single" w:sz="4" w:space="0" w:color="000000"/>
            </w:tcBorders>
            <w:vAlign w:val="center"/>
          </w:tcPr>
          <w:p w14:paraId="152BA562" w14:textId="77777777" w:rsidR="009F0EB0" w:rsidRPr="00CA2C8D" w:rsidRDefault="009F0EB0" w:rsidP="0021154C">
            <w:pPr>
              <w:pStyle w:val="af6"/>
              <w:ind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eastAsia="ru-RU"/>
              </w:rPr>
              <w:t>П</w:t>
            </w:r>
            <w:r w:rsidRPr="00CA2C8D">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CA2C8D">
              <w:rPr>
                <w:rFonts w:ascii="Times New Roman" w:hAnsi="Times New Roman" w:cs="Times New Roman"/>
                <w:color w:val="000000"/>
                <w:sz w:val="16"/>
                <w:szCs w:val="16"/>
              </w:rPr>
              <w:t xml:space="preserve"> </w:t>
            </w:r>
            <w:r w:rsidRPr="00CA2C8D">
              <w:rPr>
                <w:rFonts w:ascii="Times New Roman" w:hAnsi="Times New Roman" w:cs="Times New Roman"/>
                <w:color w:val="000000"/>
                <w:sz w:val="16"/>
                <w:szCs w:val="16"/>
                <w:lang w:eastAsia="ru-RU"/>
              </w:rPr>
              <w:t>визнання недійсним та знищення паспорта громадянина України».</w:t>
            </w:r>
          </w:p>
          <w:p w14:paraId="46745AF8"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П</w:t>
            </w:r>
            <w:r w:rsidRPr="00CA2C8D">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78D2C909"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0</w:t>
            </w:r>
            <w:r w:rsidRPr="00CA2C8D">
              <w:rPr>
                <w:rFonts w:ascii="Times New Roman" w:hAnsi="Times New Roman" w:cs="Times New Roman"/>
                <w:color w:val="000000"/>
                <w:sz w:val="16"/>
                <w:szCs w:val="16"/>
                <w:lang w:val="uk-UA"/>
              </w:rPr>
              <w:t>7</w:t>
            </w:r>
            <w:r w:rsidRPr="00CA2C8D">
              <w:rPr>
                <w:rFonts w:ascii="Times New Roman" w:hAnsi="Times New Roman" w:cs="Times New Roman"/>
                <w:color w:val="000000"/>
                <w:sz w:val="16"/>
                <w:szCs w:val="16"/>
              </w:rPr>
              <w:t>.0</w:t>
            </w:r>
            <w:r w:rsidRPr="00CA2C8D">
              <w:rPr>
                <w:rFonts w:ascii="Times New Roman" w:hAnsi="Times New Roman" w:cs="Times New Roman"/>
                <w:color w:val="000000"/>
                <w:sz w:val="16"/>
                <w:szCs w:val="16"/>
                <w:lang w:val="uk-UA"/>
              </w:rPr>
              <w:t>2</w:t>
            </w:r>
            <w:r w:rsidRPr="00CA2C8D">
              <w:rPr>
                <w:rFonts w:ascii="Times New Roman" w:hAnsi="Times New Roman" w:cs="Times New Roman"/>
                <w:color w:val="000000"/>
                <w:sz w:val="16"/>
                <w:szCs w:val="16"/>
              </w:rPr>
              <w:t>.20</w:t>
            </w:r>
            <w:r w:rsidRPr="00CA2C8D">
              <w:rPr>
                <w:rFonts w:ascii="Times New Roman" w:hAnsi="Times New Roman" w:cs="Times New Roman"/>
                <w:color w:val="000000"/>
                <w:sz w:val="16"/>
                <w:szCs w:val="16"/>
                <w:lang w:val="uk-UA"/>
              </w:rPr>
              <w:t>22</w:t>
            </w:r>
            <w:r w:rsidRPr="00CA2C8D">
              <w:rPr>
                <w:rFonts w:ascii="Times New Roman" w:hAnsi="Times New Roman" w:cs="Times New Roman"/>
                <w:color w:val="000000"/>
                <w:sz w:val="16"/>
                <w:szCs w:val="16"/>
              </w:rPr>
              <w:t xml:space="preserve"> № 2</w:t>
            </w:r>
            <w:r w:rsidRPr="00CA2C8D">
              <w:rPr>
                <w:rFonts w:ascii="Times New Roman" w:hAnsi="Times New Roman" w:cs="Times New Roman"/>
                <w:color w:val="000000"/>
                <w:sz w:val="16"/>
                <w:szCs w:val="16"/>
                <w:lang w:val="uk-UA"/>
              </w:rPr>
              <w:t>65</w:t>
            </w:r>
            <w:r w:rsidRPr="00CA2C8D">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49776285"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040B52B9" w14:textId="77777777" w:rsidR="009F0EB0" w:rsidRDefault="009F0EB0" w:rsidP="0021154C">
            <w:pPr>
              <w:spacing w:after="0" w:line="240" w:lineRule="auto"/>
              <w:ind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 xml:space="preserve">Постанова КМУ від </w:t>
            </w:r>
            <w:r w:rsidRPr="00CA2C8D">
              <w:rPr>
                <w:rFonts w:ascii="Times New Roman" w:hAnsi="Times New Roman" w:cs="Times New Roman"/>
                <w:color w:val="000000"/>
                <w:sz w:val="16"/>
                <w:szCs w:val="16"/>
                <w:lang w:val="uk-UA"/>
              </w:rPr>
              <w:t>27.01.2010 № 55 «Про впорядкування транслітерації українського алфавіту латиницею».</w:t>
            </w:r>
          </w:p>
          <w:p w14:paraId="417144D8"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Декрет Кабінету Міністрів України від 2</w:t>
            </w:r>
            <w:r>
              <w:rPr>
                <w:rFonts w:ascii="Times New Roman" w:hAnsi="Times New Roman" w:cs="Times New Roman"/>
                <w:color w:val="000000"/>
                <w:sz w:val="16"/>
                <w:szCs w:val="16"/>
              </w:rPr>
              <w:t>1.01.1993 №7-93</w:t>
            </w:r>
            <w:r>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державне мито»</w:t>
            </w:r>
          </w:p>
        </w:tc>
        <w:tc>
          <w:tcPr>
            <w:tcW w:w="40" w:type="dxa"/>
            <w:gridSpan w:val="2"/>
            <w:tcBorders>
              <w:left w:val="single" w:sz="4" w:space="0" w:color="000000"/>
            </w:tcBorders>
          </w:tcPr>
          <w:p w14:paraId="316AF0CE"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27E32BCD" w14:textId="77777777" w:rsidTr="00CA2C8D">
        <w:tc>
          <w:tcPr>
            <w:tcW w:w="709" w:type="dxa"/>
            <w:gridSpan w:val="2"/>
            <w:tcBorders>
              <w:top w:val="single" w:sz="4" w:space="0" w:color="000000"/>
              <w:left w:val="single" w:sz="4" w:space="0" w:color="000000"/>
              <w:bottom w:val="single" w:sz="4" w:space="0" w:color="000000"/>
            </w:tcBorders>
          </w:tcPr>
          <w:p w14:paraId="45B03B57"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6.</w:t>
            </w:r>
          </w:p>
        </w:tc>
        <w:tc>
          <w:tcPr>
            <w:tcW w:w="3969" w:type="dxa"/>
            <w:gridSpan w:val="2"/>
            <w:tcBorders>
              <w:top w:val="single" w:sz="4" w:space="0" w:color="000000"/>
              <w:left w:val="single" w:sz="4" w:space="0" w:color="000000"/>
              <w:bottom w:val="single" w:sz="4" w:space="0" w:color="000000"/>
            </w:tcBorders>
          </w:tcPr>
          <w:p w14:paraId="14E15D63"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5964" w:type="dxa"/>
            <w:gridSpan w:val="2"/>
            <w:tcBorders>
              <w:top w:val="single" w:sz="4" w:space="0" w:color="000000"/>
              <w:left w:val="single" w:sz="4" w:space="0" w:color="000000"/>
              <w:bottom w:val="single" w:sz="4" w:space="0" w:color="000000"/>
            </w:tcBorders>
            <w:vAlign w:val="center"/>
          </w:tcPr>
          <w:p w14:paraId="24C85E35"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A2C8D">
              <w:rPr>
                <w:rStyle w:val="rvts9"/>
                <w:rFonts w:ascii="Times New Roman" w:hAnsi="Times New Roman" w:cs="Times New Roman"/>
                <w:bCs/>
                <w:color w:val="000000"/>
                <w:sz w:val="16"/>
                <w:szCs w:val="16"/>
                <w:shd w:val="clear" w:color="auto" w:fill="FFFFFF"/>
              </w:rPr>
              <w:t>зареєстрований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 07.09.2012 р. за № 1549/21861.</w:t>
            </w:r>
          </w:p>
          <w:p w14:paraId="35D2D66B"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10.12.2014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за № 1586/26363.</w:t>
            </w:r>
          </w:p>
          <w:p w14:paraId="7478A56D"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CA2C8D">
              <w:rPr>
                <w:rFonts w:ascii="Times New Roman" w:hAnsi="Times New Roman" w:cs="Times New Roman"/>
                <w:bCs/>
                <w:color w:val="000000"/>
                <w:sz w:val="16"/>
                <w:szCs w:val="16"/>
                <w:shd w:val="clear" w:color="auto" w:fill="FFFFFF"/>
              </w:rPr>
              <w:t xml:space="preserve"> </w:t>
            </w:r>
            <w:r w:rsidRPr="00CA2C8D">
              <w:rPr>
                <w:rStyle w:val="rvts9"/>
                <w:rFonts w:ascii="Times New Roman" w:hAnsi="Times New Roman" w:cs="Times New Roman"/>
                <w:bCs/>
                <w:color w:val="000000"/>
                <w:sz w:val="16"/>
                <w:szCs w:val="16"/>
                <w:shd w:val="clear" w:color="auto" w:fill="FFFFFF"/>
              </w:rPr>
              <w:t>зареєстрований в Міністерстві 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09 вересня 2016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за № 1241/29371.</w:t>
            </w:r>
          </w:p>
          <w:p w14:paraId="536F4FA4" w14:textId="77777777" w:rsidR="009F0EB0" w:rsidRPr="00CA2C8D" w:rsidRDefault="009F0EB0" w:rsidP="0021154C">
            <w:pPr>
              <w:spacing w:after="0" w:line="240" w:lineRule="auto"/>
              <w:ind w:firstLine="283"/>
              <w:jc w:val="both"/>
              <w:rPr>
                <w:rFonts w:ascii="Times New Roman" w:hAnsi="Times New Roman" w:cs="Times New Roman"/>
                <w:color w:val="000000"/>
              </w:rPr>
            </w:pPr>
            <w:r w:rsidRPr="00CA2C8D">
              <w:rPr>
                <w:rStyle w:val="rvts9"/>
                <w:rFonts w:ascii="Times New Roman" w:hAnsi="Times New Roman" w:cs="Times New Roman"/>
                <w:bCs/>
                <w:color w:val="000000"/>
                <w:sz w:val="16"/>
                <w:szCs w:val="16"/>
                <w:shd w:val="clear" w:color="auto" w:fill="FFFFFF"/>
              </w:rPr>
              <w:t xml:space="preserve">Наказ МВС від </w:t>
            </w:r>
            <w:r w:rsidRPr="00CA2C8D">
              <w:rPr>
                <w:rStyle w:val="rvts9"/>
                <w:rFonts w:ascii="Times New Roman" w:hAnsi="Times New Roman" w:cs="Times New Roman"/>
                <w:bCs/>
                <w:color w:val="000000"/>
                <w:sz w:val="16"/>
                <w:szCs w:val="16"/>
                <w:shd w:val="clear" w:color="auto" w:fill="FFFFFF"/>
                <w:lang w:val="uk-UA"/>
              </w:rPr>
              <w:t>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журналу їх обліку», зареєстрований в Міністерстві юстиції України 27 квітня 2018 р. за № 531/31983.</w:t>
            </w:r>
          </w:p>
        </w:tc>
        <w:tc>
          <w:tcPr>
            <w:tcW w:w="40" w:type="dxa"/>
            <w:gridSpan w:val="2"/>
            <w:tcBorders>
              <w:left w:val="single" w:sz="4" w:space="0" w:color="000000"/>
            </w:tcBorders>
          </w:tcPr>
          <w:p w14:paraId="704F28F5"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58B8B44D" w14:textId="77777777" w:rsidTr="00CA2C8D">
        <w:tc>
          <w:tcPr>
            <w:tcW w:w="709" w:type="dxa"/>
            <w:gridSpan w:val="2"/>
            <w:tcBorders>
              <w:top w:val="single" w:sz="4" w:space="0" w:color="000000"/>
              <w:left w:val="single" w:sz="4" w:space="0" w:color="000000"/>
              <w:bottom w:val="single" w:sz="4" w:space="0" w:color="000000"/>
            </w:tcBorders>
          </w:tcPr>
          <w:p w14:paraId="5114276C"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7.</w:t>
            </w:r>
          </w:p>
        </w:tc>
        <w:tc>
          <w:tcPr>
            <w:tcW w:w="3969" w:type="dxa"/>
            <w:gridSpan w:val="2"/>
            <w:tcBorders>
              <w:top w:val="single" w:sz="4" w:space="0" w:color="000000"/>
              <w:left w:val="single" w:sz="4" w:space="0" w:color="000000"/>
              <w:bottom w:val="single" w:sz="4" w:space="0" w:color="000000"/>
            </w:tcBorders>
          </w:tcPr>
          <w:p w14:paraId="0D392CCF"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5964" w:type="dxa"/>
            <w:gridSpan w:val="2"/>
            <w:tcBorders>
              <w:top w:val="single" w:sz="4" w:space="0" w:color="000000"/>
              <w:left w:val="single" w:sz="4" w:space="0" w:color="000000"/>
              <w:bottom w:val="single" w:sz="4" w:space="0" w:color="000000"/>
            </w:tcBorders>
          </w:tcPr>
          <w:p w14:paraId="6578BB1E"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rPr>
              <w:t>Відсутні</w:t>
            </w:r>
          </w:p>
        </w:tc>
        <w:tc>
          <w:tcPr>
            <w:tcW w:w="40" w:type="dxa"/>
            <w:gridSpan w:val="2"/>
            <w:tcBorders>
              <w:left w:val="single" w:sz="4" w:space="0" w:color="000000"/>
            </w:tcBorders>
          </w:tcPr>
          <w:p w14:paraId="63AF5765"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7FBABF1D" w14:textId="77777777" w:rsidTr="00CA2C8D">
        <w:trPr>
          <w:trHeight w:val="282"/>
        </w:trPr>
        <w:tc>
          <w:tcPr>
            <w:tcW w:w="10642" w:type="dxa"/>
            <w:gridSpan w:val="6"/>
            <w:tcBorders>
              <w:top w:val="single" w:sz="4" w:space="0" w:color="000000"/>
              <w:left w:val="single" w:sz="4" w:space="0" w:color="000000"/>
              <w:bottom w:val="single" w:sz="4" w:space="0" w:color="000000"/>
            </w:tcBorders>
            <w:vAlign w:val="center"/>
          </w:tcPr>
          <w:p w14:paraId="40E9DC6B"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tcPr>
          <w:p w14:paraId="66B9C4AB"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40B0AAF1" w14:textId="77777777" w:rsidTr="00CA2C8D">
        <w:tc>
          <w:tcPr>
            <w:tcW w:w="709" w:type="dxa"/>
            <w:gridSpan w:val="2"/>
            <w:tcBorders>
              <w:top w:val="single" w:sz="4" w:space="0" w:color="000000"/>
              <w:left w:val="single" w:sz="4" w:space="0" w:color="000000"/>
              <w:bottom w:val="single" w:sz="4" w:space="0" w:color="000000"/>
            </w:tcBorders>
          </w:tcPr>
          <w:p w14:paraId="3A42CA6D"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8.</w:t>
            </w:r>
          </w:p>
        </w:tc>
        <w:tc>
          <w:tcPr>
            <w:tcW w:w="3969" w:type="dxa"/>
            <w:gridSpan w:val="2"/>
            <w:tcBorders>
              <w:top w:val="single" w:sz="4" w:space="0" w:color="000000"/>
              <w:left w:val="single" w:sz="4" w:space="0" w:color="000000"/>
              <w:bottom w:val="single" w:sz="4" w:space="0" w:color="000000"/>
            </w:tcBorders>
          </w:tcPr>
          <w:p w14:paraId="2F5C7A0F" w14:textId="77777777" w:rsidR="009F0EB0" w:rsidRPr="008E13FE" w:rsidRDefault="009F0EB0" w:rsidP="0021154C">
            <w:pPr>
              <w:spacing w:after="0" w:line="240" w:lineRule="auto"/>
              <w:rPr>
                <w:rFonts w:ascii="Times New Roman" w:hAnsi="Times New Roman" w:cs="Times New Roman"/>
              </w:rPr>
            </w:pPr>
            <w:r w:rsidRPr="008E13FE">
              <w:rPr>
                <w:rFonts w:ascii="Times New Roman" w:hAnsi="Times New Roman" w:cs="Times New Roman"/>
                <w:sz w:val="16"/>
                <w:szCs w:val="16"/>
              </w:rPr>
              <w:t>Підстава для одержання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09C36FB6" w14:textId="77777777" w:rsidR="009F0EB0" w:rsidRPr="00CA2C8D" w:rsidRDefault="009F0EB0" w:rsidP="0021154C">
            <w:pPr>
              <w:pStyle w:val="af5"/>
              <w:spacing w:before="0"/>
              <w:ind w:firstLine="329"/>
              <w:jc w:val="both"/>
              <w:rPr>
                <w:rFonts w:ascii="Times New Roman" w:hAnsi="Times New Roman" w:cs="Times New Roman"/>
                <w:color w:val="000000"/>
              </w:rPr>
            </w:pPr>
            <w:r w:rsidRPr="00CA2C8D">
              <w:rPr>
                <w:rFonts w:ascii="Times New Roman" w:hAnsi="Times New Roman" w:cs="Times New Roman"/>
                <w:color w:val="000000"/>
                <w:sz w:val="16"/>
                <w:szCs w:val="16"/>
              </w:rPr>
              <w:t>Настання обставин (подій), у зв’язку з якими паспорт підлягає обміну, а саме:</w:t>
            </w:r>
          </w:p>
          <w:p w14:paraId="29A15FED" w14:textId="77777777" w:rsidR="009F0EB0" w:rsidRPr="00CA2C8D" w:rsidRDefault="009F0EB0" w:rsidP="0021154C">
            <w:pPr>
              <w:pStyle w:val="ab"/>
              <w:numPr>
                <w:ilvl w:val="0"/>
                <w:numId w:val="3"/>
              </w:numPr>
              <w:spacing w:after="0" w:line="240" w:lineRule="auto"/>
              <w:ind w:left="0"/>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2EE9D387" w14:textId="77777777" w:rsidR="009F0EB0" w:rsidRPr="00CA2C8D" w:rsidRDefault="009F0EB0" w:rsidP="0021154C">
            <w:pPr>
              <w:pStyle w:val="ab"/>
              <w:numPr>
                <w:ilvl w:val="0"/>
                <w:numId w:val="3"/>
              </w:numPr>
              <w:spacing w:after="0" w:line="240" w:lineRule="auto"/>
              <w:ind w:left="0"/>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5B64A002" w14:textId="77777777" w:rsidR="009F0EB0" w:rsidRPr="00CA2C8D" w:rsidRDefault="009F0EB0"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color w:val="000000"/>
              </w:rPr>
            </w:pPr>
            <w:r w:rsidRPr="00CA2C8D">
              <w:rPr>
                <w:rStyle w:val="a8"/>
                <w:rFonts w:ascii="Times New Roman" w:hAnsi="Times New Roman" w:cs="Times New Roman"/>
                <w:i w:val="0"/>
                <w:color w:val="000000"/>
                <w:sz w:val="16"/>
                <w:szCs w:val="16"/>
              </w:rPr>
              <w:t>виявлення помилки в інформації, внесеній до паспорта;</w:t>
            </w:r>
          </w:p>
          <w:p w14:paraId="3E5B4EE2" w14:textId="77777777" w:rsidR="009F0EB0" w:rsidRPr="00CA2C8D" w:rsidRDefault="009F0EB0"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color w:val="000000"/>
              </w:rPr>
            </w:pPr>
            <w:r w:rsidRPr="00CA2C8D">
              <w:rPr>
                <w:rFonts w:ascii="Times New Roman" w:hAnsi="Times New Roman" w:cs="Times New Roman"/>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4FEE0BFE" w14:textId="77777777" w:rsidR="009F0EB0" w:rsidRPr="00CA2C8D" w:rsidRDefault="009F0EB0" w:rsidP="0021154C">
            <w:pPr>
              <w:pStyle w:val="ab"/>
              <w:numPr>
                <w:ilvl w:val="0"/>
                <w:numId w:val="3"/>
              </w:numPr>
              <w:pBdr>
                <w:top w:val="none" w:sz="0" w:space="0" w:color="000000"/>
                <w:left w:val="none" w:sz="0" w:space="0" w:color="000000"/>
                <w:bottom w:val="none" w:sz="0" w:space="0" w:color="000000"/>
                <w:right w:val="none" w:sz="0" w:space="0" w:color="000000"/>
              </w:pBdr>
              <w:spacing w:after="0" w:line="240" w:lineRule="auto"/>
              <w:ind w:left="0" w:firstLine="450"/>
              <w:jc w:val="both"/>
              <w:rPr>
                <w:rFonts w:ascii="Times New Roman" w:hAnsi="Times New Roman" w:cs="Times New Roman"/>
                <w:color w:val="000000"/>
              </w:rPr>
            </w:pPr>
            <w:r w:rsidRPr="00CA2C8D">
              <w:rPr>
                <w:rFonts w:ascii="Times New Roman" w:hAnsi="Times New Roman" w:cs="Times New Roman"/>
                <w:color w:val="000000"/>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tc>
        <w:tc>
          <w:tcPr>
            <w:tcW w:w="40" w:type="dxa"/>
            <w:gridSpan w:val="2"/>
            <w:tcBorders>
              <w:left w:val="single" w:sz="4" w:space="0" w:color="000000"/>
            </w:tcBorders>
          </w:tcPr>
          <w:p w14:paraId="7A4EEB95"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42DFC1E9" w14:textId="77777777" w:rsidTr="00CA2C8D">
        <w:tc>
          <w:tcPr>
            <w:tcW w:w="709" w:type="dxa"/>
            <w:gridSpan w:val="2"/>
            <w:tcBorders>
              <w:top w:val="single" w:sz="4" w:space="0" w:color="000000"/>
              <w:left w:val="single" w:sz="4" w:space="0" w:color="000000"/>
              <w:bottom w:val="single" w:sz="4" w:space="0" w:color="000000"/>
            </w:tcBorders>
          </w:tcPr>
          <w:p w14:paraId="549AA41C"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9.</w:t>
            </w:r>
          </w:p>
        </w:tc>
        <w:tc>
          <w:tcPr>
            <w:tcW w:w="3969" w:type="dxa"/>
            <w:gridSpan w:val="2"/>
            <w:tcBorders>
              <w:top w:val="single" w:sz="4" w:space="0" w:color="000000"/>
              <w:left w:val="single" w:sz="4" w:space="0" w:color="000000"/>
              <w:bottom w:val="single" w:sz="4" w:space="0" w:color="000000"/>
            </w:tcBorders>
          </w:tcPr>
          <w:p w14:paraId="4B96A7BA" w14:textId="77777777" w:rsidR="009F0EB0" w:rsidRPr="008E13FE" w:rsidRDefault="009F0EB0" w:rsidP="0021154C">
            <w:pPr>
              <w:spacing w:after="0" w:line="240" w:lineRule="auto"/>
              <w:rPr>
                <w:rFonts w:ascii="Times New Roman" w:hAnsi="Times New Roman" w:cs="Times New Roman"/>
              </w:rPr>
            </w:pPr>
            <w:r w:rsidRPr="008E13FE">
              <w:rPr>
                <w:rFonts w:ascii="Times New Roman" w:hAnsi="Times New Roman" w:cs="Times New Roman"/>
                <w:sz w:val="16"/>
                <w:szCs w:val="16"/>
              </w:rPr>
              <w:t>Вичерпний перелік документів, необхідних для отримання адміністративної послуги, а також вимоги до них</w:t>
            </w:r>
          </w:p>
        </w:tc>
        <w:tc>
          <w:tcPr>
            <w:tcW w:w="5964" w:type="dxa"/>
            <w:gridSpan w:val="2"/>
            <w:tcBorders>
              <w:top w:val="single" w:sz="4" w:space="0" w:color="000000"/>
              <w:left w:val="single" w:sz="4" w:space="0" w:color="000000"/>
              <w:bottom w:val="single" w:sz="4" w:space="0" w:color="000000"/>
            </w:tcBorders>
            <w:vAlign w:val="center"/>
          </w:tcPr>
          <w:p w14:paraId="6DAD7770"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rPr>
              <w:t>Для оформлення паспорта громадянина України особа подає:</w:t>
            </w:r>
          </w:p>
          <w:p w14:paraId="32CC00F8" w14:textId="77777777" w:rsidR="009F0EB0" w:rsidRPr="00CA2C8D" w:rsidRDefault="009F0EB0" w:rsidP="0021154C">
            <w:pPr>
              <w:spacing w:after="0" w:line="240" w:lineRule="auto"/>
              <w:ind w:firstLine="431"/>
              <w:jc w:val="both"/>
              <w:rPr>
                <w:rFonts w:ascii="Times New Roman" w:hAnsi="Times New Roman" w:cs="Times New Roman"/>
                <w:color w:val="000000"/>
              </w:rPr>
            </w:pPr>
            <w:r w:rsidRPr="00CA2C8D">
              <w:rPr>
                <w:rFonts w:ascii="Times New Roman" w:hAnsi="Times New Roman" w:cs="Times New Roman"/>
                <w:b/>
                <w:color w:val="000000"/>
                <w:sz w:val="16"/>
                <w:szCs w:val="16"/>
              </w:rPr>
              <w:t>1)</w:t>
            </w:r>
            <w:r w:rsidRPr="00CA2C8D">
              <w:rPr>
                <w:rFonts w:ascii="Times New Roman" w:hAnsi="Times New Roman" w:cs="Times New Roman"/>
                <w:color w:val="000000"/>
                <w:sz w:val="16"/>
                <w:szCs w:val="16"/>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Fonts w:ascii="Times New Roman" w:hAnsi="Times New Roman" w:cs="Times New Roman"/>
                <w:color w:val="000000"/>
                <w:sz w:val="16"/>
                <w:szCs w:val="16"/>
              </w:rPr>
              <w:br/>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 грудня 2014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 xml:space="preserve">за № 1586/26363 </w:t>
            </w:r>
            <w:r w:rsidRPr="00CA2C8D">
              <w:rPr>
                <w:rFonts w:ascii="Times New Roman" w:hAnsi="Times New Roman" w:cs="Times New Roman"/>
                <w:color w:val="000000"/>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14:paraId="574DF88B"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2)</w:t>
            </w:r>
            <w:r w:rsidRPr="00CA2C8D">
              <w:rPr>
                <w:rFonts w:ascii="Times New Roman" w:hAnsi="Times New Roman" w:cs="Times New Roman"/>
                <w:color w:val="000000"/>
                <w:sz w:val="16"/>
                <w:szCs w:val="16"/>
              </w:rPr>
              <w:t xml:space="preserve"> паспорт, що підлягає обміну;</w:t>
            </w:r>
          </w:p>
          <w:p w14:paraId="6544CD27" w14:textId="77777777" w:rsidR="009F0EB0" w:rsidRPr="00CA2C8D" w:rsidRDefault="009F0EB0" w:rsidP="0021154C">
            <w:pPr>
              <w:pStyle w:val="af5"/>
              <w:spacing w:before="0"/>
              <w:ind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3)</w:t>
            </w:r>
            <w:r w:rsidRPr="00CA2C8D">
              <w:rPr>
                <w:rFonts w:ascii="Times New Roman" w:hAnsi="Times New Roman" w:cs="Times New Roman"/>
                <w:color w:val="000000"/>
                <w:sz w:val="16"/>
                <w:szCs w:val="16"/>
              </w:rPr>
              <w:t xml:space="preserve"> документи, що підтверджують обставини, у зв’язку з якими паспорт підлягає обміну;</w:t>
            </w:r>
          </w:p>
          <w:p w14:paraId="1B7F3726" w14:textId="77777777" w:rsidR="009F0EB0" w:rsidRPr="00CA2C8D" w:rsidRDefault="009F0EB0" w:rsidP="0021154C">
            <w:pPr>
              <w:pStyle w:val="af5"/>
              <w:numPr>
                <w:ilvl w:val="0"/>
                <w:numId w:val="4"/>
              </w:numPr>
              <w:spacing w:before="0"/>
              <w:ind w:left="0" w:firstLine="461"/>
              <w:jc w:val="both"/>
              <w:rPr>
                <w:rFonts w:ascii="Times New Roman" w:hAnsi="Times New Roman" w:cs="Times New Roman"/>
                <w:color w:val="000000"/>
              </w:rPr>
            </w:pPr>
            <w:r w:rsidRPr="00CA2C8D">
              <w:rPr>
                <w:rFonts w:ascii="Times New Roman" w:eastAsia="Verdana" w:hAnsi="Times New Roman" w:cs="Times New Roman"/>
                <w:color w:val="000000"/>
                <w:sz w:val="16"/>
                <w:szCs w:val="16"/>
              </w:rPr>
              <w:lastRenderedPageBreak/>
              <w:t xml:space="preserve"> </w:t>
            </w:r>
            <w:r w:rsidRPr="00CA2C8D">
              <w:rPr>
                <w:rFonts w:ascii="Times New Roman" w:hAnsi="Times New Roman" w:cs="Times New Roman"/>
                <w:color w:val="000000"/>
                <w:sz w:val="16"/>
                <w:szCs w:val="16"/>
              </w:rPr>
              <w:t>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w:t>
            </w:r>
          </w:p>
          <w:p w14:paraId="7A736872" w14:textId="77777777" w:rsidR="009F0EB0" w:rsidRPr="00CA2C8D" w:rsidRDefault="009F0EB0" w:rsidP="0021154C">
            <w:pPr>
              <w:pStyle w:val="af5"/>
              <w:numPr>
                <w:ilvl w:val="0"/>
                <w:numId w:val="4"/>
              </w:numPr>
              <w:spacing w:before="0"/>
              <w:ind w:left="0" w:firstLine="494"/>
              <w:jc w:val="both"/>
              <w:rPr>
                <w:rFonts w:ascii="Times New Roman" w:hAnsi="Times New Roman" w:cs="Times New Roman"/>
                <w:color w:val="000000"/>
              </w:rPr>
            </w:pPr>
            <w:r w:rsidRPr="00CA2C8D">
              <w:rPr>
                <w:rFonts w:ascii="Times New Roman" w:hAnsi="Times New Roman" w:cs="Times New Roman"/>
                <w:color w:val="000000"/>
                <w:sz w:val="16"/>
                <w:szCs w:val="16"/>
              </w:rPr>
              <w:t>посвідчення про взяття на облік бездомних осіб (для бездомних осіб);</w:t>
            </w:r>
          </w:p>
          <w:p w14:paraId="387ACDBB" w14:textId="77777777" w:rsidR="009F0EB0" w:rsidRPr="00CA2C8D" w:rsidRDefault="009F0EB0" w:rsidP="0021154C">
            <w:pPr>
              <w:pStyle w:val="af5"/>
              <w:numPr>
                <w:ilvl w:val="0"/>
                <w:numId w:val="4"/>
              </w:numPr>
              <w:spacing w:before="0"/>
              <w:ind w:left="0" w:firstLine="494"/>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  </w:t>
            </w:r>
          </w:p>
          <w:p w14:paraId="5A336390"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7) </w:t>
            </w:r>
            <w:r w:rsidRPr="00CA2C8D">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007F62FC"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5" w:name="n795"/>
            <w:bookmarkEnd w:id="15"/>
            <w:r w:rsidRPr="00CA2C8D">
              <w:rPr>
                <w:rFonts w:ascii="Times New Roman" w:hAnsi="Times New Roman" w:cs="Times New Roman"/>
                <w:b/>
                <w:bCs/>
                <w:color w:val="000000"/>
                <w:sz w:val="16"/>
                <w:szCs w:val="16"/>
                <w:lang w:val="uk-UA"/>
              </w:rPr>
              <w:t>7.1)</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народження дітей - свідоцтва про народження дітей;</w:t>
            </w:r>
          </w:p>
          <w:p w14:paraId="3204FE97"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6" w:name="n796"/>
            <w:bookmarkEnd w:id="16"/>
            <w:r w:rsidRPr="00CA2C8D">
              <w:rPr>
                <w:rFonts w:ascii="Times New Roman" w:hAnsi="Times New Roman" w:cs="Times New Roman"/>
                <w:b/>
                <w:bCs/>
                <w:color w:val="000000"/>
                <w:sz w:val="16"/>
                <w:szCs w:val="16"/>
                <w:lang w:val="uk-UA"/>
              </w:rPr>
              <w:t>7.2)</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4A7C4AC"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7" w:name="n797"/>
            <w:bookmarkEnd w:id="17"/>
            <w:r w:rsidRPr="00CA2C8D">
              <w:rPr>
                <w:rFonts w:ascii="Times New Roman" w:hAnsi="Times New Roman" w:cs="Times New Roman"/>
                <w:b/>
                <w:bCs/>
                <w:color w:val="000000"/>
                <w:sz w:val="16"/>
                <w:szCs w:val="16"/>
                <w:lang w:val="uk-UA"/>
              </w:rPr>
              <w:t>7.3)</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3330A2FC"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8" w:name="n798"/>
            <w:bookmarkEnd w:id="18"/>
            <w:r w:rsidRPr="00CA2C8D">
              <w:rPr>
                <w:rFonts w:ascii="Times New Roman" w:hAnsi="Times New Roman" w:cs="Times New Roman"/>
                <w:b/>
                <w:bCs/>
                <w:color w:val="000000"/>
                <w:sz w:val="16"/>
                <w:szCs w:val="16"/>
                <w:lang w:val="uk-UA"/>
              </w:rPr>
              <w:t>7.4)</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BE96AFC"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8) </w:t>
            </w:r>
            <w:r w:rsidRPr="00CA2C8D">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74BA280A"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9) </w:t>
            </w:r>
            <w:r w:rsidRPr="00CA2C8D">
              <w:rPr>
                <w:rFonts w:ascii="Times New Roman" w:hAnsi="Times New Roman" w:cs="Times New Roman"/>
                <w:bCs/>
                <w:color w:val="000000"/>
                <w:sz w:val="16"/>
                <w:szCs w:val="16"/>
                <w:lang w:val="uk-UA"/>
              </w:rPr>
              <w:t>заяву про зняття з консульського обліку.</w:t>
            </w:r>
          </w:p>
          <w:p w14:paraId="249EEBD0"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r w:rsidRPr="00CA2C8D">
              <w:rPr>
                <w:rFonts w:ascii="Times New Roman" w:hAnsi="Times New Roman" w:cs="Times New Roman"/>
                <w:bCs/>
                <w:color w:val="000000"/>
                <w:sz w:val="16"/>
                <w:szCs w:val="16"/>
                <w:lang w:val="uk-UA"/>
              </w:rPr>
              <w:t>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r w:rsidRPr="00CA2C8D">
              <w:rPr>
                <w:rFonts w:ascii="Times New Roman" w:hAnsi="Times New Roman" w:cs="Times New Roman"/>
                <w:b/>
                <w:bCs/>
                <w:color w:val="000000"/>
                <w:sz w:val="16"/>
                <w:szCs w:val="16"/>
                <w:lang w:val="uk-UA"/>
              </w:rPr>
              <w:t xml:space="preserve"> </w:t>
            </w:r>
            <w:r w:rsidRPr="00CA2C8D">
              <w:rPr>
                <w:rFonts w:ascii="Times New Roman" w:hAnsi="Times New Roman" w:cs="Times New Roman"/>
                <w:color w:val="000000"/>
                <w:sz w:val="16"/>
                <w:szCs w:val="16"/>
              </w:rPr>
              <w:t xml:space="preserve"> </w:t>
            </w:r>
          </w:p>
          <w:p w14:paraId="7FC95EDA"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CA2C8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CA2C8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CA2C8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6B48DEA8"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6592D0D5" w14:textId="77777777" w:rsidR="009F0EB0" w:rsidRPr="00CA2C8D" w:rsidRDefault="009F0EB0" w:rsidP="0021154C">
            <w:pPr>
              <w:pStyle w:val="af2"/>
              <w:ind w:left="0" w:firstLine="494"/>
              <w:jc w:val="both"/>
              <w:rPr>
                <w:color w:val="000000"/>
              </w:rPr>
            </w:pPr>
            <w:r w:rsidRPr="00CA2C8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4C627AAE" w14:textId="77777777" w:rsidR="009F0EB0" w:rsidRPr="00CA2C8D" w:rsidRDefault="009F0EB0" w:rsidP="0021154C">
            <w:pPr>
              <w:pStyle w:val="af2"/>
              <w:tabs>
                <w:tab w:val="left" w:pos="993"/>
              </w:tabs>
              <w:ind w:left="0"/>
              <w:jc w:val="both"/>
              <w:rPr>
                <w:color w:val="000000"/>
              </w:rPr>
            </w:pPr>
            <w:r w:rsidRPr="00CA2C8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CA2C8D">
              <w:rPr>
                <w:rFonts w:eastAsia="Verdana"/>
                <w:color w:val="000000"/>
                <w:szCs w:val="16"/>
              </w:rPr>
              <w:t xml:space="preserve"> </w:t>
            </w:r>
            <w:r w:rsidRPr="00CA2C8D">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14:paraId="79095659"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76429F2C" w14:textId="77777777" w:rsidR="009F0EB0" w:rsidRPr="00CA2C8D" w:rsidRDefault="009F0EB0" w:rsidP="0021154C">
            <w:pPr>
              <w:spacing w:after="0" w:line="240" w:lineRule="auto"/>
              <w:ind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4E14B26" w14:textId="77777777" w:rsidR="009F0EB0" w:rsidRPr="00CA2C8D" w:rsidRDefault="009F0EB0" w:rsidP="0021154C">
            <w:pPr>
              <w:spacing w:after="0" w:line="240" w:lineRule="auto"/>
              <w:ind w:firstLine="494"/>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 xml:space="preserve">Працівник територіального органу/територіального підрозділу ДМС, уповноваженого суб’єкта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паспорта, що підлягає обміну, документів, </w:t>
            </w:r>
            <w:r w:rsidRPr="00CA2C8D">
              <w:rPr>
                <w:rFonts w:ascii="Times New Roman" w:hAnsi="Times New Roman" w:cs="Times New Roman"/>
                <w:color w:val="000000"/>
                <w:sz w:val="16"/>
                <w:szCs w:val="16"/>
                <w:lang w:val="uk-UA"/>
              </w:rPr>
              <w:lastRenderedPageBreak/>
              <w:t xml:space="preserve">що підтверджують сплату адміністративного збору) повертаються заявнику після оформлення заяви-анкети. </w:t>
            </w:r>
          </w:p>
          <w:p w14:paraId="020CEDDD" w14:textId="77777777" w:rsidR="009F0EB0" w:rsidRPr="00CA2C8D" w:rsidRDefault="009F0EB0" w:rsidP="0021154C">
            <w:pPr>
              <w:pStyle w:val="af5"/>
              <w:pBdr>
                <w:top w:val="none" w:sz="0" w:space="0" w:color="000000"/>
                <w:left w:val="none" w:sz="0" w:space="0" w:color="000000"/>
                <w:bottom w:val="none" w:sz="0" w:space="0" w:color="000000"/>
                <w:right w:val="none" w:sz="0" w:space="0" w:color="000000"/>
              </w:pBdr>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tcPr>
          <w:p w14:paraId="450DF0E8"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5EA29FE5" w14:textId="77777777" w:rsidTr="00CA2C8D">
        <w:tc>
          <w:tcPr>
            <w:tcW w:w="709" w:type="dxa"/>
            <w:gridSpan w:val="2"/>
            <w:tcBorders>
              <w:top w:val="single" w:sz="4" w:space="0" w:color="000000"/>
              <w:left w:val="single" w:sz="4" w:space="0" w:color="000000"/>
              <w:bottom w:val="single" w:sz="4" w:space="0" w:color="000000"/>
            </w:tcBorders>
          </w:tcPr>
          <w:p w14:paraId="1D1ED905"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969" w:type="dxa"/>
            <w:gridSpan w:val="2"/>
            <w:tcBorders>
              <w:top w:val="single" w:sz="4" w:space="0" w:color="000000"/>
              <w:left w:val="single" w:sz="4" w:space="0" w:color="000000"/>
              <w:bottom w:val="single" w:sz="4" w:space="0" w:color="000000"/>
            </w:tcBorders>
          </w:tcPr>
          <w:p w14:paraId="43785255"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Порядок та спосіб подання документів, необхідних для отримання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79FB6596" w14:textId="77777777" w:rsidR="009F0EB0" w:rsidRPr="00CA2C8D" w:rsidRDefault="009F0EB0" w:rsidP="0021154C">
            <w:pPr>
              <w:pStyle w:val="rvps2"/>
              <w:shd w:val="clear" w:color="auto" w:fill="FFFFFF"/>
              <w:spacing w:before="0" w:after="0"/>
              <w:ind w:firstLine="425"/>
              <w:jc w:val="both"/>
              <w:textAlignment w:val="baseline"/>
              <w:rPr>
                <w:color w:val="000000"/>
              </w:rPr>
            </w:pPr>
            <w:r w:rsidRPr="00CA2C8D">
              <w:rPr>
                <w:color w:val="000000"/>
                <w:sz w:val="16"/>
                <w:szCs w:val="16"/>
              </w:rPr>
              <w:t>Громадянин України за місцем звернення подає документи та заяву-анкету для оформлення паспорта у зв’язку з обміном паспорта зразка 1994 року (у формі книжечки) та особисто звертається до</w:t>
            </w:r>
            <w:r w:rsidRPr="00CA2C8D">
              <w:rPr>
                <w:b/>
                <w:color w:val="000000"/>
                <w:sz w:val="16"/>
                <w:szCs w:val="16"/>
              </w:rPr>
              <w:t xml:space="preserve"> </w:t>
            </w:r>
            <w:r w:rsidRPr="00CA2C8D">
              <w:rPr>
                <w:color w:val="000000"/>
                <w:sz w:val="16"/>
                <w:szCs w:val="16"/>
              </w:rPr>
              <w:t>працівника:</w:t>
            </w:r>
          </w:p>
          <w:p w14:paraId="3C751C1C" w14:textId="77777777" w:rsidR="009F0EB0" w:rsidRPr="00CA2C8D" w:rsidRDefault="009F0EB0" w:rsidP="0021154C">
            <w:pPr>
              <w:pStyle w:val="rvps2"/>
              <w:numPr>
                <w:ilvl w:val="0"/>
                <w:numId w:val="1"/>
              </w:numPr>
              <w:shd w:val="clear" w:color="auto" w:fill="FFFFFF"/>
              <w:spacing w:before="0" w:after="0"/>
              <w:ind w:firstLine="425"/>
              <w:jc w:val="both"/>
              <w:textAlignment w:val="baseline"/>
              <w:rPr>
                <w:color w:val="000000"/>
              </w:rPr>
            </w:pPr>
            <w:r w:rsidRPr="00CA2C8D">
              <w:rPr>
                <w:color w:val="000000"/>
                <w:sz w:val="16"/>
                <w:szCs w:val="16"/>
              </w:rPr>
              <w:t>територіального органу/територіального підрозділу ДМС;</w:t>
            </w:r>
          </w:p>
          <w:p w14:paraId="73C4384F" w14:textId="77777777" w:rsidR="009F0EB0" w:rsidRPr="00CA2C8D" w:rsidRDefault="009F0EB0" w:rsidP="0021154C">
            <w:pPr>
              <w:pStyle w:val="rvps2"/>
              <w:numPr>
                <w:ilvl w:val="0"/>
                <w:numId w:val="1"/>
              </w:numPr>
              <w:shd w:val="clear" w:color="auto" w:fill="FFFFFF"/>
              <w:spacing w:before="0" w:after="0"/>
              <w:ind w:firstLine="425"/>
              <w:jc w:val="both"/>
              <w:textAlignment w:val="baseline"/>
              <w:rPr>
                <w:color w:val="000000"/>
              </w:rPr>
            </w:pPr>
            <w:r w:rsidRPr="00CA2C8D">
              <w:rPr>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14:paraId="49B11C3E" w14:textId="77777777" w:rsidR="009F0EB0" w:rsidRPr="00CA2C8D" w:rsidRDefault="009F0EB0" w:rsidP="0021154C">
            <w:pPr>
              <w:spacing w:after="0" w:line="240" w:lineRule="auto"/>
              <w:ind w:firstLine="450"/>
              <w:jc w:val="both"/>
              <w:rPr>
                <w:rFonts w:ascii="Times New Roman" w:hAnsi="Times New Roman" w:cs="Times New Roman"/>
                <w:color w:val="000000"/>
              </w:rPr>
            </w:pPr>
            <w:r w:rsidRPr="00CA2C8D">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2A9565F2"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4074AC36"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56FF6F67" w14:textId="77777777" w:rsidR="009F0EB0" w:rsidRPr="00CA2C8D" w:rsidRDefault="009F0EB0" w:rsidP="0021154C">
            <w:pPr>
              <w:pStyle w:val="af5"/>
              <w:spacing w:before="0"/>
              <w:ind w:firstLine="494"/>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w:t>
            </w:r>
          </w:p>
        </w:tc>
        <w:tc>
          <w:tcPr>
            <w:tcW w:w="40" w:type="dxa"/>
            <w:gridSpan w:val="2"/>
            <w:tcBorders>
              <w:left w:val="single" w:sz="4" w:space="0" w:color="000000"/>
            </w:tcBorders>
          </w:tcPr>
          <w:p w14:paraId="2061AFD1" w14:textId="77777777" w:rsidR="009F0EB0" w:rsidRPr="008E13FE" w:rsidRDefault="009F0EB0" w:rsidP="0021154C">
            <w:pPr>
              <w:snapToGrid w:val="0"/>
              <w:spacing w:after="0" w:line="240" w:lineRule="auto"/>
              <w:rPr>
                <w:rFonts w:ascii="Times New Roman" w:hAnsi="Times New Roman" w:cs="Times New Roman"/>
                <w:b/>
                <w:sz w:val="16"/>
                <w:szCs w:val="16"/>
                <w:lang w:val="uk-UA"/>
              </w:rPr>
            </w:pPr>
          </w:p>
        </w:tc>
      </w:tr>
      <w:tr w:rsidR="009F0EB0" w:rsidRPr="008E13FE" w14:paraId="5B28899F" w14:textId="77777777" w:rsidTr="00CA2C8D">
        <w:tc>
          <w:tcPr>
            <w:tcW w:w="709" w:type="dxa"/>
            <w:gridSpan w:val="2"/>
            <w:tcBorders>
              <w:top w:val="single" w:sz="4" w:space="0" w:color="000000"/>
              <w:left w:val="single" w:sz="4" w:space="0" w:color="000000"/>
              <w:bottom w:val="single" w:sz="4" w:space="0" w:color="000000"/>
            </w:tcBorders>
          </w:tcPr>
          <w:p w14:paraId="1FDCEC29"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11.</w:t>
            </w:r>
          </w:p>
        </w:tc>
        <w:tc>
          <w:tcPr>
            <w:tcW w:w="3969" w:type="dxa"/>
            <w:gridSpan w:val="2"/>
            <w:tcBorders>
              <w:top w:val="single" w:sz="4" w:space="0" w:color="000000"/>
              <w:left w:val="single" w:sz="4" w:space="0" w:color="000000"/>
              <w:bottom w:val="single" w:sz="4" w:space="0" w:color="000000"/>
            </w:tcBorders>
          </w:tcPr>
          <w:p w14:paraId="795C9DCF"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711F01E3" w14:textId="77777777" w:rsidR="009F0EB0" w:rsidRPr="00CA2C8D" w:rsidRDefault="009F0EB0" w:rsidP="0021154C">
            <w:pPr>
              <w:spacing w:after="0" w:line="240" w:lineRule="auto"/>
              <w:jc w:val="both"/>
              <w:rPr>
                <w:rFonts w:ascii="Times New Roman" w:hAnsi="Times New Roman" w:cs="Times New Roman"/>
                <w:color w:val="000000"/>
              </w:rPr>
            </w:pPr>
            <w:r w:rsidRPr="00CA2C8D">
              <w:rPr>
                <w:rFonts w:ascii="Times New Roman" w:hAnsi="Times New Roman" w:cs="Times New Roman"/>
                <w:iCs/>
                <w:color w:val="000000"/>
                <w:sz w:val="16"/>
                <w:szCs w:val="16"/>
              </w:rPr>
              <w:t>Адміністративна послуга платна</w:t>
            </w:r>
          </w:p>
          <w:p w14:paraId="4D984CB0" w14:textId="77777777" w:rsidR="009F0EB0" w:rsidRPr="00CA2C8D" w:rsidRDefault="009F0EB0" w:rsidP="0021154C">
            <w:pPr>
              <w:spacing w:after="0" w:line="240" w:lineRule="auto"/>
              <w:jc w:val="both"/>
              <w:rPr>
                <w:rFonts w:ascii="Times New Roman" w:hAnsi="Times New Roman" w:cs="Times New Roman"/>
                <w:iCs/>
                <w:color w:val="000000"/>
                <w:sz w:val="16"/>
                <w:szCs w:val="16"/>
              </w:rPr>
            </w:pPr>
          </w:p>
        </w:tc>
        <w:tc>
          <w:tcPr>
            <w:tcW w:w="40" w:type="dxa"/>
            <w:gridSpan w:val="2"/>
            <w:tcBorders>
              <w:left w:val="single" w:sz="4" w:space="0" w:color="000000"/>
            </w:tcBorders>
          </w:tcPr>
          <w:p w14:paraId="66C2D314" w14:textId="77777777" w:rsidR="009F0EB0" w:rsidRPr="008E13FE" w:rsidRDefault="009F0EB0" w:rsidP="0021154C">
            <w:pPr>
              <w:snapToGrid w:val="0"/>
              <w:spacing w:after="0" w:line="240" w:lineRule="auto"/>
              <w:rPr>
                <w:rFonts w:ascii="Times New Roman" w:hAnsi="Times New Roman" w:cs="Times New Roman"/>
                <w:iCs/>
                <w:color w:val="000000"/>
                <w:sz w:val="16"/>
                <w:szCs w:val="16"/>
              </w:rPr>
            </w:pPr>
          </w:p>
        </w:tc>
      </w:tr>
      <w:tr w:rsidR="009F0EB0" w:rsidRPr="008E13FE" w14:paraId="3F299DE1" w14:textId="77777777" w:rsidTr="00CA2C8D">
        <w:trPr>
          <w:trHeight w:val="172"/>
        </w:trPr>
        <w:tc>
          <w:tcPr>
            <w:tcW w:w="10642" w:type="dxa"/>
            <w:gridSpan w:val="6"/>
            <w:tcBorders>
              <w:top w:val="single" w:sz="4" w:space="0" w:color="000000"/>
              <w:left w:val="single" w:sz="4" w:space="0" w:color="000000"/>
              <w:bottom w:val="single" w:sz="4" w:space="0" w:color="000000"/>
            </w:tcBorders>
            <w:vAlign w:val="center"/>
          </w:tcPr>
          <w:p w14:paraId="3D346D0E"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iCs/>
                <w:sz w:val="16"/>
                <w:szCs w:val="16"/>
              </w:rPr>
              <w:t>У разі платності:</w:t>
            </w:r>
          </w:p>
        </w:tc>
        <w:tc>
          <w:tcPr>
            <w:tcW w:w="40" w:type="dxa"/>
            <w:gridSpan w:val="2"/>
            <w:tcBorders>
              <w:left w:val="single" w:sz="4" w:space="0" w:color="000000"/>
            </w:tcBorders>
          </w:tcPr>
          <w:p w14:paraId="1F489931"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01605E70" w14:textId="77777777" w:rsidTr="00CA2C8D">
        <w:tc>
          <w:tcPr>
            <w:tcW w:w="709" w:type="dxa"/>
            <w:gridSpan w:val="2"/>
            <w:tcBorders>
              <w:top w:val="single" w:sz="4" w:space="0" w:color="000000"/>
              <w:left w:val="single" w:sz="4" w:space="0" w:color="000000"/>
              <w:bottom w:val="single" w:sz="4" w:space="0" w:color="000000"/>
            </w:tcBorders>
          </w:tcPr>
          <w:p w14:paraId="3A9A999B"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11.1.</w:t>
            </w:r>
          </w:p>
        </w:tc>
        <w:tc>
          <w:tcPr>
            <w:tcW w:w="3969" w:type="dxa"/>
            <w:gridSpan w:val="2"/>
            <w:tcBorders>
              <w:top w:val="single" w:sz="4" w:space="0" w:color="000000"/>
              <w:left w:val="single" w:sz="4" w:space="0" w:color="000000"/>
              <w:bottom w:val="single" w:sz="4" w:space="0" w:color="000000"/>
            </w:tcBorders>
          </w:tcPr>
          <w:p w14:paraId="5803931E"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Нормативно-правові акти, на підставі яких стягується плата</w:t>
            </w:r>
          </w:p>
        </w:tc>
        <w:tc>
          <w:tcPr>
            <w:tcW w:w="5964" w:type="dxa"/>
            <w:gridSpan w:val="2"/>
            <w:tcBorders>
              <w:top w:val="single" w:sz="4" w:space="0" w:color="000000"/>
              <w:left w:val="single" w:sz="4" w:space="0" w:color="000000"/>
              <w:bottom w:val="single" w:sz="4" w:space="0" w:color="000000"/>
            </w:tcBorders>
          </w:tcPr>
          <w:p w14:paraId="1C2FCE80" w14:textId="77777777" w:rsidR="009F0EB0" w:rsidRPr="00CA2C8D" w:rsidRDefault="009F0EB0" w:rsidP="0021154C">
            <w:pPr>
              <w:pStyle w:val="Default"/>
              <w:jc w:val="both"/>
              <w:rPr>
                <w:rFonts w:ascii="Times New Roman" w:hAnsi="Times New Roman" w:cs="Times New Roman"/>
              </w:rPr>
            </w:pPr>
            <w:r w:rsidRPr="00CA2C8D">
              <w:rPr>
                <w:rFonts w:ascii="Times New Roman" w:eastAsia="Verdana" w:hAnsi="Times New Roman" w:cs="Times New Roman"/>
                <w:sz w:val="16"/>
                <w:szCs w:val="16"/>
                <w:lang w:val="uk-UA"/>
              </w:rPr>
              <w:t xml:space="preserve">        </w:t>
            </w:r>
            <w:r w:rsidRPr="00CA2C8D">
              <w:rPr>
                <w:rFonts w:ascii="Times New Roman" w:hAnsi="Times New Roman" w:cs="Times New Roman"/>
                <w:sz w:val="16"/>
                <w:szCs w:val="16"/>
                <w:lang w:val="uk-UA"/>
              </w:rPr>
              <w:t>п.п. а) п. 6 ст. 3 Декрету КМУ від 21.01.1993 № 7-93 «Про державне мито»;</w:t>
            </w:r>
          </w:p>
          <w:p w14:paraId="7111CDDA" w14:textId="77777777" w:rsidR="009F0EB0" w:rsidRPr="00CA2C8D" w:rsidRDefault="009F0EB0" w:rsidP="0021154C">
            <w:pPr>
              <w:spacing w:after="0" w:line="240" w:lineRule="auto"/>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53131DBA" w14:textId="77777777" w:rsidR="009F0EB0" w:rsidRPr="00CA2C8D" w:rsidRDefault="009F0EB0" w:rsidP="0021154C">
            <w:pPr>
              <w:spacing w:after="0" w:line="240" w:lineRule="auto"/>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eastAsia="Verdana" w:hAnsi="Times New Roman" w:cs="Times New Roman"/>
                <w:color w:val="000000"/>
                <w:sz w:val="16"/>
                <w:szCs w:val="16"/>
                <w:lang w:val="uk-UA"/>
              </w:rPr>
              <w:t>П</w:t>
            </w:r>
            <w:r w:rsidRPr="00CA2C8D">
              <w:rPr>
                <w:rFonts w:ascii="Times New Roman" w:hAnsi="Times New Roman" w:cs="Times New Roman"/>
                <w:color w:val="000000"/>
                <w:sz w:val="16"/>
                <w:szCs w:val="16"/>
              </w:rPr>
              <w:t>останова КМУ від 02.11.2016 № 770 «Деякі питання надання адміністративних послуг у сфері міграції».</w:t>
            </w:r>
          </w:p>
        </w:tc>
        <w:tc>
          <w:tcPr>
            <w:tcW w:w="40" w:type="dxa"/>
            <w:gridSpan w:val="2"/>
            <w:tcBorders>
              <w:left w:val="single" w:sz="4" w:space="0" w:color="000000"/>
            </w:tcBorders>
          </w:tcPr>
          <w:p w14:paraId="1F685A64"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10ABC10F" w14:textId="77777777" w:rsidTr="00CA2C8D">
        <w:tc>
          <w:tcPr>
            <w:tcW w:w="709" w:type="dxa"/>
            <w:gridSpan w:val="2"/>
            <w:tcBorders>
              <w:top w:val="single" w:sz="4" w:space="0" w:color="000000"/>
              <w:left w:val="single" w:sz="4" w:space="0" w:color="000000"/>
              <w:bottom w:val="single" w:sz="4" w:space="0" w:color="000000"/>
            </w:tcBorders>
          </w:tcPr>
          <w:p w14:paraId="69139353"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11.2.</w:t>
            </w:r>
          </w:p>
        </w:tc>
        <w:tc>
          <w:tcPr>
            <w:tcW w:w="3969" w:type="dxa"/>
            <w:gridSpan w:val="2"/>
            <w:tcBorders>
              <w:top w:val="single" w:sz="4" w:space="0" w:color="000000"/>
              <w:left w:val="single" w:sz="4" w:space="0" w:color="000000"/>
              <w:bottom w:val="single" w:sz="4" w:space="0" w:color="000000"/>
            </w:tcBorders>
          </w:tcPr>
          <w:p w14:paraId="2F07D08A"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Розмір та порядок внесення плати (адміністративного збору) за платну адміністративну послугу</w:t>
            </w:r>
          </w:p>
        </w:tc>
        <w:tc>
          <w:tcPr>
            <w:tcW w:w="5964" w:type="dxa"/>
            <w:gridSpan w:val="2"/>
            <w:tcBorders>
              <w:top w:val="single" w:sz="4" w:space="0" w:color="000000"/>
              <w:left w:val="single" w:sz="4" w:space="0" w:color="000000"/>
              <w:bottom w:val="single" w:sz="4" w:space="0" w:color="000000"/>
            </w:tcBorders>
          </w:tcPr>
          <w:tbl>
            <w:tblPr>
              <w:tblW w:w="8755" w:type="dxa"/>
              <w:tblLayout w:type="fixed"/>
              <w:tblLook w:val="0000" w:firstRow="0" w:lastRow="0" w:firstColumn="0" w:lastColumn="0" w:noHBand="0" w:noVBand="0"/>
            </w:tblPr>
            <w:tblGrid>
              <w:gridCol w:w="8755"/>
            </w:tblGrid>
            <w:tr w:rsidR="00EC637D" w:rsidRPr="00CA2C8D" w14:paraId="5E661738" w14:textId="77777777" w:rsidTr="00EC637D">
              <w:trPr>
                <w:trHeight w:val="173"/>
              </w:trPr>
              <w:tc>
                <w:tcPr>
                  <w:tcW w:w="8755" w:type="dxa"/>
                  <w:shd w:val="clear" w:color="auto" w:fill="FFFFFF"/>
                </w:tcPr>
                <w:p w14:paraId="59D806F6" w14:textId="77777777" w:rsidR="00EC637D" w:rsidRPr="00EC637D" w:rsidRDefault="00EC637D" w:rsidP="0032480C">
                  <w:pPr>
                    <w:spacing w:after="0" w:line="240" w:lineRule="auto"/>
                    <w:rPr>
                      <w:rFonts w:ascii="Times New Roman" w:hAnsi="Times New Roman" w:cs="Times New Roman"/>
                      <w:sz w:val="16"/>
                      <w:szCs w:val="16"/>
                    </w:rPr>
                  </w:pPr>
                  <w:r w:rsidRPr="00EC637D">
                    <w:rPr>
                      <w:rFonts w:ascii="Times New Roman" w:hAnsi="Times New Roman" w:cs="Times New Roman"/>
                      <w:b/>
                      <w:sz w:val="16"/>
                      <w:szCs w:val="16"/>
                      <w:lang w:eastAsia="uk-UA"/>
                    </w:rPr>
                    <w:t xml:space="preserve">не пізніше ніж через 20 робочих днів    -  </w:t>
                  </w:r>
                  <w:r w:rsidRPr="00EC637D">
                    <w:rPr>
                      <w:rFonts w:ascii="Times New Roman" w:hAnsi="Times New Roman" w:cs="Times New Roman"/>
                      <w:b/>
                      <w:sz w:val="16"/>
                      <w:szCs w:val="16"/>
                      <w:lang w:val="uk-UA" w:eastAsia="uk-UA"/>
                    </w:rPr>
                    <w:t>558</w:t>
                  </w:r>
                  <w:r w:rsidRPr="00EC637D">
                    <w:rPr>
                      <w:rFonts w:ascii="Times New Roman" w:hAnsi="Times New Roman" w:cs="Times New Roman"/>
                      <w:b/>
                      <w:sz w:val="16"/>
                      <w:szCs w:val="16"/>
                      <w:lang w:eastAsia="uk-UA"/>
                    </w:rPr>
                    <w:t xml:space="preserve"> грн </w:t>
                  </w:r>
                </w:p>
                <w:p w14:paraId="4F8FFA7C" w14:textId="77777777" w:rsidR="00EC637D" w:rsidRPr="00EC637D" w:rsidRDefault="00EC637D" w:rsidP="0032480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 xml:space="preserve">(126 грн вартість адміністративної послуги  та </w:t>
                  </w:r>
                  <w:r w:rsidRPr="00EC637D">
                    <w:rPr>
                      <w:rFonts w:ascii="Times New Roman" w:hAnsi="Times New Roman" w:cs="Times New Roman"/>
                      <w:sz w:val="16"/>
                      <w:szCs w:val="16"/>
                      <w:lang w:val="uk-UA" w:eastAsia="uk-UA"/>
                    </w:rPr>
                    <w:t xml:space="preserve">432 </w:t>
                  </w:r>
                  <w:r w:rsidRPr="00EC637D">
                    <w:rPr>
                      <w:rFonts w:ascii="Times New Roman" w:hAnsi="Times New Roman" w:cs="Times New Roman"/>
                      <w:sz w:val="16"/>
                      <w:szCs w:val="16"/>
                      <w:lang w:eastAsia="uk-UA"/>
                    </w:rPr>
                    <w:t xml:space="preserve">грн </w:t>
                  </w:r>
                </w:p>
                <w:p w14:paraId="61894F32" w14:textId="77777777" w:rsidR="00EC637D" w:rsidRPr="00EC637D" w:rsidRDefault="00EC637D" w:rsidP="0032480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вартість бланка);</w:t>
                  </w:r>
                </w:p>
                <w:p w14:paraId="6BB01D6F" w14:textId="77777777" w:rsidR="00EC637D" w:rsidRPr="00EC637D" w:rsidRDefault="00EC637D" w:rsidP="0032480C">
                  <w:pPr>
                    <w:spacing w:after="0" w:line="240" w:lineRule="auto"/>
                    <w:rPr>
                      <w:rFonts w:ascii="Times New Roman" w:hAnsi="Times New Roman" w:cs="Times New Roman"/>
                      <w:sz w:val="16"/>
                      <w:szCs w:val="16"/>
                      <w:lang w:eastAsia="uk-UA"/>
                    </w:rPr>
                  </w:pPr>
                </w:p>
              </w:tc>
            </w:tr>
            <w:tr w:rsidR="00EC637D" w:rsidRPr="00CA2C8D" w14:paraId="255D2BEB" w14:textId="77777777" w:rsidTr="00EC637D">
              <w:trPr>
                <w:trHeight w:val="173"/>
              </w:trPr>
              <w:tc>
                <w:tcPr>
                  <w:tcW w:w="8755" w:type="dxa"/>
                  <w:shd w:val="clear" w:color="auto" w:fill="FFFFFF"/>
                </w:tcPr>
                <w:p w14:paraId="0D95AEC4" w14:textId="77777777" w:rsidR="00EC637D" w:rsidRPr="00EC637D" w:rsidRDefault="00EC637D" w:rsidP="0032480C">
                  <w:pPr>
                    <w:spacing w:after="0" w:line="240" w:lineRule="auto"/>
                    <w:rPr>
                      <w:rFonts w:ascii="Times New Roman" w:hAnsi="Times New Roman" w:cs="Times New Roman"/>
                      <w:sz w:val="16"/>
                      <w:szCs w:val="16"/>
                    </w:rPr>
                  </w:pPr>
                  <w:r w:rsidRPr="00EC637D">
                    <w:rPr>
                      <w:rFonts w:ascii="Times New Roman" w:hAnsi="Times New Roman" w:cs="Times New Roman"/>
                      <w:b/>
                      <w:sz w:val="16"/>
                      <w:szCs w:val="16"/>
                      <w:lang w:eastAsia="uk-UA"/>
                    </w:rPr>
                    <w:t xml:space="preserve">не пізніше ніж через 10 робочих днів    -  </w:t>
                  </w:r>
                  <w:r w:rsidRPr="00EC637D">
                    <w:rPr>
                      <w:rFonts w:ascii="Times New Roman" w:hAnsi="Times New Roman" w:cs="Times New Roman"/>
                      <w:b/>
                      <w:sz w:val="16"/>
                      <w:szCs w:val="16"/>
                      <w:lang w:val="uk-UA" w:eastAsia="uk-UA"/>
                    </w:rPr>
                    <w:t>928</w:t>
                  </w:r>
                  <w:r w:rsidRPr="00EC637D">
                    <w:rPr>
                      <w:rFonts w:ascii="Times New Roman" w:hAnsi="Times New Roman" w:cs="Times New Roman"/>
                      <w:b/>
                      <w:sz w:val="16"/>
                      <w:szCs w:val="16"/>
                      <w:lang w:eastAsia="uk-UA"/>
                    </w:rPr>
                    <w:t xml:space="preserve"> грн  </w:t>
                  </w:r>
                </w:p>
                <w:p w14:paraId="425E4C80" w14:textId="77777777" w:rsidR="00EC637D" w:rsidRPr="00EC637D" w:rsidRDefault="00EC637D" w:rsidP="0032480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w:t>
                  </w:r>
                  <w:r w:rsidRPr="00EC637D">
                    <w:rPr>
                      <w:rFonts w:ascii="Times New Roman" w:hAnsi="Times New Roman" w:cs="Times New Roman"/>
                      <w:sz w:val="16"/>
                      <w:szCs w:val="16"/>
                      <w:lang w:val="uk-UA" w:eastAsia="uk-UA"/>
                    </w:rPr>
                    <w:t>496</w:t>
                  </w:r>
                  <w:r w:rsidRPr="00EC637D">
                    <w:rPr>
                      <w:rFonts w:ascii="Times New Roman" w:hAnsi="Times New Roman" w:cs="Times New Roman"/>
                      <w:sz w:val="16"/>
                      <w:szCs w:val="16"/>
                      <w:lang w:eastAsia="uk-UA"/>
                    </w:rPr>
                    <w:t xml:space="preserve"> грн вартість адміністративної послуги  та </w:t>
                  </w:r>
                  <w:r w:rsidRPr="00EC637D">
                    <w:rPr>
                      <w:rFonts w:ascii="Times New Roman" w:hAnsi="Times New Roman" w:cs="Times New Roman"/>
                      <w:sz w:val="16"/>
                      <w:szCs w:val="16"/>
                      <w:lang w:val="uk-UA" w:eastAsia="uk-UA"/>
                    </w:rPr>
                    <w:t>432</w:t>
                  </w:r>
                  <w:r w:rsidRPr="00EC637D">
                    <w:rPr>
                      <w:rFonts w:ascii="Times New Roman" w:hAnsi="Times New Roman" w:cs="Times New Roman"/>
                      <w:sz w:val="16"/>
                      <w:szCs w:val="16"/>
                      <w:lang w:eastAsia="uk-UA"/>
                    </w:rPr>
                    <w:t xml:space="preserve"> грн </w:t>
                  </w:r>
                </w:p>
                <w:p w14:paraId="36A9A64A" w14:textId="77777777" w:rsidR="00EC637D" w:rsidRPr="00EC637D" w:rsidRDefault="00EC637D" w:rsidP="00EC637D">
                  <w:pPr>
                    <w:spacing w:after="0" w:line="240" w:lineRule="auto"/>
                    <w:rPr>
                      <w:rFonts w:ascii="Times New Roman" w:hAnsi="Times New Roman" w:cs="Times New Roman"/>
                      <w:sz w:val="16"/>
                      <w:szCs w:val="16"/>
                      <w:lang w:eastAsia="uk-UA"/>
                    </w:rPr>
                  </w:pPr>
                  <w:r w:rsidRPr="00EC637D">
                    <w:rPr>
                      <w:rFonts w:ascii="Times New Roman" w:hAnsi="Times New Roman" w:cs="Times New Roman"/>
                      <w:sz w:val="16"/>
                      <w:szCs w:val="16"/>
                      <w:lang w:eastAsia="uk-UA"/>
                    </w:rPr>
                    <w:t>вартість бланка);</w:t>
                  </w:r>
                </w:p>
              </w:tc>
            </w:tr>
            <w:tr w:rsidR="00EC637D" w:rsidRPr="00CA2C8D" w14:paraId="4D568E92" w14:textId="77777777" w:rsidTr="00EC637D">
              <w:trPr>
                <w:trHeight w:val="173"/>
              </w:trPr>
              <w:tc>
                <w:tcPr>
                  <w:tcW w:w="8755" w:type="dxa"/>
                  <w:shd w:val="clear" w:color="auto" w:fill="FFFFFF"/>
                </w:tcPr>
                <w:p w14:paraId="026A9158" w14:textId="77777777" w:rsidR="00EC637D" w:rsidRPr="00EC637D" w:rsidRDefault="00EC637D" w:rsidP="00EC637D">
                  <w:pPr>
                    <w:spacing w:after="0" w:line="240" w:lineRule="auto"/>
                    <w:rPr>
                      <w:rFonts w:ascii="Times New Roman" w:hAnsi="Times New Roman" w:cs="Times New Roman"/>
                      <w:sz w:val="16"/>
                      <w:szCs w:val="16"/>
                      <w:lang w:eastAsia="uk-UA"/>
                    </w:rPr>
                  </w:pPr>
                </w:p>
              </w:tc>
            </w:tr>
          </w:tbl>
          <w:p w14:paraId="0CA85A53" w14:textId="77777777" w:rsidR="009F0EB0" w:rsidRPr="00CA2C8D" w:rsidRDefault="009F0EB0" w:rsidP="00330797">
            <w:pPr>
              <w:pStyle w:val="Default"/>
              <w:jc w:val="both"/>
              <w:rPr>
                <w:rFonts w:ascii="Times New Roman" w:hAnsi="Times New Roman" w:cs="Times New Roman"/>
                <w:lang w:val="uk-UA"/>
              </w:rPr>
            </w:pPr>
            <w:r w:rsidRPr="00CA2C8D">
              <w:rPr>
                <w:rFonts w:ascii="Times New Roman" w:eastAsia="Verdana" w:hAnsi="Times New Roman" w:cs="Times New Roman"/>
                <w:sz w:val="16"/>
                <w:szCs w:val="16"/>
                <w:lang w:val="uk-UA" w:eastAsia="uk-UA"/>
              </w:rPr>
              <w:t xml:space="preserve">            </w:t>
            </w:r>
            <w:r w:rsidRPr="00CA2C8D">
              <w:rPr>
                <w:rFonts w:ascii="Times New Roman" w:hAnsi="Times New Roman" w:cs="Times New Roman"/>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gridSpan w:val="2"/>
            <w:tcBorders>
              <w:left w:val="single" w:sz="4" w:space="0" w:color="000000"/>
            </w:tcBorders>
          </w:tcPr>
          <w:p w14:paraId="319DE01F" w14:textId="77777777" w:rsidR="009F0EB0" w:rsidRPr="008E13FE" w:rsidRDefault="009F0EB0" w:rsidP="0021154C">
            <w:pPr>
              <w:snapToGrid w:val="0"/>
              <w:spacing w:after="0" w:line="240" w:lineRule="auto"/>
              <w:rPr>
                <w:rFonts w:ascii="Times New Roman" w:hAnsi="Times New Roman" w:cs="Times New Roman"/>
                <w:b/>
                <w:sz w:val="16"/>
                <w:szCs w:val="16"/>
                <w:lang w:val="uk-UA"/>
              </w:rPr>
            </w:pPr>
          </w:p>
        </w:tc>
      </w:tr>
      <w:tr w:rsidR="009F0EB0" w:rsidRPr="008E13FE" w14:paraId="3DFF3A97" w14:textId="77777777" w:rsidTr="00CA2C8D">
        <w:tc>
          <w:tcPr>
            <w:tcW w:w="709" w:type="dxa"/>
            <w:gridSpan w:val="2"/>
            <w:tcBorders>
              <w:top w:val="single" w:sz="4" w:space="0" w:color="000000"/>
              <w:left w:val="single" w:sz="4" w:space="0" w:color="000000"/>
              <w:bottom w:val="single" w:sz="4" w:space="0" w:color="000000"/>
            </w:tcBorders>
          </w:tcPr>
          <w:p w14:paraId="281A0DFB" w14:textId="77777777" w:rsidR="009F0EB0" w:rsidRPr="00B8778B" w:rsidRDefault="009F0EB0" w:rsidP="0021154C">
            <w:pPr>
              <w:spacing w:after="0" w:line="240" w:lineRule="auto"/>
              <w:jc w:val="center"/>
              <w:rPr>
                <w:rFonts w:ascii="Times New Roman" w:hAnsi="Times New Roman" w:cs="Times New Roman"/>
                <w:sz w:val="16"/>
                <w:szCs w:val="16"/>
              </w:rPr>
            </w:pPr>
            <w:r w:rsidRPr="00B8778B">
              <w:rPr>
                <w:rFonts w:ascii="Times New Roman" w:hAnsi="Times New Roman" w:cs="Times New Roman"/>
                <w:b/>
                <w:sz w:val="16"/>
                <w:szCs w:val="16"/>
              </w:rPr>
              <w:t>11.3.</w:t>
            </w:r>
          </w:p>
        </w:tc>
        <w:tc>
          <w:tcPr>
            <w:tcW w:w="3969" w:type="dxa"/>
            <w:gridSpan w:val="2"/>
            <w:tcBorders>
              <w:top w:val="single" w:sz="4" w:space="0" w:color="000000"/>
              <w:left w:val="single" w:sz="4" w:space="0" w:color="000000"/>
              <w:bottom w:val="single" w:sz="4" w:space="0" w:color="000000"/>
            </w:tcBorders>
          </w:tcPr>
          <w:p w14:paraId="0A970C23" w14:textId="77777777" w:rsidR="009F0EB0" w:rsidRPr="00B8778B" w:rsidRDefault="009F0EB0" w:rsidP="0021154C">
            <w:pPr>
              <w:spacing w:after="0" w:line="240" w:lineRule="auto"/>
              <w:jc w:val="both"/>
              <w:rPr>
                <w:rFonts w:ascii="Times New Roman" w:hAnsi="Times New Roman" w:cs="Times New Roman"/>
                <w:sz w:val="16"/>
                <w:szCs w:val="16"/>
              </w:rPr>
            </w:pPr>
            <w:r w:rsidRPr="00B8778B">
              <w:rPr>
                <w:rFonts w:ascii="Times New Roman" w:hAnsi="Times New Roman" w:cs="Times New Roman"/>
                <w:sz w:val="16"/>
                <w:szCs w:val="16"/>
              </w:rPr>
              <w:t>Розрахунковий рахунок для внесення плати</w:t>
            </w:r>
          </w:p>
        </w:tc>
        <w:tc>
          <w:tcPr>
            <w:tcW w:w="5964" w:type="dxa"/>
            <w:gridSpan w:val="2"/>
            <w:tcBorders>
              <w:top w:val="single" w:sz="4" w:space="0" w:color="000000"/>
              <w:left w:val="single" w:sz="4" w:space="0" w:color="000000"/>
              <w:bottom w:val="single" w:sz="4" w:space="0" w:color="000000"/>
            </w:tcBorders>
          </w:tcPr>
          <w:p w14:paraId="5FB945CC"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Адміністративний збір</w:t>
            </w:r>
          </w:p>
          <w:p w14:paraId="61B78DF5"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59CDCA97"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46E1F3D9"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6554A25F"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міської ради; </w:t>
            </w:r>
          </w:p>
          <w:p w14:paraId="7AE60ED8"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підрозділу:4634;</w:t>
            </w:r>
          </w:p>
          <w:p w14:paraId="66D469BB"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підрозділу:454616;</w:t>
            </w:r>
          </w:p>
          <w:p w14:paraId="7DE90F1C"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w:t>
            </w:r>
            <w:r>
              <w:rPr>
                <w:rFonts w:ascii="Times New Roman" w:hAnsi="Times New Roman" w:cs="Times New Roman"/>
                <w:bCs/>
                <w:sz w:val="16"/>
                <w:szCs w:val="16"/>
              </w:rPr>
              <w:t xml:space="preserve"> адміністративного збору:114033</w:t>
            </w:r>
            <w:r>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70F59FC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sidR="00425E40">
              <w:rPr>
                <w:rFonts w:ascii="Times New Roman" w:hAnsi="Times New Roman" w:cs="Times New Roman"/>
                <w:bCs/>
                <w:sz w:val="16"/>
                <w:szCs w:val="16"/>
              </w:rPr>
              <w:t xml:space="preserve">                    114033</w:t>
            </w:r>
            <w:r w:rsidR="00425E40">
              <w:rPr>
                <w:rFonts w:ascii="Times New Roman" w:hAnsi="Times New Roman" w:cs="Times New Roman"/>
                <w:bCs/>
                <w:sz w:val="16"/>
                <w:szCs w:val="16"/>
                <w:lang w:val="uk-UA"/>
              </w:rPr>
              <w:t>7</w:t>
            </w:r>
            <w:r w:rsidR="00425E40">
              <w:rPr>
                <w:rFonts w:ascii="Times New Roman" w:hAnsi="Times New Roman" w:cs="Times New Roman"/>
                <w:bCs/>
                <w:sz w:val="16"/>
                <w:szCs w:val="16"/>
              </w:rPr>
              <w:t xml:space="preserve">; у строк </w:t>
            </w:r>
            <w:r w:rsidR="00425E40">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19FE8F4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55CA3F86"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4AF3D723"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У разі оформлення у відділі ЦНАП виконавчого комітету Самбірської міської ради; </w:t>
            </w:r>
          </w:p>
          <w:p w14:paraId="0791434B"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6ACF4519"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2C9ABA68"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46EDF808"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підрозділу:9489;</w:t>
            </w:r>
          </w:p>
          <w:p w14:paraId="325112F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підрозділу:444641;</w:t>
            </w:r>
          </w:p>
          <w:p w14:paraId="6B5243B5"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адміністративного збору:114033</w:t>
            </w:r>
            <w:r w:rsidR="00425E40">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4DFC61C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sidR="00425E40">
              <w:rPr>
                <w:rFonts w:ascii="Times New Roman" w:hAnsi="Times New Roman" w:cs="Times New Roman"/>
                <w:bCs/>
                <w:sz w:val="16"/>
                <w:szCs w:val="16"/>
              </w:rPr>
              <w:t xml:space="preserve">                         114033</w:t>
            </w:r>
            <w:r w:rsidR="00425E40">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sidR="00425E40">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663EEB46"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16D4C52F"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7B9D4D0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У разі оформлення у відділі ЦНАП виконавчого комітету Рудківської </w:t>
            </w:r>
            <w:r w:rsidRPr="004B1BC5">
              <w:rPr>
                <w:rFonts w:ascii="Times New Roman" w:hAnsi="Times New Roman" w:cs="Times New Roman"/>
                <w:sz w:val="16"/>
                <w:szCs w:val="16"/>
              </w:rPr>
              <w:t>Строк надання адміністративної послуги</w:t>
            </w:r>
          </w:p>
          <w:p w14:paraId="5C9FEA4A"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7DEC0B4B"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637A4A75"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6587616A"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15B10377"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42DEAB8C"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підрозділу:9856;</w:t>
            </w:r>
          </w:p>
          <w:p w14:paraId="7367DFF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підрозділу:444655;</w:t>
            </w:r>
          </w:p>
          <w:p w14:paraId="7308EDB6"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w:t>
            </w:r>
            <w:r w:rsidR="00425E40">
              <w:rPr>
                <w:rFonts w:ascii="Times New Roman" w:hAnsi="Times New Roman" w:cs="Times New Roman"/>
                <w:bCs/>
                <w:sz w:val="16"/>
                <w:szCs w:val="16"/>
              </w:rPr>
              <w:t xml:space="preserve"> адміністративного збору:114033</w:t>
            </w:r>
            <w:r w:rsidR="00425E40">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3894424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sidR="00425E40">
              <w:rPr>
                <w:rFonts w:ascii="Times New Roman" w:hAnsi="Times New Roman" w:cs="Times New Roman"/>
                <w:bCs/>
                <w:sz w:val="16"/>
                <w:szCs w:val="16"/>
              </w:rPr>
              <w:t xml:space="preserve">                         114033</w:t>
            </w:r>
            <w:r w:rsidR="00425E40">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sidR="00425E40">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2ABE50B7"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622B508C"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32BE036C"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lastRenderedPageBreak/>
              <w:t xml:space="preserve">У разі оформлення у відділі ЦНАП виконавчого комітету Бісковицької сільської  ради (с,Воютичі); </w:t>
            </w:r>
          </w:p>
          <w:p w14:paraId="3E9603A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1C17DB97"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5A4FFE3B"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49D8F71F"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підрозділу:9871;</w:t>
            </w:r>
          </w:p>
          <w:p w14:paraId="238D4A5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підрозділу:444656;</w:t>
            </w:r>
          </w:p>
          <w:p w14:paraId="7E6A8D0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адміністративного збору:</w:t>
            </w:r>
            <w:r w:rsidR="00425E40">
              <w:rPr>
                <w:rFonts w:ascii="Times New Roman" w:hAnsi="Times New Roman" w:cs="Times New Roman"/>
                <w:bCs/>
                <w:sz w:val="16"/>
                <w:szCs w:val="16"/>
              </w:rPr>
              <w:t>114033</w:t>
            </w:r>
            <w:r w:rsidR="00425E40">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58B21F90"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sidR="00425E40">
              <w:rPr>
                <w:rFonts w:ascii="Times New Roman" w:hAnsi="Times New Roman" w:cs="Times New Roman"/>
                <w:bCs/>
                <w:sz w:val="16"/>
                <w:szCs w:val="16"/>
              </w:rPr>
              <w:t xml:space="preserve">                         114033</w:t>
            </w:r>
            <w:r w:rsidR="00425E40">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sidR="00425E40">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4471AA42"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579D82BD" w14:textId="77777777" w:rsidR="004B1BC5" w:rsidRPr="004B1BC5" w:rsidRDefault="004B1BC5"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50AD618E" w14:textId="77777777" w:rsidR="009F0EB0" w:rsidRPr="00B8778B" w:rsidRDefault="009F0EB0" w:rsidP="0021154C">
            <w:pPr>
              <w:snapToGrid w:val="0"/>
              <w:spacing w:after="0" w:line="240" w:lineRule="auto"/>
              <w:jc w:val="both"/>
              <w:rPr>
                <w:rFonts w:ascii="Times New Roman" w:hAnsi="Times New Roman" w:cs="Times New Roman"/>
                <w:color w:val="000000"/>
                <w:sz w:val="16"/>
                <w:szCs w:val="16"/>
              </w:rPr>
            </w:pPr>
          </w:p>
        </w:tc>
        <w:tc>
          <w:tcPr>
            <w:tcW w:w="40" w:type="dxa"/>
            <w:gridSpan w:val="2"/>
            <w:tcBorders>
              <w:left w:val="single" w:sz="4" w:space="0" w:color="000000"/>
            </w:tcBorders>
          </w:tcPr>
          <w:p w14:paraId="268456B6" w14:textId="77777777" w:rsidR="009F0EB0" w:rsidRPr="008E13FE" w:rsidRDefault="009F0EB0" w:rsidP="0021154C">
            <w:pPr>
              <w:snapToGrid w:val="0"/>
              <w:spacing w:after="0" w:line="240" w:lineRule="auto"/>
              <w:rPr>
                <w:rFonts w:ascii="Times New Roman" w:hAnsi="Times New Roman" w:cs="Times New Roman"/>
                <w:b/>
                <w:sz w:val="16"/>
                <w:szCs w:val="16"/>
                <w:lang w:val="uk-UA"/>
              </w:rPr>
            </w:pPr>
          </w:p>
        </w:tc>
      </w:tr>
      <w:tr w:rsidR="009F0EB0" w:rsidRPr="008E13FE" w14:paraId="295DB6B7" w14:textId="77777777" w:rsidTr="00CA2C8D">
        <w:tc>
          <w:tcPr>
            <w:tcW w:w="709" w:type="dxa"/>
            <w:gridSpan w:val="2"/>
            <w:tcBorders>
              <w:top w:val="single" w:sz="4" w:space="0" w:color="000000"/>
              <w:left w:val="single" w:sz="4" w:space="0" w:color="000000"/>
              <w:bottom w:val="single" w:sz="4" w:space="0" w:color="000000"/>
            </w:tcBorders>
          </w:tcPr>
          <w:p w14:paraId="03778EB9"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12.</w:t>
            </w:r>
          </w:p>
        </w:tc>
        <w:tc>
          <w:tcPr>
            <w:tcW w:w="3969" w:type="dxa"/>
            <w:gridSpan w:val="2"/>
            <w:tcBorders>
              <w:top w:val="single" w:sz="4" w:space="0" w:color="000000"/>
              <w:left w:val="single" w:sz="4" w:space="0" w:color="000000"/>
              <w:bottom w:val="single" w:sz="4" w:space="0" w:color="000000"/>
            </w:tcBorders>
          </w:tcPr>
          <w:p w14:paraId="1CAAF6D9"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65CC99AD"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Паспорт видається:</w:t>
            </w:r>
          </w:p>
          <w:p w14:paraId="7530808C"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60C080FB"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14:paraId="5420FC6B"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tcPr>
          <w:p w14:paraId="1080698B"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46DA4B15" w14:textId="77777777" w:rsidTr="00CA2C8D">
        <w:tc>
          <w:tcPr>
            <w:tcW w:w="709" w:type="dxa"/>
            <w:gridSpan w:val="2"/>
            <w:tcBorders>
              <w:top w:val="single" w:sz="4" w:space="0" w:color="000000"/>
              <w:left w:val="single" w:sz="4" w:space="0" w:color="000000"/>
              <w:bottom w:val="single" w:sz="4" w:space="0" w:color="000000"/>
            </w:tcBorders>
          </w:tcPr>
          <w:p w14:paraId="0B374D52"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13.</w:t>
            </w:r>
          </w:p>
        </w:tc>
        <w:tc>
          <w:tcPr>
            <w:tcW w:w="3969" w:type="dxa"/>
            <w:gridSpan w:val="2"/>
            <w:tcBorders>
              <w:top w:val="single" w:sz="4" w:space="0" w:color="000000"/>
              <w:left w:val="single" w:sz="4" w:space="0" w:color="000000"/>
              <w:bottom w:val="single" w:sz="4" w:space="0" w:color="000000"/>
            </w:tcBorders>
          </w:tcPr>
          <w:p w14:paraId="639DF729"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Перелік підстав для відмови у наданні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3E1FDED3"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заявнику </w:t>
            </w:r>
            <w:r w:rsidRPr="00CA2C8D">
              <w:rPr>
                <w:rFonts w:ascii="Times New Roman" w:hAnsi="Times New Roman" w:cs="Times New Roman"/>
                <w:b/>
                <w:color w:val="000000"/>
                <w:sz w:val="16"/>
                <w:szCs w:val="16"/>
              </w:rPr>
              <w:t>в прийнятті документів та оформленні заяви-анкети</w:t>
            </w:r>
            <w:r w:rsidRPr="00CA2C8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67B412F3"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w:t>
            </w:r>
            <w:r w:rsidRPr="00CA2C8D">
              <w:rPr>
                <w:rFonts w:ascii="Times New Roman" w:hAnsi="Times New Roman" w:cs="Times New Roman"/>
                <w:b/>
                <w:color w:val="000000"/>
                <w:sz w:val="16"/>
                <w:szCs w:val="16"/>
              </w:rPr>
              <w:t>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0247ED5E"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1) особа не є громадянином України;</w:t>
            </w:r>
          </w:p>
          <w:p w14:paraId="1C69D0A5"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227604D7"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3)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 </w:t>
            </w:r>
          </w:p>
          <w:p w14:paraId="24A46DBF"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5312F05B"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189BC733" w14:textId="77777777" w:rsidR="009F0EB0" w:rsidRPr="00CA2C8D" w:rsidRDefault="009F0EB0" w:rsidP="0021154C">
            <w:pPr>
              <w:pStyle w:val="af5"/>
              <w:spacing w:before="0"/>
              <w:jc w:val="both"/>
              <w:rPr>
                <w:rFonts w:ascii="Times New Roman" w:hAnsi="Times New Roman" w:cs="Times New Roman"/>
                <w:color w:val="000000"/>
              </w:rPr>
            </w:pPr>
            <w:r w:rsidRPr="00CA2C8D">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2B35B7D6"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1C8E6E49" w14:textId="77777777" w:rsidTr="00CA2C8D">
        <w:trPr>
          <w:trHeight w:val="222"/>
        </w:trPr>
        <w:tc>
          <w:tcPr>
            <w:tcW w:w="709" w:type="dxa"/>
            <w:gridSpan w:val="2"/>
            <w:tcBorders>
              <w:top w:val="single" w:sz="4" w:space="0" w:color="000000"/>
              <w:left w:val="single" w:sz="4" w:space="0" w:color="000000"/>
              <w:bottom w:val="single" w:sz="4" w:space="0" w:color="000000"/>
            </w:tcBorders>
          </w:tcPr>
          <w:p w14:paraId="3F7F4344"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14.</w:t>
            </w:r>
          </w:p>
        </w:tc>
        <w:tc>
          <w:tcPr>
            <w:tcW w:w="3969" w:type="dxa"/>
            <w:gridSpan w:val="2"/>
            <w:tcBorders>
              <w:top w:val="single" w:sz="4" w:space="0" w:color="000000"/>
              <w:left w:val="single" w:sz="4" w:space="0" w:color="000000"/>
              <w:bottom w:val="single" w:sz="4" w:space="0" w:color="000000"/>
            </w:tcBorders>
          </w:tcPr>
          <w:p w14:paraId="10444AFE"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26FDAA19" w14:textId="77777777" w:rsidR="009F0EB0" w:rsidRPr="00CA2C8D" w:rsidRDefault="009F0EB0" w:rsidP="0021154C">
            <w:pPr>
              <w:spacing w:after="0" w:line="240" w:lineRule="auto"/>
              <w:rPr>
                <w:rFonts w:ascii="Times New Roman" w:hAnsi="Times New Roman" w:cs="Times New Roman"/>
                <w:color w:val="000000"/>
              </w:rPr>
            </w:pPr>
            <w:r w:rsidRPr="00CA2C8D">
              <w:rPr>
                <w:rFonts w:ascii="Times New Roman" w:hAnsi="Times New Roman" w:cs="Times New Roman"/>
                <w:color w:val="000000"/>
                <w:sz w:val="16"/>
                <w:szCs w:val="16"/>
              </w:rPr>
              <w:t>Видача паспорта громадянина України або відмова від його оформлення чи видачі.</w:t>
            </w:r>
            <w:r w:rsidRPr="00CA2C8D">
              <w:rPr>
                <w:rFonts w:ascii="Times New Roman" w:hAnsi="Times New Roman" w:cs="Times New Roman"/>
                <w:i/>
                <w:color w:val="000000"/>
                <w:sz w:val="16"/>
                <w:szCs w:val="16"/>
              </w:rPr>
              <w:t xml:space="preserve"> </w:t>
            </w:r>
          </w:p>
        </w:tc>
        <w:tc>
          <w:tcPr>
            <w:tcW w:w="40" w:type="dxa"/>
            <w:gridSpan w:val="2"/>
            <w:tcBorders>
              <w:left w:val="single" w:sz="4" w:space="0" w:color="000000"/>
            </w:tcBorders>
          </w:tcPr>
          <w:p w14:paraId="6C7340EB"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7F62350E" w14:textId="77777777" w:rsidTr="00CA2C8D">
        <w:tc>
          <w:tcPr>
            <w:tcW w:w="709" w:type="dxa"/>
            <w:gridSpan w:val="2"/>
            <w:tcBorders>
              <w:top w:val="single" w:sz="4" w:space="0" w:color="000000"/>
              <w:left w:val="single" w:sz="4" w:space="0" w:color="000000"/>
              <w:bottom w:val="single" w:sz="4" w:space="0" w:color="000000"/>
            </w:tcBorders>
          </w:tcPr>
          <w:p w14:paraId="1F29A430"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15.</w:t>
            </w:r>
          </w:p>
        </w:tc>
        <w:tc>
          <w:tcPr>
            <w:tcW w:w="3969" w:type="dxa"/>
            <w:gridSpan w:val="2"/>
            <w:tcBorders>
              <w:top w:val="single" w:sz="4" w:space="0" w:color="000000"/>
              <w:left w:val="single" w:sz="4" w:space="0" w:color="000000"/>
              <w:bottom w:val="single" w:sz="4" w:space="0" w:color="000000"/>
            </w:tcBorders>
          </w:tcPr>
          <w:p w14:paraId="1B8C8BB9"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5964" w:type="dxa"/>
            <w:gridSpan w:val="2"/>
            <w:tcBorders>
              <w:top w:val="single" w:sz="4" w:space="0" w:color="000000"/>
              <w:left w:val="single" w:sz="4" w:space="0" w:color="000000"/>
              <w:bottom w:val="single" w:sz="4" w:space="0" w:color="000000"/>
            </w:tcBorders>
            <w:vAlign w:val="center"/>
          </w:tcPr>
          <w:p w14:paraId="79D8FA37"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У разі неподання повного переліку документів або не відповідність їх оформлення вимогам законодавства працівник  територіального</w:t>
            </w:r>
            <w:r w:rsidRPr="00CA2C8D">
              <w:rPr>
                <w:rFonts w:ascii="Times New Roman" w:hAnsi="Times New Roman" w:cs="Times New Roman"/>
                <w:color w:val="000000"/>
                <w:sz w:val="16"/>
                <w:szCs w:val="16"/>
                <w:lang w:val="uk-UA"/>
              </w:rPr>
              <w:t>органу/територіального</w:t>
            </w:r>
            <w:r w:rsidRPr="00CA2C8D">
              <w:rPr>
                <w:rFonts w:ascii="Times New Roman" w:hAnsi="Times New Roman" w:cs="Times New Roman"/>
                <w:color w:val="000000"/>
                <w:sz w:val="16"/>
                <w:szCs w:val="16"/>
              </w:rPr>
              <w:t xml:space="preserve"> підрозділу ДМС </w:t>
            </w:r>
            <w:r w:rsidRPr="00CA2C8D">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CA2C8D">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CA2C8D">
              <w:rPr>
                <w:rFonts w:ascii="Times New Roman" w:hAnsi="Times New Roman" w:cs="Times New Roman"/>
                <w:b/>
                <w:color w:val="000000"/>
                <w:sz w:val="16"/>
                <w:szCs w:val="16"/>
              </w:rPr>
              <w:t xml:space="preserve"> </w:t>
            </w:r>
            <w:r w:rsidRPr="00CA2C8D">
              <w:rPr>
                <w:rFonts w:ascii="Times New Roman" w:hAnsi="Times New Roman" w:cs="Times New Roman"/>
                <w:color w:val="000000"/>
                <w:sz w:val="16"/>
                <w:szCs w:val="16"/>
              </w:rPr>
              <w:t>За бажанням заявника відмова надається в письмовому вигляді.</w:t>
            </w:r>
          </w:p>
          <w:p w14:paraId="14041129"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CA2C8D">
              <w:rPr>
                <w:rFonts w:ascii="Times New Roman" w:hAnsi="Times New Roman" w:cs="Times New Roman"/>
                <w:b/>
                <w:color w:val="000000"/>
                <w:sz w:val="16"/>
                <w:szCs w:val="16"/>
              </w:rPr>
              <w:t xml:space="preserve">звертається особисто </w:t>
            </w:r>
            <w:r w:rsidRPr="00CA2C8D">
              <w:rPr>
                <w:rFonts w:ascii="Times New Roman" w:hAnsi="Times New Roman" w:cs="Times New Roman"/>
                <w:color w:val="000000"/>
                <w:sz w:val="16"/>
                <w:szCs w:val="16"/>
              </w:rPr>
              <w:t xml:space="preserve">до </w:t>
            </w:r>
            <w:r w:rsidRPr="00CA2C8D">
              <w:rPr>
                <w:rFonts w:ascii="Times New Roman" w:hAnsi="Times New Roman" w:cs="Times New Roman"/>
                <w:color w:val="000000"/>
                <w:sz w:val="16"/>
                <w:szCs w:val="16"/>
                <w:lang w:val="uk-UA"/>
              </w:rPr>
              <w:t>територіального органу/</w:t>
            </w:r>
            <w:r w:rsidRPr="00CA2C8D">
              <w:rPr>
                <w:rFonts w:ascii="Times New Roman" w:hAnsi="Times New Roman" w:cs="Times New Roman"/>
                <w:color w:val="000000"/>
                <w:sz w:val="16"/>
                <w:szCs w:val="16"/>
              </w:rPr>
              <w:t xml:space="preserve">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CA2C8D">
              <w:rPr>
                <w:rFonts w:ascii="Times New Roman" w:hAnsi="Times New Roman" w:cs="Times New Roman"/>
                <w:b/>
                <w:color w:val="000000"/>
                <w:sz w:val="16"/>
                <w:szCs w:val="16"/>
              </w:rPr>
              <w:t xml:space="preserve">який прийняв </w:t>
            </w:r>
            <w:r w:rsidRPr="00CA2C8D">
              <w:rPr>
                <w:rFonts w:ascii="Times New Roman" w:hAnsi="Times New Roman" w:cs="Times New Roman"/>
                <w:color w:val="000000"/>
                <w:sz w:val="16"/>
                <w:szCs w:val="16"/>
              </w:rPr>
              <w:t xml:space="preserve">документи для оформлення. </w:t>
            </w:r>
          </w:p>
          <w:p w14:paraId="7B130B10"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b/>
                <w:color w:val="000000"/>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14:paraId="249C555B"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CA2C8D">
              <w:rPr>
                <w:rFonts w:ascii="Times New Roman" w:hAnsi="Times New Roman" w:cs="Times New Roman"/>
                <w:b/>
                <w:color w:val="000000"/>
                <w:sz w:val="16"/>
                <w:szCs w:val="16"/>
              </w:rPr>
              <w:t xml:space="preserve"> </w:t>
            </w:r>
          </w:p>
          <w:p w14:paraId="1C83574E" w14:textId="77777777" w:rsidR="009F0EB0" w:rsidRPr="00CA2C8D" w:rsidRDefault="009F0EB0" w:rsidP="0021154C">
            <w:pPr>
              <w:pStyle w:val="af5"/>
              <w:spacing w:before="0"/>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CA2C8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14:paraId="75B91D9B"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виїзду працівника територіального органу/територіального підрозділу ДМС, уповноваженого суб’єкта для організації видачі паспорта особі, яка не може пересуватися самостійно у зв’язку з тривалим розладом здоров’я, за місцем її проживання, проходження лікування або за місцем розташування установи/закладу, у якому особа отримує соціальні послуги, видача паспорта здійснюється після візуальної перевірки персональних даних (параметрів), внесених до паспорта. Відомості про видачу такого паспорта вносяться до заяви-анкети працівником територіального органу/територіального підрозділу ДМС, уповноваженого суб’єкта засобами Реєстру. </w:t>
            </w:r>
          </w:p>
          <w:p w14:paraId="59B1AE15"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прийняття </w:t>
            </w:r>
            <w:r w:rsidRPr="00CA2C8D">
              <w:rPr>
                <w:rFonts w:ascii="Times New Roman" w:hAnsi="Times New Roman" w:cs="Times New Roman"/>
                <w:b/>
                <w:color w:val="000000"/>
                <w:sz w:val="16"/>
                <w:szCs w:val="16"/>
              </w:rPr>
              <w:t>рішення про відмову 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до відома заявника в порядку і строки, встановлені законодавством, зазначаються підстави відмови</w:t>
            </w:r>
            <w:r w:rsidRPr="00CA2C8D">
              <w:rPr>
                <w:rFonts w:ascii="Times New Roman" w:hAnsi="Times New Roman" w:cs="Times New Roman"/>
                <w:color w:val="000000"/>
                <w:sz w:val="24"/>
                <w:szCs w:val="16"/>
              </w:rPr>
              <w:t>.</w:t>
            </w:r>
            <w:r w:rsidRPr="00CA2C8D">
              <w:rPr>
                <w:rFonts w:ascii="Times New Roman" w:hAnsi="Times New Roman" w:cs="Times New Roman"/>
                <w:color w:val="000000"/>
                <w:sz w:val="16"/>
                <w:szCs w:val="16"/>
              </w:rPr>
              <w:t xml:space="preserve"> </w:t>
            </w:r>
          </w:p>
          <w:p w14:paraId="10702F54"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вручення заявнику.      </w:t>
            </w:r>
            <w:r w:rsidRPr="00CA2C8D">
              <w:rPr>
                <w:rFonts w:ascii="Times New Roman" w:eastAsia="Verdana" w:hAnsi="Times New Roman" w:cs="Times New Roman"/>
                <w:color w:val="000000"/>
                <w:sz w:val="16"/>
                <w:szCs w:val="16"/>
              </w:rPr>
              <w:t xml:space="preserve"> </w:t>
            </w:r>
          </w:p>
        </w:tc>
        <w:tc>
          <w:tcPr>
            <w:tcW w:w="40" w:type="dxa"/>
            <w:gridSpan w:val="2"/>
            <w:tcBorders>
              <w:left w:val="single" w:sz="4" w:space="0" w:color="000000"/>
            </w:tcBorders>
          </w:tcPr>
          <w:p w14:paraId="3AD458DF" w14:textId="77777777" w:rsidR="009F0EB0" w:rsidRPr="008E13FE" w:rsidRDefault="009F0EB0" w:rsidP="0021154C">
            <w:pPr>
              <w:snapToGrid w:val="0"/>
              <w:spacing w:after="0" w:line="240" w:lineRule="auto"/>
              <w:rPr>
                <w:rFonts w:ascii="Times New Roman" w:hAnsi="Times New Roman" w:cs="Times New Roman"/>
                <w:b/>
                <w:sz w:val="16"/>
                <w:szCs w:val="16"/>
              </w:rPr>
            </w:pPr>
          </w:p>
        </w:tc>
      </w:tr>
      <w:tr w:rsidR="009F0EB0" w:rsidRPr="008E13FE" w14:paraId="6109A29C" w14:textId="77777777" w:rsidTr="00CA2C8D">
        <w:tc>
          <w:tcPr>
            <w:tcW w:w="709" w:type="dxa"/>
            <w:gridSpan w:val="2"/>
            <w:tcBorders>
              <w:top w:val="single" w:sz="4" w:space="0" w:color="000000"/>
              <w:left w:val="single" w:sz="4" w:space="0" w:color="000000"/>
              <w:bottom w:val="single" w:sz="4" w:space="0" w:color="000000"/>
            </w:tcBorders>
          </w:tcPr>
          <w:p w14:paraId="759A5650" w14:textId="77777777" w:rsidR="009F0EB0" w:rsidRPr="008E13FE" w:rsidRDefault="009F0EB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16.</w:t>
            </w:r>
          </w:p>
        </w:tc>
        <w:tc>
          <w:tcPr>
            <w:tcW w:w="3969" w:type="dxa"/>
            <w:gridSpan w:val="2"/>
            <w:tcBorders>
              <w:top w:val="single" w:sz="4" w:space="0" w:color="000000"/>
              <w:left w:val="single" w:sz="4" w:space="0" w:color="000000"/>
              <w:bottom w:val="single" w:sz="4" w:space="0" w:color="000000"/>
            </w:tcBorders>
          </w:tcPr>
          <w:p w14:paraId="3CEE418F" w14:textId="77777777" w:rsidR="009F0EB0" w:rsidRPr="008E13FE" w:rsidRDefault="009F0EB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Примітка</w:t>
            </w:r>
          </w:p>
        </w:tc>
        <w:tc>
          <w:tcPr>
            <w:tcW w:w="5964" w:type="dxa"/>
            <w:gridSpan w:val="2"/>
            <w:tcBorders>
              <w:top w:val="single" w:sz="4" w:space="0" w:color="000000"/>
              <w:left w:val="single" w:sz="4" w:space="0" w:color="000000"/>
              <w:bottom w:val="single" w:sz="4" w:space="0" w:color="000000"/>
            </w:tcBorders>
            <w:vAlign w:val="center"/>
          </w:tcPr>
          <w:p w14:paraId="1B55E697" w14:textId="77777777" w:rsidR="009F0EB0" w:rsidRPr="00CA2C8D" w:rsidRDefault="009F0EB0" w:rsidP="0021154C">
            <w:pPr>
              <w:pStyle w:val="af5"/>
              <w:spacing w:before="0"/>
              <w:ind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14:paraId="497BE7F3" w14:textId="77777777" w:rsidR="009F0EB0" w:rsidRPr="00CA2C8D" w:rsidRDefault="009F0EB0" w:rsidP="0021154C">
            <w:pPr>
              <w:pStyle w:val="ab"/>
              <w:spacing w:after="0" w:line="240" w:lineRule="auto"/>
              <w:ind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val="uk-UA"/>
              </w:rPr>
              <w:lastRenderedPageBreak/>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CA2C8D">
              <w:rPr>
                <w:rFonts w:ascii="Times New Roman" w:eastAsia="Verdana" w:hAnsi="Times New Roman" w:cs="Times New Roman"/>
                <w:color w:val="000000"/>
                <w:sz w:val="16"/>
                <w:szCs w:val="16"/>
              </w:rPr>
              <w:t>В процесі перевірки береться до уваги вся інформація, яку повідомив заявник.</w:t>
            </w:r>
          </w:p>
          <w:p w14:paraId="317E3EDA"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19" w:name="n7342"/>
            <w:bookmarkEnd w:id="19"/>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533E0869"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0" w:name="n7351"/>
            <w:bookmarkEnd w:id="20"/>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інформаційної системи ДМС або за відомостями, внесеними до документа, що посвідчує особу та підтверджує громадянство України, або документа, що посвідчує особу та підтверджує спеціальний статус. За</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результатами опитування свідків складається акт встановлення особи за формою, визначеною МВС. У разі встановлення</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працівником територіального органу/територіального підрозділу ДМС факту</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14:paraId="0DD58E79"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1" w:name="n736"/>
            <w:bookmarkEnd w:id="21"/>
            <w:r w:rsidRPr="00CA2C8D">
              <w:rPr>
                <w:rFonts w:ascii="Times New Roman" w:hAnsi="Times New Roman" w:cs="Times New Roman"/>
                <w:color w:val="000000"/>
                <w:sz w:val="16"/>
                <w:szCs w:val="16"/>
              </w:rPr>
              <w:t>Строк проведення процедури встановлення особи не повинен перевищувати двох місяців.</w:t>
            </w:r>
          </w:p>
          <w:p w14:paraId="54C761C4" w14:textId="77777777" w:rsidR="009F0EB0" w:rsidRPr="00CA2C8D" w:rsidRDefault="009F0EB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r w:rsidRPr="00CA2C8D">
              <w:rPr>
                <w:rFonts w:ascii="Times New Roman" w:hAnsi="Times New Roman" w:cs="Times New Roman"/>
                <w:color w:val="000000"/>
                <w:sz w:val="16"/>
                <w:szCs w:val="16"/>
              </w:rPr>
              <w:t>За результатами проведення процедури встановлення особи, підтвердження факту державної реєстрації народження, а також перевірки факту належності особи до громадянства України працівником територіального підрозділу ДМС складається висновок за встановленою МВС формою, який затверджується керівником територіального органу ДМС або його заступником.</w:t>
            </w:r>
          </w:p>
          <w:p w14:paraId="7FFE83AD" w14:textId="77777777" w:rsidR="009F0EB0" w:rsidRPr="00CA2C8D" w:rsidRDefault="009F0EB0" w:rsidP="0021154C">
            <w:pPr>
              <w:spacing w:after="0" w:line="240" w:lineRule="auto"/>
              <w:ind w:firstLine="317"/>
              <w:jc w:val="both"/>
              <w:rPr>
                <w:rFonts w:ascii="Times New Roman" w:hAnsi="Times New Roman" w:cs="Times New Roman"/>
                <w:color w:val="000000"/>
              </w:rPr>
            </w:pPr>
            <w:r w:rsidRPr="00CA2C8D">
              <w:rPr>
                <w:rFonts w:ascii="Times New Roman" w:hAnsi="Times New Roman" w:cs="Times New Roman"/>
                <w:color w:val="000000"/>
                <w:sz w:val="16"/>
                <w:szCs w:val="16"/>
                <w:highlight w:val="white"/>
              </w:rPr>
              <w:t xml:space="preserve">Заявник має право повторно звернутися до територіального </w:t>
            </w:r>
            <w:r w:rsidRPr="00CA2C8D">
              <w:rPr>
                <w:rFonts w:ascii="Times New Roman" w:hAnsi="Times New Roman" w:cs="Times New Roman"/>
                <w:color w:val="000000"/>
                <w:sz w:val="16"/>
                <w:szCs w:val="16"/>
                <w:highlight w:val="white"/>
                <w:lang w:val="uk-UA"/>
              </w:rPr>
              <w:t>органу/</w:t>
            </w:r>
            <w:r w:rsidRPr="00CA2C8D">
              <w:rPr>
                <w:rFonts w:ascii="Times New Roman" w:hAnsi="Times New Roman" w:cs="Times New Roman"/>
                <w:color w:val="000000"/>
                <w:sz w:val="16"/>
                <w:szCs w:val="16"/>
                <w:highlight w:val="white"/>
              </w:rPr>
              <w:t>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620E7E21" w14:textId="77777777" w:rsidR="009F0EB0" w:rsidRPr="008E13FE" w:rsidRDefault="009F0EB0" w:rsidP="0021154C">
            <w:pPr>
              <w:snapToGrid w:val="0"/>
              <w:spacing w:after="0" w:line="240" w:lineRule="auto"/>
              <w:rPr>
                <w:rFonts w:ascii="Times New Roman" w:hAnsi="Times New Roman" w:cs="Times New Roman"/>
                <w:sz w:val="16"/>
                <w:szCs w:val="16"/>
              </w:rPr>
            </w:pPr>
          </w:p>
        </w:tc>
      </w:tr>
      <w:tr w:rsidR="009F0EB0" w:rsidRPr="008E13FE" w14:paraId="05E23151" w14:textId="77777777" w:rsidTr="00CA2C8D">
        <w:trPr>
          <w:gridAfter w:val="1"/>
          <w:wAfter w:w="10" w:type="dxa"/>
        </w:trPr>
        <w:tc>
          <w:tcPr>
            <w:tcW w:w="34" w:type="dxa"/>
          </w:tcPr>
          <w:p w14:paraId="49B026B8" w14:textId="77777777" w:rsidR="009F0EB0" w:rsidRPr="008E13FE" w:rsidRDefault="009F0EB0" w:rsidP="0021154C">
            <w:pPr>
              <w:snapToGrid w:val="0"/>
              <w:spacing w:after="0" w:line="240" w:lineRule="auto"/>
              <w:rPr>
                <w:rFonts w:ascii="Times New Roman" w:hAnsi="Times New Roman" w:cs="Times New Roman"/>
                <w:sz w:val="16"/>
                <w:szCs w:val="16"/>
              </w:rPr>
            </w:pPr>
          </w:p>
        </w:tc>
        <w:tc>
          <w:tcPr>
            <w:tcW w:w="3119" w:type="dxa"/>
            <w:gridSpan w:val="2"/>
          </w:tcPr>
          <w:p w14:paraId="05CA37D7" w14:textId="77777777" w:rsidR="009F0EB0" w:rsidRPr="008E13FE" w:rsidRDefault="009F0EB0" w:rsidP="0021154C">
            <w:pPr>
              <w:snapToGrid w:val="0"/>
              <w:spacing w:after="0" w:line="240" w:lineRule="auto"/>
              <w:jc w:val="center"/>
              <w:rPr>
                <w:rFonts w:ascii="Times New Roman" w:hAnsi="Times New Roman" w:cs="Times New Roman"/>
                <w:b/>
                <w:sz w:val="16"/>
                <w:szCs w:val="16"/>
              </w:rPr>
            </w:pPr>
          </w:p>
        </w:tc>
        <w:tc>
          <w:tcPr>
            <w:tcW w:w="7479" w:type="dxa"/>
            <w:gridSpan w:val="2"/>
          </w:tcPr>
          <w:p w14:paraId="39CCE229" w14:textId="77777777" w:rsidR="009F0EB0" w:rsidRPr="008E13FE" w:rsidRDefault="009F0EB0" w:rsidP="0021154C">
            <w:pPr>
              <w:snapToGrid w:val="0"/>
              <w:spacing w:after="0" w:line="240" w:lineRule="auto"/>
              <w:jc w:val="center"/>
              <w:rPr>
                <w:rFonts w:ascii="Times New Roman" w:hAnsi="Times New Roman" w:cs="Times New Roman"/>
                <w:b/>
                <w:sz w:val="16"/>
                <w:szCs w:val="16"/>
              </w:rPr>
            </w:pPr>
          </w:p>
        </w:tc>
        <w:tc>
          <w:tcPr>
            <w:tcW w:w="40" w:type="dxa"/>
            <w:gridSpan w:val="2"/>
          </w:tcPr>
          <w:p w14:paraId="040D1B6F" w14:textId="77777777" w:rsidR="009F0EB0" w:rsidRPr="008E13FE" w:rsidRDefault="009F0EB0" w:rsidP="0021154C">
            <w:pPr>
              <w:snapToGrid w:val="0"/>
              <w:spacing w:after="0" w:line="240" w:lineRule="auto"/>
              <w:rPr>
                <w:rFonts w:ascii="Times New Roman" w:hAnsi="Times New Roman" w:cs="Times New Roman"/>
                <w:b/>
                <w:sz w:val="16"/>
                <w:szCs w:val="16"/>
              </w:rPr>
            </w:pPr>
          </w:p>
        </w:tc>
      </w:tr>
    </w:tbl>
    <w:p w14:paraId="518AA88C" w14:textId="77777777" w:rsidR="00032809" w:rsidRPr="008E13FE" w:rsidRDefault="00032809" w:rsidP="0021154C">
      <w:pPr>
        <w:spacing w:after="0" w:line="240" w:lineRule="auto"/>
        <w:jc w:val="both"/>
        <w:rPr>
          <w:rFonts w:ascii="Times New Roman" w:hAnsi="Times New Roman" w:cs="Times New Roman"/>
          <w:b/>
          <w:sz w:val="16"/>
          <w:szCs w:val="16"/>
        </w:rPr>
      </w:pPr>
    </w:p>
    <w:p w14:paraId="4F70DE92" w14:textId="77777777" w:rsidR="00032809" w:rsidRPr="008E13FE" w:rsidRDefault="00C03877" w:rsidP="0021154C">
      <w:pPr>
        <w:widowControl w:val="0"/>
        <w:autoSpaceDE w:val="0"/>
        <w:spacing w:after="0" w:line="240" w:lineRule="auto"/>
        <w:ind w:hanging="907"/>
        <w:jc w:val="both"/>
        <w:rPr>
          <w:rFonts w:ascii="Times New Roman" w:hAnsi="Times New Roman" w:cs="Times New Roman"/>
        </w:rPr>
      </w:pPr>
      <w:r w:rsidRPr="00C03877">
        <w:rPr>
          <w:rFonts w:ascii="Times New Roman" w:hAnsi="Times New Roman" w:cs="Times New Roman"/>
          <w:b/>
          <w:bCs/>
          <w:color w:val="000000"/>
          <w:spacing w:val="-2"/>
          <w:sz w:val="24"/>
          <w:szCs w:val="24"/>
        </w:rPr>
        <w:t xml:space="preserve">Начальник </w:t>
      </w:r>
      <w:r w:rsidR="00B1513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B15130">
        <w:rPr>
          <w:rFonts w:ascii="Times New Roman" w:hAnsi="Times New Roman" w:cs="Times New Roman"/>
          <w:b/>
          <w:bCs/>
          <w:color w:val="000000"/>
          <w:spacing w:val="-2"/>
          <w:sz w:val="24"/>
          <w:szCs w:val="24"/>
          <w:lang w:val="uk-UA"/>
        </w:rPr>
        <w:t xml:space="preserve">                                                          Ірина НАЗАРКО</w:t>
      </w:r>
      <w:r w:rsidR="00032809" w:rsidRPr="008E13FE">
        <w:rPr>
          <w:rFonts w:ascii="Times New Roman" w:hAnsi="Times New Roman" w:cs="Times New Roman"/>
          <w:b/>
          <w:bCs/>
          <w:spacing w:val="2"/>
          <w:sz w:val="24"/>
          <w:szCs w:val="24"/>
          <w:lang w:val="uk-UA"/>
        </w:rPr>
        <w:t xml:space="preserve"> </w:t>
      </w:r>
    </w:p>
    <w:p w14:paraId="38176D78" w14:textId="77777777" w:rsidR="00032809" w:rsidRPr="008E13FE" w:rsidRDefault="00032809" w:rsidP="0021154C">
      <w:pPr>
        <w:widowControl w:val="0"/>
        <w:autoSpaceDE w:val="0"/>
        <w:spacing w:after="0" w:line="240" w:lineRule="auto"/>
        <w:jc w:val="both"/>
        <w:rPr>
          <w:rFonts w:ascii="Times New Roman" w:hAnsi="Times New Roman" w:cs="Times New Roman"/>
          <w:b/>
          <w:bCs/>
          <w:sz w:val="16"/>
          <w:szCs w:val="16"/>
        </w:rPr>
      </w:pPr>
    </w:p>
    <w:p w14:paraId="75CF53AE" w14:textId="77777777" w:rsidR="00032809" w:rsidRDefault="00032809" w:rsidP="0021154C">
      <w:pPr>
        <w:widowControl w:val="0"/>
        <w:autoSpaceDE w:val="0"/>
        <w:spacing w:after="0" w:line="240" w:lineRule="auto"/>
        <w:jc w:val="both"/>
        <w:rPr>
          <w:rFonts w:ascii="Times New Roman" w:hAnsi="Times New Roman" w:cs="Times New Roman"/>
          <w:b/>
          <w:bCs/>
          <w:sz w:val="16"/>
          <w:szCs w:val="16"/>
          <w:lang w:val="uk-UA"/>
        </w:rPr>
      </w:pPr>
    </w:p>
    <w:p w14:paraId="2DCA382B" w14:textId="77777777" w:rsidR="006B6908" w:rsidRDefault="006B6908" w:rsidP="0021154C">
      <w:pPr>
        <w:widowControl w:val="0"/>
        <w:autoSpaceDE w:val="0"/>
        <w:spacing w:after="0" w:line="240" w:lineRule="auto"/>
        <w:jc w:val="both"/>
        <w:rPr>
          <w:rFonts w:ascii="Times New Roman" w:hAnsi="Times New Roman" w:cs="Times New Roman"/>
          <w:b/>
          <w:bCs/>
          <w:sz w:val="16"/>
          <w:szCs w:val="16"/>
          <w:lang w:val="uk-UA"/>
        </w:rPr>
      </w:pPr>
    </w:p>
    <w:p w14:paraId="41D98A22" w14:textId="77777777" w:rsidR="006B6908" w:rsidRPr="006B6908" w:rsidRDefault="006B6908" w:rsidP="0021154C">
      <w:pPr>
        <w:widowControl w:val="0"/>
        <w:autoSpaceDE w:val="0"/>
        <w:spacing w:after="0" w:line="240" w:lineRule="auto"/>
        <w:jc w:val="both"/>
        <w:rPr>
          <w:rFonts w:ascii="Times New Roman" w:hAnsi="Times New Roman" w:cs="Times New Roman"/>
          <w:b/>
          <w:bCs/>
          <w:sz w:val="16"/>
          <w:szCs w:val="16"/>
          <w:lang w:val="uk-UA"/>
        </w:rPr>
      </w:pPr>
    </w:p>
    <w:p w14:paraId="51952340" w14:textId="77777777" w:rsidR="00032809" w:rsidRDefault="00032809" w:rsidP="0021154C">
      <w:pPr>
        <w:widowControl w:val="0"/>
        <w:autoSpaceDE w:val="0"/>
        <w:spacing w:after="0" w:line="240" w:lineRule="auto"/>
        <w:jc w:val="both"/>
        <w:rPr>
          <w:rFonts w:ascii="Times New Roman" w:hAnsi="Times New Roman" w:cs="Times New Roman"/>
          <w:b/>
          <w:bCs/>
          <w:sz w:val="16"/>
          <w:szCs w:val="16"/>
          <w:lang w:val="uk-UA"/>
        </w:rPr>
      </w:pPr>
    </w:p>
    <w:p w14:paraId="6176337A"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0EA1B860"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6D2AE150"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21129ADF"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61CC2A90"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7089B013"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6D34B9F7"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1ACF3CAF"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1B57B41B"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0EA541EF"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74DF244B"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2F805379"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690F171B"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02F651F6"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3EB2F41A"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724B69F4"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522CA4AF"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15B6AEE9"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1C60D240"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496E9E2B"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33B6A4F3"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00E2C324"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1664ECC9" w14:textId="77777777" w:rsid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38DC910B" w14:textId="77777777" w:rsidR="001F04F7" w:rsidRPr="001F04F7" w:rsidRDefault="001F04F7" w:rsidP="0021154C">
      <w:pPr>
        <w:widowControl w:val="0"/>
        <w:autoSpaceDE w:val="0"/>
        <w:spacing w:after="0" w:line="240" w:lineRule="auto"/>
        <w:jc w:val="both"/>
        <w:rPr>
          <w:rFonts w:ascii="Times New Roman" w:hAnsi="Times New Roman" w:cs="Times New Roman"/>
          <w:b/>
          <w:bCs/>
          <w:sz w:val="16"/>
          <w:szCs w:val="16"/>
          <w:lang w:val="uk-UA"/>
        </w:rPr>
      </w:pPr>
    </w:p>
    <w:p w14:paraId="00B536EB" w14:textId="77777777" w:rsidR="00032809" w:rsidRPr="008E13FE" w:rsidRDefault="00032809" w:rsidP="0021154C">
      <w:pPr>
        <w:widowControl w:val="0"/>
        <w:autoSpaceDE w:val="0"/>
        <w:spacing w:after="0" w:line="240" w:lineRule="auto"/>
        <w:jc w:val="both"/>
        <w:rPr>
          <w:rFonts w:ascii="Times New Roman" w:hAnsi="Times New Roman" w:cs="Times New Roman"/>
          <w:b/>
          <w:bCs/>
          <w:sz w:val="16"/>
          <w:szCs w:val="16"/>
        </w:rPr>
      </w:pPr>
    </w:p>
    <w:p w14:paraId="43087DFB"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14:paraId="37D5F142" w14:textId="77777777" w:rsidR="00032809" w:rsidRPr="008E13FE" w:rsidRDefault="00330797"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4C055A"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25954593" w14:textId="77777777" w:rsidR="00032809" w:rsidRPr="008E13FE" w:rsidRDefault="00330797"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p>
    <w:p w14:paraId="6A9ACEA6"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4FF6A3A0" w14:textId="77777777" w:rsidR="00032809" w:rsidRPr="008E13FE" w:rsidRDefault="00032809" w:rsidP="0021154C">
      <w:pPr>
        <w:widowControl w:val="0"/>
        <w:autoSpaceDE w:val="0"/>
        <w:spacing w:after="0" w:line="240" w:lineRule="auto"/>
        <w:jc w:val="center"/>
        <w:rPr>
          <w:rFonts w:ascii="Times New Roman" w:hAnsi="Times New Roman" w:cs="Times New Roman"/>
          <w:b/>
          <w:bCs/>
          <w:sz w:val="16"/>
          <w:szCs w:val="16"/>
          <w:lang w:val="uk-UA"/>
        </w:rPr>
      </w:pPr>
    </w:p>
    <w:p w14:paraId="43F00B7D"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6AF5967F" w14:textId="77777777" w:rsidR="00032809" w:rsidRPr="008E13FE" w:rsidRDefault="00032809" w:rsidP="0021154C">
      <w:pPr>
        <w:spacing w:after="0" w:line="240" w:lineRule="auto"/>
        <w:jc w:val="center"/>
        <w:rPr>
          <w:rFonts w:ascii="Times New Roman" w:hAnsi="Times New Roman" w:cs="Times New Roman"/>
          <w:b/>
          <w:bCs/>
          <w:spacing w:val="2"/>
          <w:w w:val="99"/>
          <w:sz w:val="16"/>
          <w:szCs w:val="16"/>
          <w:lang w:val="uk-UA"/>
        </w:rPr>
      </w:pPr>
    </w:p>
    <w:p w14:paraId="6A9B690A"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67199BD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5C7C86EF"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p w14:paraId="30515405"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у разі обміну паспорта громадянина України зразка 1994 року (у формі книжечки)</w:t>
      </w:r>
    </w:p>
    <w:p w14:paraId="3B110B73"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у зв’язку:</w:t>
      </w:r>
    </w:p>
    <w:p w14:paraId="17F10722" w14:textId="77777777" w:rsidR="00032809" w:rsidRPr="008E13FE" w:rsidRDefault="00032809" w:rsidP="0021154C">
      <w:pPr>
        <w:spacing w:after="0" w:line="240" w:lineRule="auto"/>
        <w:rPr>
          <w:rFonts w:ascii="Times New Roman" w:hAnsi="Times New Roman" w:cs="Times New Roman"/>
        </w:rPr>
      </w:pPr>
      <w:r w:rsidRPr="008E13FE">
        <w:rPr>
          <w:rFonts w:ascii="Times New Roman" w:eastAsia="Verdana" w:hAnsi="Times New Roman" w:cs="Times New Roman"/>
          <w:sz w:val="16"/>
          <w:szCs w:val="16"/>
          <w:lang w:val="uk-UA"/>
        </w:rPr>
        <w:t xml:space="preserve">                                          </w:t>
      </w:r>
    </w:p>
    <w:p w14:paraId="14AB5A5A" w14:textId="77777777" w:rsidR="00032809" w:rsidRPr="008E13FE" w:rsidRDefault="00032809" w:rsidP="0021154C">
      <w:pPr>
        <w:pStyle w:val="ab"/>
        <w:numPr>
          <w:ilvl w:val="0"/>
          <w:numId w:val="1"/>
        </w:numPr>
        <w:spacing w:after="0" w:line="240" w:lineRule="auto"/>
        <w:ind w:hanging="360"/>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0CB5EE9D" w14:textId="77777777" w:rsidR="00032809" w:rsidRPr="008E13FE" w:rsidRDefault="00032809" w:rsidP="0021154C">
      <w:pPr>
        <w:pStyle w:val="ab"/>
        <w:numPr>
          <w:ilvl w:val="0"/>
          <w:numId w:val="1"/>
        </w:num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rPr>
      </w:pPr>
      <w:r w:rsidRPr="008E13FE">
        <w:rPr>
          <w:rFonts w:ascii="Times New Roman" w:hAnsi="Times New Roman" w:cs="Times New Roman"/>
          <w:color w:val="333333"/>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3A8FAE30" w14:textId="77777777" w:rsidR="00032809" w:rsidRPr="008E13FE" w:rsidRDefault="00032809" w:rsidP="0021154C">
      <w:pPr>
        <w:pStyle w:val="ab"/>
        <w:numPr>
          <w:ilvl w:val="0"/>
          <w:numId w:val="1"/>
        </w:numPr>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rPr>
      </w:pPr>
      <w:r w:rsidRPr="008E13FE">
        <w:rPr>
          <w:rStyle w:val="a8"/>
          <w:rFonts w:ascii="Times New Roman" w:hAnsi="Times New Roman" w:cs="Times New Roman"/>
          <w:i w:val="0"/>
          <w:color w:val="333333"/>
          <w:sz w:val="16"/>
          <w:szCs w:val="16"/>
        </w:rPr>
        <w:t>виявлення помилки в інформації, внесеній до паспорта;</w:t>
      </w:r>
    </w:p>
    <w:p w14:paraId="351A4746" w14:textId="77777777" w:rsidR="00032809" w:rsidRPr="008E13FE" w:rsidRDefault="00032809" w:rsidP="0021154C">
      <w:pPr>
        <w:pStyle w:val="ab"/>
        <w:numPr>
          <w:ilvl w:val="0"/>
          <w:numId w:val="1"/>
        </w:numPr>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rPr>
      </w:pPr>
      <w:r w:rsidRPr="008E13FE">
        <w:rPr>
          <w:rFonts w:ascii="Times New Roman" w:hAnsi="Times New Roman" w:cs="Times New Roman"/>
          <w:color w:val="333333"/>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4C2D081E" w14:textId="77777777" w:rsidR="00032809" w:rsidRPr="001F04F7" w:rsidRDefault="00032809" w:rsidP="0021154C">
      <w:pPr>
        <w:pStyle w:val="ab"/>
        <w:numPr>
          <w:ilvl w:val="0"/>
          <w:numId w:val="1"/>
        </w:numPr>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rPr>
      </w:pPr>
      <w:r w:rsidRPr="008E13FE">
        <w:rPr>
          <w:rFonts w:ascii="Times New Roman" w:hAnsi="Times New Roman" w:cs="Times New Roman"/>
          <w:color w:val="333333"/>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769D4FDF" w14:textId="77777777" w:rsidR="001F04F7" w:rsidRPr="001F04F7" w:rsidRDefault="001F04F7" w:rsidP="001F04F7">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333333"/>
          <w:sz w:val="16"/>
          <w:szCs w:val="16"/>
        </w:rPr>
      </w:pPr>
    </w:p>
    <w:p w14:paraId="0C0E0A36" w14:textId="77777777" w:rsidR="001F04F7" w:rsidRPr="00330797" w:rsidRDefault="001F04F7" w:rsidP="001F04F7">
      <w:pPr>
        <w:spacing w:after="0" w:line="240" w:lineRule="auto"/>
        <w:jc w:val="center"/>
        <w:rPr>
          <w:rFonts w:ascii="Times New Roman" w:hAnsi="Times New Roman" w:cs="Times New Roman"/>
          <w:b/>
          <w:u w:val="single"/>
          <w:lang w:val="uk-UA"/>
        </w:rPr>
      </w:pPr>
      <w:r w:rsidRPr="00330797">
        <w:rPr>
          <w:rFonts w:ascii="Times New Roman" w:hAnsi="Times New Roman" w:cs="Times New Roman"/>
          <w:b/>
          <w:sz w:val="16"/>
          <w:szCs w:val="16"/>
          <w:u w:val="single"/>
          <w:lang w:val="uk-UA"/>
        </w:rPr>
        <w:t>Самбірський відділ ЗМУ ДМС</w:t>
      </w:r>
    </w:p>
    <w:p w14:paraId="11AA782F" w14:textId="77777777" w:rsidR="001F04F7" w:rsidRPr="008E13FE" w:rsidRDefault="001F04F7" w:rsidP="001F04F7">
      <w:pPr>
        <w:spacing w:after="0" w:line="240" w:lineRule="auto"/>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53D17040" w14:textId="77777777" w:rsidR="001F04F7" w:rsidRPr="008E13FE" w:rsidRDefault="001F04F7" w:rsidP="001F04F7">
      <w:pPr>
        <w:spacing w:after="0" w:line="240" w:lineRule="auto"/>
        <w:jc w:val="both"/>
        <w:rPr>
          <w:rFonts w:ascii="Times New Roman" w:hAnsi="Times New Roman" w:cs="Times New Roman"/>
          <w:sz w:val="16"/>
          <w:szCs w:val="16"/>
        </w:rPr>
      </w:pPr>
    </w:p>
    <w:tbl>
      <w:tblPr>
        <w:tblW w:w="10478" w:type="dxa"/>
        <w:tblInd w:w="-524" w:type="dxa"/>
        <w:tblLayout w:type="fixed"/>
        <w:tblLook w:val="0000" w:firstRow="0" w:lastRow="0" w:firstColumn="0" w:lastColumn="0" w:noHBand="0" w:noVBand="0"/>
      </w:tblPr>
      <w:tblGrid>
        <w:gridCol w:w="560"/>
        <w:gridCol w:w="4260"/>
        <w:gridCol w:w="2126"/>
        <w:gridCol w:w="1843"/>
        <w:gridCol w:w="1689"/>
      </w:tblGrid>
      <w:tr w:rsidR="00032809" w:rsidRPr="008E13FE" w14:paraId="41555A78" w14:textId="77777777" w:rsidTr="00B422CB">
        <w:trPr>
          <w:trHeight w:val="792"/>
        </w:trPr>
        <w:tc>
          <w:tcPr>
            <w:tcW w:w="560" w:type="dxa"/>
            <w:tcBorders>
              <w:top w:val="single" w:sz="4" w:space="0" w:color="000000"/>
              <w:left w:val="single" w:sz="4" w:space="0" w:color="000000"/>
              <w:bottom w:val="single" w:sz="4" w:space="0" w:color="000000"/>
            </w:tcBorders>
          </w:tcPr>
          <w:p w14:paraId="24CC248A"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tcPr>
          <w:p w14:paraId="46A27B14" w14:textId="77777777" w:rsidR="00032809" w:rsidRPr="008E13FE" w:rsidRDefault="00032809" w:rsidP="0021154C">
            <w:pPr>
              <w:spacing w:after="0" w:line="240" w:lineRule="auto"/>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25889E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79AF4260"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53924673"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2DA58112"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B422CB" w:rsidRPr="008E13FE" w14:paraId="79DB3DCE" w14:textId="77777777" w:rsidTr="00442F39">
        <w:trPr>
          <w:trHeight w:val="1778"/>
        </w:trPr>
        <w:tc>
          <w:tcPr>
            <w:tcW w:w="560" w:type="dxa"/>
            <w:tcBorders>
              <w:top w:val="single" w:sz="4" w:space="0" w:color="000000"/>
              <w:left w:val="single" w:sz="4" w:space="0" w:color="000000"/>
              <w:bottom w:val="single" w:sz="4" w:space="0" w:color="000000"/>
            </w:tcBorders>
          </w:tcPr>
          <w:p w14:paraId="027C79A6"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tcPr>
          <w:p w14:paraId="7C5396CA" w14:textId="77777777" w:rsidR="00B422CB" w:rsidRPr="008E13FE" w:rsidRDefault="00B422CB"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2DCCBA26" w14:textId="77777777" w:rsidR="00B422CB" w:rsidRPr="008E13FE" w:rsidRDefault="00B422CB"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220E0A77"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0FB435B9"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F7DC06B" w14:textId="77777777" w:rsidR="00B422CB" w:rsidRPr="005863AA" w:rsidRDefault="00B422CB" w:rsidP="0021154C">
            <w:pPr>
              <w:spacing w:after="0" w:line="240" w:lineRule="auto"/>
              <w:jc w:val="center"/>
              <w:rPr>
                <w:rFonts w:ascii="Times New Roman" w:hAnsi="Times New Roman" w:cs="Times New Roman"/>
                <w:sz w:val="16"/>
                <w:szCs w:val="16"/>
              </w:rPr>
            </w:pPr>
          </w:p>
          <w:p w14:paraId="664B83EA" w14:textId="77777777" w:rsidR="00B422CB" w:rsidRPr="005863AA" w:rsidRDefault="00B422CB" w:rsidP="0021154C">
            <w:pPr>
              <w:spacing w:after="0" w:line="240" w:lineRule="auto"/>
              <w:jc w:val="center"/>
              <w:rPr>
                <w:rFonts w:ascii="Times New Roman" w:hAnsi="Times New Roman" w:cs="Times New Roman"/>
                <w:sz w:val="16"/>
                <w:szCs w:val="16"/>
              </w:rPr>
            </w:pPr>
          </w:p>
          <w:p w14:paraId="7A1086F0" w14:textId="77777777" w:rsidR="00B422CB" w:rsidRPr="005863AA" w:rsidRDefault="00B422CB" w:rsidP="0021154C">
            <w:pPr>
              <w:spacing w:after="0" w:line="240" w:lineRule="auto"/>
              <w:ind w:hanging="32"/>
              <w:jc w:val="center"/>
              <w:rPr>
                <w:rFonts w:ascii="Times New Roman" w:hAnsi="Times New Roman" w:cs="Times New Roman"/>
                <w:sz w:val="16"/>
                <w:szCs w:val="16"/>
              </w:rPr>
            </w:pPr>
          </w:p>
          <w:p w14:paraId="6715AAB5" w14:textId="77777777" w:rsidR="00B422CB" w:rsidRPr="005863AA" w:rsidRDefault="00B422CB"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4542D5F8"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0175A5F"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0AF2A8BC"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A3FECF2" w14:textId="77777777" w:rsidR="00B422CB" w:rsidRPr="005863AA" w:rsidRDefault="00B422CB" w:rsidP="0021154C">
            <w:pPr>
              <w:spacing w:after="0" w:line="240" w:lineRule="auto"/>
              <w:jc w:val="center"/>
              <w:rPr>
                <w:rFonts w:ascii="Times New Roman" w:hAnsi="Times New Roman" w:cs="Times New Roman"/>
                <w:sz w:val="16"/>
                <w:szCs w:val="16"/>
              </w:rPr>
            </w:pPr>
          </w:p>
          <w:p w14:paraId="2171BFAE" w14:textId="77777777" w:rsidR="00B422CB" w:rsidRPr="005863AA" w:rsidRDefault="00B422CB" w:rsidP="0021154C">
            <w:pPr>
              <w:spacing w:after="0" w:line="240" w:lineRule="auto"/>
              <w:jc w:val="center"/>
              <w:rPr>
                <w:rFonts w:ascii="Times New Roman" w:hAnsi="Times New Roman" w:cs="Times New Roman"/>
                <w:sz w:val="16"/>
                <w:szCs w:val="16"/>
              </w:rPr>
            </w:pPr>
          </w:p>
          <w:p w14:paraId="23D33FCB"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7A431074"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w:t>
            </w:r>
          </w:p>
        </w:tc>
      </w:tr>
      <w:tr w:rsidR="00B422CB" w:rsidRPr="008E13FE" w14:paraId="6AB1DE38" w14:textId="77777777" w:rsidTr="00B422CB">
        <w:tc>
          <w:tcPr>
            <w:tcW w:w="560" w:type="dxa"/>
            <w:tcBorders>
              <w:top w:val="single" w:sz="4" w:space="0" w:color="000000"/>
              <w:left w:val="single" w:sz="4" w:space="0" w:color="000000"/>
              <w:bottom w:val="single" w:sz="4" w:space="0" w:color="000000"/>
            </w:tcBorders>
          </w:tcPr>
          <w:p w14:paraId="6ADEF7DA"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tcPr>
          <w:p w14:paraId="06D75551" w14:textId="77777777" w:rsidR="00B422CB" w:rsidRPr="008E13FE" w:rsidRDefault="00B422CB"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У разі відповідності поданих документів вимогам  Порядку </w:t>
            </w:r>
            <w:r w:rsidRPr="008E13FE">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E13FE">
              <w:rPr>
                <w:rStyle w:val="rvts9"/>
                <w:rFonts w:ascii="Times New Roman" w:hAnsi="Times New Roman" w:cs="Times New Roman"/>
                <w:bCs/>
                <w:sz w:val="16"/>
                <w:szCs w:val="16"/>
                <w:shd w:val="clear" w:color="auto" w:fill="FFFFFF"/>
              </w:rPr>
              <w:t xml:space="preserve">25.03.2015 № 302 </w:t>
            </w:r>
            <w:r w:rsidRPr="008E13FE">
              <w:rPr>
                <w:rFonts w:ascii="Times New Roman" w:hAnsi="Times New Roman" w:cs="Times New Roman"/>
                <w:sz w:val="16"/>
                <w:szCs w:val="16"/>
              </w:rPr>
              <w:t>(зі змінами)</w:t>
            </w:r>
            <w:r w:rsidRPr="008E13FE">
              <w:rPr>
                <w:rStyle w:val="rvts9"/>
                <w:rFonts w:ascii="Times New Roman" w:hAnsi="Times New Roman" w:cs="Times New Roman"/>
                <w:bCs/>
                <w:sz w:val="16"/>
                <w:szCs w:val="16"/>
                <w:shd w:val="clear" w:color="auto" w:fill="FFFFFF"/>
              </w:rPr>
              <w:t xml:space="preserve">, </w:t>
            </w:r>
            <w:r w:rsidRPr="008E13FE">
              <w:rPr>
                <w:rFonts w:ascii="Times New Roman" w:hAnsi="Times New Roman" w:cs="Times New Roman"/>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0DF0C64B"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68F3D1C2"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CC2E740" w14:textId="77777777" w:rsidR="00B422CB" w:rsidRPr="005863AA" w:rsidRDefault="00B422CB" w:rsidP="0021154C">
            <w:pPr>
              <w:spacing w:after="0" w:line="240" w:lineRule="auto"/>
              <w:jc w:val="center"/>
              <w:rPr>
                <w:rFonts w:ascii="Times New Roman" w:hAnsi="Times New Roman" w:cs="Times New Roman"/>
                <w:sz w:val="16"/>
                <w:szCs w:val="16"/>
              </w:rPr>
            </w:pPr>
          </w:p>
          <w:p w14:paraId="0C2E720C" w14:textId="77777777" w:rsidR="00B422CB" w:rsidRPr="005863AA" w:rsidRDefault="00B422CB" w:rsidP="0021154C">
            <w:pPr>
              <w:spacing w:after="0" w:line="240" w:lineRule="auto"/>
              <w:jc w:val="center"/>
              <w:rPr>
                <w:rFonts w:ascii="Times New Roman" w:hAnsi="Times New Roman" w:cs="Times New Roman"/>
                <w:sz w:val="16"/>
                <w:szCs w:val="16"/>
              </w:rPr>
            </w:pPr>
          </w:p>
          <w:p w14:paraId="6CD9EA22" w14:textId="77777777" w:rsidR="00B422CB" w:rsidRPr="005863AA" w:rsidRDefault="00B422CB" w:rsidP="0021154C">
            <w:pPr>
              <w:spacing w:after="0" w:line="240" w:lineRule="auto"/>
              <w:ind w:hanging="32"/>
              <w:jc w:val="center"/>
              <w:rPr>
                <w:rFonts w:ascii="Times New Roman" w:hAnsi="Times New Roman" w:cs="Times New Roman"/>
                <w:sz w:val="16"/>
                <w:szCs w:val="16"/>
              </w:rPr>
            </w:pPr>
          </w:p>
          <w:p w14:paraId="7EF807E5" w14:textId="77777777" w:rsidR="00B422CB" w:rsidRPr="005863AA" w:rsidRDefault="00B422CB"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0C53CB9D"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5B6FD69"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58246189"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6BEAE0C" w14:textId="77777777" w:rsidR="00B422CB" w:rsidRPr="005863AA" w:rsidRDefault="00B422CB" w:rsidP="0021154C">
            <w:pPr>
              <w:spacing w:after="0" w:line="240" w:lineRule="auto"/>
              <w:jc w:val="center"/>
              <w:rPr>
                <w:rFonts w:ascii="Times New Roman" w:hAnsi="Times New Roman" w:cs="Times New Roman"/>
                <w:sz w:val="16"/>
                <w:szCs w:val="16"/>
              </w:rPr>
            </w:pPr>
          </w:p>
          <w:p w14:paraId="5C27BDB4" w14:textId="77777777" w:rsidR="00B422CB" w:rsidRPr="005863AA" w:rsidRDefault="00B422CB" w:rsidP="0021154C">
            <w:pPr>
              <w:spacing w:after="0" w:line="240" w:lineRule="auto"/>
              <w:jc w:val="center"/>
              <w:rPr>
                <w:rFonts w:ascii="Times New Roman" w:hAnsi="Times New Roman" w:cs="Times New Roman"/>
                <w:sz w:val="16"/>
                <w:szCs w:val="16"/>
              </w:rPr>
            </w:pPr>
          </w:p>
          <w:p w14:paraId="7BA576D5"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15CCBE6B"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B422CB" w:rsidRPr="008E13FE" w14:paraId="0A51B4DC" w14:textId="77777777" w:rsidTr="00B422CB">
        <w:tc>
          <w:tcPr>
            <w:tcW w:w="560" w:type="dxa"/>
            <w:tcBorders>
              <w:top w:val="single" w:sz="4" w:space="0" w:color="000000"/>
              <w:left w:val="single" w:sz="4" w:space="0" w:color="000000"/>
              <w:bottom w:val="single" w:sz="4" w:space="0" w:color="000000"/>
            </w:tcBorders>
          </w:tcPr>
          <w:p w14:paraId="44A6F1E5"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tcPr>
          <w:p w14:paraId="539AB914" w14:textId="77777777" w:rsidR="00B422CB" w:rsidRPr="008E13FE" w:rsidRDefault="00B422CB"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71BB1AC4" w14:textId="77777777" w:rsidR="00B422CB" w:rsidRPr="008E13FE" w:rsidRDefault="00B422CB"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14:paraId="31FEBDA0" w14:textId="77777777" w:rsidR="00B422CB" w:rsidRPr="008E13FE" w:rsidRDefault="00B422CB" w:rsidP="0021154C">
            <w:pPr>
              <w:pStyle w:val="af2"/>
              <w:ind w:left="0" w:firstLine="321"/>
              <w:jc w:val="both"/>
            </w:pPr>
            <w:r w:rsidRPr="008E13FE">
              <w:rPr>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затвердженої постановою КМУ від 27.01.2010 № 55.</w:t>
            </w:r>
          </w:p>
          <w:p w14:paraId="14BD76AC" w14:textId="77777777" w:rsidR="00B422CB" w:rsidRPr="008E13FE" w:rsidRDefault="00B422CB" w:rsidP="0021154C">
            <w:pPr>
              <w:pStyle w:val="af2"/>
              <w:ind w:left="0" w:firstLine="321"/>
              <w:jc w:val="both"/>
            </w:pPr>
            <w:r w:rsidRPr="008E13FE">
              <w:rPr>
                <w:rFonts w:eastAsia="Verdana"/>
                <w:sz w:val="16"/>
                <w:szCs w:val="16"/>
                <w:lang w:eastAsia="ru-RU"/>
              </w:rPr>
              <w:t xml:space="preserve"> </w:t>
            </w:r>
            <w:r w:rsidRPr="008E13FE">
              <w:rPr>
                <w:rFonts w:eastAsia="Verdana"/>
                <w:color w:val="333333"/>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w:t>
            </w:r>
            <w:r w:rsidRPr="008E13FE">
              <w:rPr>
                <w:rFonts w:eastAsia="Verdana"/>
                <w:color w:val="333333"/>
                <w:sz w:val="16"/>
                <w:szCs w:val="16"/>
                <w:lang w:eastAsia="ru-RU"/>
              </w:rPr>
              <w:lastRenderedPageBreak/>
              <w:t>особами без громадянства).</w:t>
            </w:r>
            <w:r w:rsidRPr="008E13FE">
              <w:rPr>
                <w:rFonts w:eastAsia="Verdana"/>
                <w:sz w:val="16"/>
                <w:szCs w:val="16"/>
                <w:lang w:eastAsia="ru-RU"/>
              </w:rPr>
              <w:t xml:space="preserve"> </w:t>
            </w:r>
          </w:p>
          <w:p w14:paraId="437E6C44" w14:textId="77777777" w:rsidR="00B422CB" w:rsidRPr="008E13FE" w:rsidRDefault="00B422CB" w:rsidP="0021154C">
            <w:pPr>
              <w:pStyle w:val="af2"/>
              <w:ind w:left="0" w:firstLine="321"/>
              <w:jc w:val="both"/>
            </w:pPr>
            <w:r w:rsidRPr="008E13FE">
              <w:rPr>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640C46FD" w14:textId="77777777" w:rsidR="00B422CB" w:rsidRPr="008E13FE" w:rsidRDefault="00B422CB" w:rsidP="0021154C">
            <w:pPr>
              <w:spacing w:after="0" w:line="240" w:lineRule="auto"/>
              <w:ind w:firstLine="321"/>
              <w:jc w:val="both"/>
              <w:rPr>
                <w:rFonts w:ascii="Times New Roman" w:hAnsi="Times New Roman" w:cs="Times New Roman"/>
                <w:lang w:val="uk-UA"/>
              </w:rPr>
            </w:pPr>
            <w:r w:rsidRPr="008E13FE">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460C5364"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lastRenderedPageBreak/>
              <w:t>Працівник Самбірського відділу ЗМУ ДМС</w:t>
            </w:r>
          </w:p>
          <w:p w14:paraId="61E80A5A"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DE21589" w14:textId="77777777" w:rsidR="00B422CB" w:rsidRPr="005863AA" w:rsidRDefault="00B422CB" w:rsidP="0021154C">
            <w:pPr>
              <w:spacing w:after="0" w:line="240" w:lineRule="auto"/>
              <w:jc w:val="center"/>
              <w:rPr>
                <w:rFonts w:ascii="Times New Roman" w:hAnsi="Times New Roman" w:cs="Times New Roman"/>
                <w:sz w:val="16"/>
                <w:szCs w:val="16"/>
              </w:rPr>
            </w:pPr>
          </w:p>
          <w:p w14:paraId="0560DF65" w14:textId="77777777" w:rsidR="00B422CB" w:rsidRPr="005863AA" w:rsidRDefault="00B422CB" w:rsidP="0021154C">
            <w:pPr>
              <w:spacing w:after="0" w:line="240" w:lineRule="auto"/>
              <w:jc w:val="center"/>
              <w:rPr>
                <w:rFonts w:ascii="Times New Roman" w:hAnsi="Times New Roman" w:cs="Times New Roman"/>
                <w:sz w:val="16"/>
                <w:szCs w:val="16"/>
              </w:rPr>
            </w:pPr>
          </w:p>
          <w:p w14:paraId="7066E920" w14:textId="77777777" w:rsidR="00B422CB" w:rsidRPr="005863AA" w:rsidRDefault="00B422CB" w:rsidP="0021154C">
            <w:pPr>
              <w:spacing w:after="0" w:line="240" w:lineRule="auto"/>
              <w:ind w:hanging="32"/>
              <w:jc w:val="center"/>
              <w:rPr>
                <w:rFonts w:ascii="Times New Roman" w:hAnsi="Times New Roman" w:cs="Times New Roman"/>
                <w:sz w:val="16"/>
                <w:szCs w:val="16"/>
              </w:rPr>
            </w:pPr>
          </w:p>
          <w:p w14:paraId="370A5CBF" w14:textId="77777777" w:rsidR="00B422CB" w:rsidRPr="005863AA" w:rsidRDefault="00B422CB"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394E96C"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2CBAC81"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7AA58349"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AAA9117" w14:textId="77777777" w:rsidR="00B422CB" w:rsidRPr="005863AA" w:rsidRDefault="00B422CB" w:rsidP="0021154C">
            <w:pPr>
              <w:spacing w:after="0" w:line="240" w:lineRule="auto"/>
              <w:jc w:val="center"/>
              <w:rPr>
                <w:rFonts w:ascii="Times New Roman" w:hAnsi="Times New Roman" w:cs="Times New Roman"/>
                <w:sz w:val="16"/>
                <w:szCs w:val="16"/>
              </w:rPr>
            </w:pPr>
          </w:p>
          <w:p w14:paraId="3C8CE5B7" w14:textId="77777777" w:rsidR="00B422CB" w:rsidRPr="005863AA" w:rsidRDefault="00B422CB" w:rsidP="0021154C">
            <w:pPr>
              <w:spacing w:after="0" w:line="240" w:lineRule="auto"/>
              <w:jc w:val="center"/>
              <w:rPr>
                <w:rFonts w:ascii="Times New Roman" w:hAnsi="Times New Roman" w:cs="Times New Roman"/>
                <w:sz w:val="16"/>
                <w:szCs w:val="16"/>
              </w:rPr>
            </w:pPr>
          </w:p>
          <w:p w14:paraId="04556677" w14:textId="77777777" w:rsidR="00B422CB" w:rsidRPr="005863AA" w:rsidRDefault="00B422CB"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5B48938F" w14:textId="77777777" w:rsidR="00B422CB" w:rsidRPr="008E13FE" w:rsidRDefault="00B422CB"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153DF0" w:rsidRPr="008E13FE" w14:paraId="79B0BBFB" w14:textId="77777777" w:rsidTr="00442F39">
        <w:trPr>
          <w:trHeight w:val="1750"/>
        </w:trPr>
        <w:tc>
          <w:tcPr>
            <w:tcW w:w="560" w:type="dxa"/>
            <w:tcBorders>
              <w:top w:val="single" w:sz="4" w:space="0" w:color="000000"/>
              <w:left w:val="single" w:sz="4" w:space="0" w:color="000000"/>
              <w:bottom w:val="single" w:sz="4" w:space="0" w:color="000000"/>
            </w:tcBorders>
          </w:tcPr>
          <w:p w14:paraId="7B942293"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4.</w:t>
            </w:r>
          </w:p>
        </w:tc>
        <w:tc>
          <w:tcPr>
            <w:tcW w:w="4260" w:type="dxa"/>
            <w:tcBorders>
              <w:top w:val="single" w:sz="4" w:space="0" w:color="000000"/>
              <w:left w:val="single" w:sz="4" w:space="0" w:color="000000"/>
              <w:bottom w:val="single" w:sz="4" w:space="0" w:color="000000"/>
            </w:tcBorders>
          </w:tcPr>
          <w:p w14:paraId="7CFF6C9E" w14:textId="77777777" w:rsidR="00153DF0" w:rsidRPr="008E13FE" w:rsidRDefault="00153DF0" w:rsidP="00442F39">
            <w:pPr>
              <w:pStyle w:val="af5"/>
              <w:spacing w:before="0"/>
              <w:ind w:firstLine="321"/>
              <w:jc w:val="both"/>
              <w:rPr>
                <w:sz w:val="16"/>
                <w:szCs w:val="16"/>
                <w:lang w:eastAsia="ru-RU"/>
              </w:rPr>
            </w:pPr>
            <w:r w:rsidRPr="008E13FE">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126" w:type="dxa"/>
            <w:tcBorders>
              <w:top w:val="single" w:sz="4" w:space="0" w:color="000000"/>
              <w:left w:val="single" w:sz="4" w:space="0" w:color="000000"/>
              <w:bottom w:val="single" w:sz="4" w:space="0" w:color="000000"/>
            </w:tcBorders>
          </w:tcPr>
          <w:p w14:paraId="6DF6D61E" w14:textId="77777777" w:rsidR="00153DF0" w:rsidRPr="005863AA" w:rsidRDefault="00153DF0" w:rsidP="0021154C">
            <w:pPr>
              <w:spacing w:after="0" w:line="240" w:lineRule="auto"/>
              <w:jc w:val="center"/>
              <w:rPr>
                <w:rFonts w:ascii="Times New Roman" w:hAnsi="Times New Roman" w:cs="Times New Roman"/>
                <w:color w:val="000000"/>
                <w:sz w:val="16"/>
                <w:szCs w:val="16"/>
              </w:rPr>
            </w:pPr>
            <w:r w:rsidRPr="005863AA">
              <w:rPr>
                <w:rFonts w:ascii="Times New Roman" w:hAnsi="Times New Roman" w:cs="Times New Roman"/>
                <w:color w:val="000000"/>
                <w:sz w:val="16"/>
                <w:szCs w:val="16"/>
              </w:rPr>
              <w:t>Заявник або його законний  представник</w:t>
            </w:r>
          </w:p>
          <w:p w14:paraId="31812C51"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438DFD29"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935F0A7" w14:textId="77777777" w:rsidR="00153DF0" w:rsidRPr="005863AA" w:rsidRDefault="00153DF0" w:rsidP="00442F39">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655DF994" w14:textId="77777777" w:rsidR="00153DF0" w:rsidRPr="005863AA" w:rsidRDefault="00153DF0" w:rsidP="0021154C">
            <w:pPr>
              <w:spacing w:after="0" w:line="240" w:lineRule="auto"/>
              <w:jc w:val="center"/>
              <w:rPr>
                <w:rFonts w:ascii="Times New Roman" w:hAnsi="Times New Roman" w:cs="Times New Roman"/>
                <w:color w:val="000000"/>
              </w:rPr>
            </w:pPr>
            <w:r w:rsidRPr="005863AA">
              <w:rPr>
                <w:rFonts w:ascii="Times New Roman" w:hAnsi="Times New Roman" w:cs="Times New Roman"/>
                <w:color w:val="000000"/>
                <w:sz w:val="16"/>
                <w:szCs w:val="16"/>
              </w:rPr>
              <w:t>Заявник або його законний  представник</w:t>
            </w:r>
          </w:p>
          <w:p w14:paraId="613C8478"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69B2EA66"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FD74019" w14:textId="77777777" w:rsidR="00153DF0" w:rsidRPr="005863AA" w:rsidRDefault="00153DF0" w:rsidP="00442F39">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4FC2A7EB"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153DF0" w:rsidRPr="008E13FE" w14:paraId="2938285C" w14:textId="77777777" w:rsidTr="00B422CB">
        <w:tc>
          <w:tcPr>
            <w:tcW w:w="560" w:type="dxa"/>
            <w:tcBorders>
              <w:top w:val="single" w:sz="4" w:space="0" w:color="000000"/>
              <w:left w:val="single" w:sz="4" w:space="0" w:color="000000"/>
              <w:bottom w:val="single" w:sz="4" w:space="0" w:color="000000"/>
            </w:tcBorders>
          </w:tcPr>
          <w:p w14:paraId="0C2895AE"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tcPr>
          <w:p w14:paraId="0C02F3AE" w14:textId="77777777" w:rsidR="00153DF0" w:rsidRPr="008E13FE" w:rsidRDefault="00153DF0"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684B07EA"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217B9492"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CFF627C" w14:textId="77777777" w:rsidR="00153DF0" w:rsidRPr="005863AA" w:rsidRDefault="00153DF0" w:rsidP="0021154C">
            <w:pPr>
              <w:spacing w:after="0" w:line="240" w:lineRule="auto"/>
              <w:jc w:val="center"/>
              <w:rPr>
                <w:rFonts w:ascii="Times New Roman" w:hAnsi="Times New Roman" w:cs="Times New Roman"/>
                <w:sz w:val="16"/>
                <w:szCs w:val="16"/>
              </w:rPr>
            </w:pPr>
          </w:p>
          <w:p w14:paraId="0C71E06E" w14:textId="77777777" w:rsidR="00153DF0" w:rsidRPr="005863AA" w:rsidRDefault="00153DF0" w:rsidP="0021154C">
            <w:pPr>
              <w:spacing w:after="0" w:line="240" w:lineRule="auto"/>
              <w:ind w:hanging="32"/>
              <w:jc w:val="center"/>
              <w:rPr>
                <w:rFonts w:ascii="Times New Roman" w:hAnsi="Times New Roman" w:cs="Times New Roman"/>
                <w:sz w:val="16"/>
                <w:szCs w:val="16"/>
              </w:rPr>
            </w:pPr>
          </w:p>
          <w:p w14:paraId="07BB83FA" w14:textId="77777777" w:rsidR="00153DF0" w:rsidRPr="005863AA" w:rsidRDefault="00153DF0"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FC2C126"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D78928B"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059A99C5"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709C1AF" w14:textId="77777777" w:rsidR="00153DF0" w:rsidRPr="005863AA" w:rsidRDefault="00153DF0" w:rsidP="0021154C">
            <w:pPr>
              <w:spacing w:after="0" w:line="240" w:lineRule="auto"/>
              <w:jc w:val="center"/>
              <w:rPr>
                <w:rFonts w:ascii="Times New Roman" w:hAnsi="Times New Roman" w:cs="Times New Roman"/>
                <w:sz w:val="16"/>
                <w:szCs w:val="16"/>
              </w:rPr>
            </w:pPr>
          </w:p>
          <w:p w14:paraId="6C580301"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0778328E"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153DF0" w:rsidRPr="008E13FE" w14:paraId="21FA46C1" w14:textId="77777777" w:rsidTr="00B422CB">
        <w:tc>
          <w:tcPr>
            <w:tcW w:w="560" w:type="dxa"/>
            <w:tcBorders>
              <w:top w:val="single" w:sz="4" w:space="0" w:color="000000"/>
              <w:left w:val="single" w:sz="4" w:space="0" w:color="000000"/>
              <w:bottom w:val="single" w:sz="4" w:space="0" w:color="000000"/>
            </w:tcBorders>
          </w:tcPr>
          <w:p w14:paraId="6A7122CB"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tcPr>
          <w:p w14:paraId="1150A9A1" w14:textId="77777777" w:rsidR="00153DF0" w:rsidRPr="008E13FE" w:rsidRDefault="00153DF0"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5E883DD5"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2BB904FF"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40184B3" w14:textId="77777777" w:rsidR="00153DF0" w:rsidRPr="005863AA" w:rsidRDefault="00153DF0" w:rsidP="0021154C">
            <w:pPr>
              <w:spacing w:after="0" w:line="240" w:lineRule="auto"/>
              <w:jc w:val="center"/>
              <w:rPr>
                <w:rFonts w:ascii="Times New Roman" w:hAnsi="Times New Roman" w:cs="Times New Roman"/>
                <w:sz w:val="16"/>
                <w:szCs w:val="16"/>
              </w:rPr>
            </w:pPr>
          </w:p>
          <w:p w14:paraId="794CAD9A" w14:textId="77777777" w:rsidR="00153DF0" w:rsidRPr="005863AA" w:rsidRDefault="00153DF0" w:rsidP="0021154C">
            <w:pPr>
              <w:spacing w:after="0" w:line="240" w:lineRule="auto"/>
              <w:ind w:hanging="32"/>
              <w:jc w:val="center"/>
              <w:rPr>
                <w:rFonts w:ascii="Times New Roman" w:hAnsi="Times New Roman" w:cs="Times New Roman"/>
                <w:sz w:val="16"/>
                <w:szCs w:val="16"/>
              </w:rPr>
            </w:pPr>
          </w:p>
          <w:p w14:paraId="0DACE06A" w14:textId="77777777" w:rsidR="00153DF0" w:rsidRPr="005863AA" w:rsidRDefault="00153DF0"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C29F28A"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04A5C2B"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2FBEB4C4"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2298032" w14:textId="77777777" w:rsidR="00153DF0" w:rsidRPr="005863AA" w:rsidRDefault="00153DF0" w:rsidP="0021154C">
            <w:pPr>
              <w:spacing w:after="0" w:line="240" w:lineRule="auto"/>
              <w:jc w:val="center"/>
              <w:rPr>
                <w:rFonts w:ascii="Times New Roman" w:hAnsi="Times New Roman" w:cs="Times New Roman"/>
                <w:sz w:val="16"/>
                <w:szCs w:val="16"/>
              </w:rPr>
            </w:pPr>
          </w:p>
          <w:p w14:paraId="4D27D275"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0BC1B99C"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153DF0" w:rsidRPr="008E13FE" w14:paraId="4AB176E8" w14:textId="77777777" w:rsidTr="00B422CB">
        <w:tc>
          <w:tcPr>
            <w:tcW w:w="560" w:type="dxa"/>
            <w:tcBorders>
              <w:top w:val="single" w:sz="4" w:space="0" w:color="000000"/>
              <w:left w:val="single" w:sz="4" w:space="0" w:color="000000"/>
              <w:bottom w:val="single" w:sz="4" w:space="0" w:color="000000"/>
            </w:tcBorders>
          </w:tcPr>
          <w:p w14:paraId="19790C9E"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tcPr>
          <w:p w14:paraId="53E5CD35"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31FE52DB"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04BD64EB" w14:textId="77777777" w:rsidR="00153DF0" w:rsidRDefault="00153DF0"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70D5382D" w14:textId="77777777" w:rsidR="00153DF0" w:rsidRPr="008E13FE" w:rsidRDefault="00153DF0"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3ED90804"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Протягом 15 робочих днів  з дня  оформлення заяви-анкети.</w:t>
            </w:r>
          </w:p>
          <w:p w14:paraId="27154A0F"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протягом 6 робочих днів з дня оформлення заяви-анкети.</w:t>
            </w:r>
          </w:p>
          <w:p w14:paraId="76C6FBA9"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153DF0" w:rsidRPr="008E13FE" w14:paraId="2F737D7A" w14:textId="77777777" w:rsidTr="00B422CB">
        <w:tc>
          <w:tcPr>
            <w:tcW w:w="560" w:type="dxa"/>
            <w:tcBorders>
              <w:top w:val="single" w:sz="4" w:space="0" w:color="000000"/>
              <w:left w:val="single" w:sz="4" w:space="0" w:color="000000"/>
              <w:bottom w:val="single" w:sz="4" w:space="0" w:color="000000"/>
            </w:tcBorders>
          </w:tcPr>
          <w:p w14:paraId="152B8D82"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tcPr>
          <w:p w14:paraId="42E064EE"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 xml:space="preserve">Здійснення ідентифікації особи </w:t>
            </w:r>
          </w:p>
          <w:p w14:paraId="358CDAD9" w14:textId="77777777" w:rsidR="00153DF0" w:rsidRPr="008E13FE" w:rsidRDefault="00153DF0" w:rsidP="0021154C">
            <w:pPr>
              <w:spacing w:after="0" w:line="240" w:lineRule="auto"/>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7B48F3F"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64E84A9D" w14:textId="77777777" w:rsidR="00153DF0" w:rsidRDefault="00153DF0"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3E834413" w14:textId="77777777" w:rsidR="00153DF0" w:rsidRPr="008E13FE" w:rsidRDefault="00153DF0"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4CD75AFA"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15 робочих днів з дня оформлення заяви-анкети</w:t>
            </w:r>
          </w:p>
          <w:p w14:paraId="7CCA0CFF"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6 робочих днів з дня оформлення заяви-анкети.</w:t>
            </w:r>
          </w:p>
          <w:p w14:paraId="6E618D38"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153DF0" w:rsidRPr="008E13FE" w14:paraId="416F9B68" w14:textId="77777777" w:rsidTr="00B422CB">
        <w:tc>
          <w:tcPr>
            <w:tcW w:w="560" w:type="dxa"/>
            <w:tcBorders>
              <w:top w:val="single" w:sz="4" w:space="0" w:color="000000"/>
              <w:left w:val="single" w:sz="4" w:space="0" w:color="000000"/>
              <w:bottom w:val="single" w:sz="4" w:space="0" w:color="000000"/>
            </w:tcBorders>
          </w:tcPr>
          <w:p w14:paraId="7CA18CF4"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tcPr>
          <w:p w14:paraId="5CA97276" w14:textId="77777777" w:rsidR="00153DF0" w:rsidRPr="008E13FE" w:rsidRDefault="00153DF0"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6B990297" w14:textId="77777777" w:rsidR="00153DF0" w:rsidRPr="008E13FE" w:rsidRDefault="00153DF0" w:rsidP="0021154C">
            <w:pPr>
              <w:spacing w:after="0" w:line="240" w:lineRule="auto"/>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68054002"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2C756EF6" w14:textId="77777777" w:rsidR="00153DF0" w:rsidRDefault="00153DF0"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302E8BDD" w14:textId="77777777" w:rsidR="00153DF0" w:rsidRPr="008E13FE" w:rsidRDefault="00153DF0"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04B8757B"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16 робочих днів з дня оформлення заяви-анкети. У разі термінового отримання  – не пізніше ніж через 6 робочих днів з  дня оформлення заяви-анкети.</w:t>
            </w:r>
          </w:p>
          <w:p w14:paraId="337F9B25"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У разі проведення процедури </w:t>
            </w:r>
            <w:r w:rsidRPr="008E13FE">
              <w:rPr>
                <w:rFonts w:ascii="Times New Roman" w:hAnsi="Times New Roman" w:cs="Times New Roman"/>
                <w:sz w:val="16"/>
                <w:szCs w:val="16"/>
                <w:lang w:val="uk-UA"/>
              </w:rPr>
              <w:lastRenderedPageBreak/>
              <w:t>встановлення особи строк розгляду заяви-анкети не повинен перевищувати двох місяців.</w:t>
            </w:r>
          </w:p>
        </w:tc>
      </w:tr>
      <w:tr w:rsidR="00153DF0" w:rsidRPr="008E13FE" w14:paraId="40014033" w14:textId="77777777" w:rsidTr="00B422CB">
        <w:tc>
          <w:tcPr>
            <w:tcW w:w="560" w:type="dxa"/>
            <w:tcBorders>
              <w:top w:val="single" w:sz="4" w:space="0" w:color="000000"/>
              <w:left w:val="single" w:sz="4" w:space="0" w:color="000000"/>
              <w:bottom w:val="single" w:sz="4" w:space="0" w:color="000000"/>
            </w:tcBorders>
          </w:tcPr>
          <w:p w14:paraId="71A9AAC3"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lastRenderedPageBreak/>
              <w:t>10.</w:t>
            </w:r>
          </w:p>
        </w:tc>
        <w:tc>
          <w:tcPr>
            <w:tcW w:w="4260" w:type="dxa"/>
            <w:tcBorders>
              <w:top w:val="single" w:sz="4" w:space="0" w:color="000000"/>
              <w:left w:val="single" w:sz="4" w:space="0" w:color="000000"/>
              <w:bottom w:val="single" w:sz="4" w:space="0" w:color="000000"/>
            </w:tcBorders>
          </w:tcPr>
          <w:p w14:paraId="1508EDB5" w14:textId="77777777" w:rsidR="00153DF0" w:rsidRPr="008E13FE" w:rsidRDefault="00153DF0" w:rsidP="0021154C">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1293FDC4"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r w:rsidRPr="008E13FE">
              <w:rPr>
                <w:rFonts w:ascii="Times New Roman" w:hAnsi="Times New Roman" w:cs="Times New Roman"/>
                <w:sz w:val="16"/>
                <w:szCs w:val="16"/>
                <w:lang w:val="uk-UA"/>
              </w:rPr>
              <w:t xml:space="preserve">ного </w:t>
            </w:r>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 xml:space="preserve">ого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Єдиного державного демографічного реєстру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527B06D8"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54C2609D"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153DF0" w:rsidRPr="008E13FE" w14:paraId="060F5F68" w14:textId="77777777" w:rsidTr="00B422CB">
        <w:tc>
          <w:tcPr>
            <w:tcW w:w="560" w:type="dxa"/>
            <w:tcBorders>
              <w:top w:val="single" w:sz="4" w:space="0" w:color="000000"/>
              <w:left w:val="single" w:sz="4" w:space="0" w:color="000000"/>
              <w:bottom w:val="single" w:sz="4" w:space="0" w:color="000000"/>
            </w:tcBorders>
          </w:tcPr>
          <w:p w14:paraId="0B08C437"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tcPr>
          <w:p w14:paraId="6A5C23BB"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6BD3AE26"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Працівник</w:t>
            </w:r>
          </w:p>
          <w:p w14:paraId="32CCD341"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76D12A5E"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51535C79"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153DF0" w:rsidRPr="008E13FE" w14:paraId="587D0586" w14:textId="77777777" w:rsidTr="00B422CB">
        <w:tc>
          <w:tcPr>
            <w:tcW w:w="560" w:type="dxa"/>
            <w:tcBorders>
              <w:top w:val="single" w:sz="4" w:space="0" w:color="000000"/>
              <w:left w:val="single" w:sz="4" w:space="0" w:color="000000"/>
              <w:bottom w:val="single" w:sz="4" w:space="0" w:color="000000"/>
            </w:tcBorders>
          </w:tcPr>
          <w:p w14:paraId="16CBDD45"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tcPr>
          <w:p w14:paraId="25F4544B"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29528BE0" w14:textId="77777777" w:rsidR="00153DF0" w:rsidRPr="008E13FE" w:rsidRDefault="00153DF0" w:rsidP="0021154C">
            <w:pPr>
              <w:spacing w:after="0" w:line="240" w:lineRule="auto"/>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5ECCE6EA"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5C39757"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B91D9DE" w14:textId="77777777" w:rsidR="00153DF0" w:rsidRPr="005863AA" w:rsidRDefault="00153DF0" w:rsidP="0021154C">
            <w:pPr>
              <w:spacing w:after="0" w:line="240" w:lineRule="auto"/>
              <w:jc w:val="center"/>
              <w:rPr>
                <w:rFonts w:ascii="Times New Roman" w:hAnsi="Times New Roman" w:cs="Times New Roman"/>
                <w:sz w:val="16"/>
                <w:szCs w:val="16"/>
              </w:rPr>
            </w:pPr>
          </w:p>
          <w:p w14:paraId="555FFDD4" w14:textId="77777777" w:rsidR="00153DF0" w:rsidRPr="005863AA" w:rsidRDefault="00153DF0" w:rsidP="0021154C">
            <w:pPr>
              <w:spacing w:after="0" w:line="240" w:lineRule="auto"/>
              <w:jc w:val="center"/>
              <w:rPr>
                <w:rFonts w:ascii="Times New Roman" w:hAnsi="Times New Roman" w:cs="Times New Roman"/>
                <w:sz w:val="16"/>
                <w:szCs w:val="16"/>
              </w:rPr>
            </w:pPr>
          </w:p>
          <w:p w14:paraId="5E99824F" w14:textId="77777777" w:rsidR="00153DF0" w:rsidRPr="005863AA" w:rsidRDefault="00153DF0" w:rsidP="0021154C">
            <w:pPr>
              <w:spacing w:after="0" w:line="240" w:lineRule="auto"/>
              <w:ind w:hanging="32"/>
              <w:jc w:val="center"/>
              <w:rPr>
                <w:rFonts w:ascii="Times New Roman" w:hAnsi="Times New Roman" w:cs="Times New Roman"/>
                <w:sz w:val="16"/>
                <w:szCs w:val="16"/>
              </w:rPr>
            </w:pPr>
          </w:p>
          <w:p w14:paraId="4228F7CD" w14:textId="77777777" w:rsidR="00153DF0" w:rsidRPr="005863AA" w:rsidRDefault="00153DF0"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8B74AEA"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AC1CBDF"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27B71430"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58E37AD" w14:textId="77777777" w:rsidR="00153DF0" w:rsidRPr="005863AA" w:rsidRDefault="00153DF0" w:rsidP="0021154C">
            <w:pPr>
              <w:spacing w:after="0" w:line="240" w:lineRule="auto"/>
              <w:jc w:val="center"/>
              <w:rPr>
                <w:rFonts w:ascii="Times New Roman" w:hAnsi="Times New Roman" w:cs="Times New Roman"/>
                <w:sz w:val="16"/>
                <w:szCs w:val="16"/>
              </w:rPr>
            </w:pPr>
          </w:p>
          <w:p w14:paraId="2BFAB134" w14:textId="77777777" w:rsidR="00153DF0" w:rsidRPr="005863AA" w:rsidRDefault="00153DF0" w:rsidP="0021154C">
            <w:pPr>
              <w:spacing w:after="0" w:line="240" w:lineRule="auto"/>
              <w:jc w:val="center"/>
              <w:rPr>
                <w:rFonts w:ascii="Times New Roman" w:hAnsi="Times New Roman" w:cs="Times New Roman"/>
                <w:sz w:val="16"/>
                <w:szCs w:val="16"/>
              </w:rPr>
            </w:pPr>
          </w:p>
          <w:p w14:paraId="4B6CEB10"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2C82901E"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14:paraId="27DF976E"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 з дня оформлення заяви – анкети.</w:t>
            </w:r>
          </w:p>
          <w:p w14:paraId="47C12A35"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153DF0" w:rsidRPr="008E13FE" w14:paraId="7CE93F87" w14:textId="77777777" w:rsidTr="00B422CB">
        <w:tc>
          <w:tcPr>
            <w:tcW w:w="560" w:type="dxa"/>
            <w:tcBorders>
              <w:top w:val="single" w:sz="4" w:space="0" w:color="000000"/>
              <w:left w:val="single" w:sz="4" w:space="0" w:color="000000"/>
              <w:bottom w:val="single" w:sz="4" w:space="0" w:color="000000"/>
            </w:tcBorders>
          </w:tcPr>
          <w:p w14:paraId="4F49D074"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tcPr>
          <w:p w14:paraId="5DCEC5C2"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14:paraId="60859896"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003BAF07" w14:textId="77777777" w:rsidR="00153DF0" w:rsidRPr="008E13FE" w:rsidRDefault="00153DF0" w:rsidP="0021154C">
            <w:pPr>
              <w:spacing w:after="0" w:line="240" w:lineRule="auto"/>
              <w:ind w:firstLine="321"/>
              <w:jc w:val="both"/>
              <w:rPr>
                <w:rFonts w:ascii="Times New Roman" w:hAnsi="Times New Roman" w:cs="Times New Roman"/>
                <w:sz w:val="16"/>
                <w:szCs w:val="16"/>
                <w:lang w:val="uk-UA"/>
              </w:rPr>
            </w:pPr>
          </w:p>
          <w:p w14:paraId="0CB64EAD" w14:textId="77777777" w:rsidR="00153DF0" w:rsidRPr="008E13FE" w:rsidRDefault="00153DF0" w:rsidP="0021154C">
            <w:pPr>
              <w:spacing w:after="0" w:line="240" w:lineRule="auto"/>
              <w:ind w:firstLine="321"/>
              <w:jc w:val="both"/>
              <w:rPr>
                <w:rFonts w:ascii="Times New Roman" w:hAnsi="Times New Roman" w:cs="Times New Roman"/>
                <w:lang w:val="uk-UA"/>
              </w:rPr>
            </w:pPr>
            <w:r w:rsidRPr="008E13FE">
              <w:rPr>
                <w:rFonts w:ascii="Times New Roman" w:hAnsi="Times New Roman" w:cs="Times New Roman"/>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48F4FFFE"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A0D7D84"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2952218" w14:textId="77777777" w:rsidR="00153DF0" w:rsidRPr="005863AA" w:rsidRDefault="00153DF0" w:rsidP="0021154C">
            <w:pPr>
              <w:spacing w:after="0" w:line="240" w:lineRule="auto"/>
              <w:jc w:val="center"/>
              <w:rPr>
                <w:rFonts w:ascii="Times New Roman" w:hAnsi="Times New Roman" w:cs="Times New Roman"/>
                <w:sz w:val="16"/>
                <w:szCs w:val="16"/>
              </w:rPr>
            </w:pPr>
          </w:p>
          <w:p w14:paraId="5E49D759" w14:textId="77777777" w:rsidR="00153DF0" w:rsidRPr="005863AA" w:rsidRDefault="00153DF0" w:rsidP="0021154C">
            <w:pPr>
              <w:spacing w:after="0" w:line="240" w:lineRule="auto"/>
              <w:jc w:val="center"/>
              <w:rPr>
                <w:rFonts w:ascii="Times New Roman" w:hAnsi="Times New Roman" w:cs="Times New Roman"/>
                <w:sz w:val="16"/>
                <w:szCs w:val="16"/>
              </w:rPr>
            </w:pPr>
          </w:p>
          <w:p w14:paraId="51D74913" w14:textId="77777777" w:rsidR="00153DF0" w:rsidRPr="005863AA" w:rsidRDefault="00153DF0" w:rsidP="0021154C">
            <w:pPr>
              <w:spacing w:after="0" w:line="240" w:lineRule="auto"/>
              <w:ind w:hanging="32"/>
              <w:jc w:val="center"/>
              <w:rPr>
                <w:rFonts w:ascii="Times New Roman" w:hAnsi="Times New Roman" w:cs="Times New Roman"/>
                <w:sz w:val="16"/>
                <w:szCs w:val="16"/>
              </w:rPr>
            </w:pPr>
          </w:p>
          <w:p w14:paraId="4B1B2C47" w14:textId="77777777" w:rsidR="00153DF0" w:rsidRPr="005863AA" w:rsidRDefault="00153DF0"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6C7E797B"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B074DC8"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723FD349"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5998B5D" w14:textId="77777777" w:rsidR="00153DF0" w:rsidRPr="005863AA" w:rsidRDefault="00153DF0" w:rsidP="0021154C">
            <w:pPr>
              <w:spacing w:after="0" w:line="240" w:lineRule="auto"/>
              <w:jc w:val="center"/>
              <w:rPr>
                <w:rFonts w:ascii="Times New Roman" w:hAnsi="Times New Roman" w:cs="Times New Roman"/>
                <w:sz w:val="16"/>
                <w:szCs w:val="16"/>
              </w:rPr>
            </w:pPr>
          </w:p>
          <w:p w14:paraId="3E841B5E" w14:textId="77777777" w:rsidR="00153DF0" w:rsidRPr="005863AA" w:rsidRDefault="00153DF0" w:rsidP="0021154C">
            <w:pPr>
              <w:spacing w:after="0" w:line="240" w:lineRule="auto"/>
              <w:jc w:val="center"/>
              <w:rPr>
                <w:rFonts w:ascii="Times New Roman" w:hAnsi="Times New Roman" w:cs="Times New Roman"/>
                <w:sz w:val="16"/>
                <w:szCs w:val="16"/>
              </w:rPr>
            </w:pPr>
          </w:p>
          <w:p w14:paraId="6D1AC1E8" w14:textId="77777777" w:rsidR="00153DF0" w:rsidRPr="005863AA" w:rsidRDefault="00153DF0"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368DDC8A"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На 11 робочий день з дня оформлення заяви-анкети, але не пізніше ніж через 20 робочих днів з дня оформлення заяви-анкети.</w:t>
            </w:r>
          </w:p>
          <w:p w14:paraId="7B526C53"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w:t>
            </w:r>
          </w:p>
          <w:p w14:paraId="2412B652" w14:textId="77777777" w:rsidR="00153DF0" w:rsidRPr="008E13FE" w:rsidRDefault="00153DF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не повинен перевищувати двох місяців.</w:t>
            </w:r>
          </w:p>
        </w:tc>
      </w:tr>
      <w:tr w:rsidR="00153DF0" w:rsidRPr="008E13FE" w14:paraId="5F8EEB61" w14:textId="77777777" w:rsidTr="00B422CB">
        <w:tc>
          <w:tcPr>
            <w:tcW w:w="560" w:type="dxa"/>
            <w:tcBorders>
              <w:top w:val="single" w:sz="4" w:space="0" w:color="000000"/>
              <w:left w:val="single" w:sz="4" w:space="0" w:color="000000"/>
              <w:bottom w:val="single" w:sz="4" w:space="0" w:color="000000"/>
            </w:tcBorders>
          </w:tcPr>
          <w:p w14:paraId="1B3712C9"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tcPr>
          <w:p w14:paraId="2AD85C7F"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496145CF" w14:textId="77777777" w:rsidR="00153DF0" w:rsidRPr="008E13FE" w:rsidRDefault="00153DF0"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33BFEF97" w14:textId="77777777" w:rsidR="00153DF0" w:rsidRPr="008E13FE" w:rsidRDefault="00153DF0"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65574214" w14:textId="77777777" w:rsidR="00153DF0" w:rsidRPr="008E13FE" w:rsidRDefault="00153DF0"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153DF0" w:rsidRPr="008E13FE" w14:paraId="0395C815" w14:textId="77777777" w:rsidTr="00B422CB">
        <w:tc>
          <w:tcPr>
            <w:tcW w:w="560" w:type="dxa"/>
            <w:tcBorders>
              <w:top w:val="single" w:sz="4" w:space="0" w:color="000000"/>
              <w:left w:val="single" w:sz="4" w:space="0" w:color="000000"/>
              <w:bottom w:val="single" w:sz="4" w:space="0" w:color="000000"/>
            </w:tcBorders>
          </w:tcPr>
          <w:p w14:paraId="08E8DA95" w14:textId="77777777" w:rsidR="00153DF0" w:rsidRPr="008E13FE" w:rsidRDefault="00153DF0"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tcPr>
          <w:p w14:paraId="681640A5" w14:textId="77777777" w:rsidR="00153DF0" w:rsidRPr="008E13FE" w:rsidRDefault="00153DF0" w:rsidP="0021154C">
            <w:pPr>
              <w:spacing w:after="0" w:line="240" w:lineRule="auto"/>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38BAF4D3" w14:textId="77777777" w:rsidR="00153DF0" w:rsidRPr="008E13FE" w:rsidRDefault="00153DF0" w:rsidP="0021154C">
            <w:pPr>
              <w:pStyle w:val="ab"/>
              <w:spacing w:after="0" w:line="240" w:lineRule="auto"/>
              <w:ind w:firstLine="459"/>
              <w:jc w:val="both"/>
              <w:rPr>
                <w:rFonts w:ascii="Times New Roman" w:hAnsi="Times New Roman" w:cs="Times New Roman"/>
              </w:rPr>
            </w:pPr>
            <w:r w:rsidRPr="008E13FE">
              <w:rPr>
                <w:rFonts w:ascii="Times New Roman" w:hAnsi="Times New Roman" w:cs="Times New Roman"/>
                <w:color w:val="333333"/>
                <w:sz w:val="16"/>
                <w:szCs w:val="16"/>
              </w:rPr>
              <w:t xml:space="preserve">У разі коли картотеки заяв про видачу паспорта територіального підрозділу ДМС не збереглися, відсутня будь-яка інформація в наявних даних обліку територіального органу ДМС, проводиться процедура встановлення особи відповідно до пункту </w:t>
            </w:r>
            <w:r w:rsidRPr="008E13FE">
              <w:rPr>
                <w:rFonts w:ascii="Times New Roman" w:hAnsi="Times New Roman" w:cs="Times New Roman"/>
                <w:color w:val="333333"/>
                <w:sz w:val="16"/>
                <w:szCs w:val="16"/>
                <w:lang w:val="uk-UA"/>
              </w:rPr>
              <w:t xml:space="preserve">43 </w:t>
            </w:r>
            <w:r w:rsidRPr="008E13FE">
              <w:rPr>
                <w:rFonts w:ascii="Times New Roman" w:hAnsi="Times New Roman" w:cs="Times New Roman"/>
                <w:color w:val="333333"/>
                <w:sz w:val="16"/>
                <w:szCs w:val="16"/>
              </w:rPr>
              <w:t>цього Порядку.</w:t>
            </w:r>
          </w:p>
          <w:p w14:paraId="774F184B" w14:textId="77777777" w:rsidR="00153DF0" w:rsidRPr="008E13FE" w:rsidRDefault="00153DF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rPr>
            </w:pPr>
            <w:bookmarkStart w:id="22" w:name="n1109"/>
            <w:bookmarkEnd w:id="22"/>
            <w:r w:rsidRPr="008E13FE">
              <w:rPr>
                <w:rFonts w:ascii="Times New Roman" w:hAnsi="Times New Roman" w:cs="Times New Roman"/>
                <w:color w:val="333333"/>
                <w:sz w:val="16"/>
                <w:szCs w:val="16"/>
              </w:rPr>
              <w:t xml:space="preserve">Встановлення особи в порядку, визначеному в абзаці третьому пункту 43 цього Порядку, проводиться в разі обміну паспорта у випадку, зазначеному в підпункті </w:t>
            </w:r>
            <w:r w:rsidRPr="008E13FE">
              <w:rPr>
                <w:rFonts w:ascii="Times New Roman" w:hAnsi="Times New Roman" w:cs="Times New Roman"/>
                <w:color w:val="333333"/>
                <w:sz w:val="16"/>
                <w:szCs w:val="16"/>
                <w:lang w:val="uk-UA"/>
              </w:rPr>
              <w:t>5</w:t>
            </w:r>
            <w:r w:rsidRPr="008E13FE">
              <w:rPr>
                <w:rFonts w:ascii="Times New Roman" w:hAnsi="Times New Roman" w:cs="Times New Roman"/>
                <w:color w:val="333333"/>
                <w:sz w:val="16"/>
                <w:szCs w:val="16"/>
              </w:rPr>
              <w:t xml:space="preserve"> пункту 6 цього Порядку. </w:t>
            </w:r>
            <w:r w:rsidRPr="008E13FE">
              <w:rPr>
                <w:rFonts w:ascii="Times New Roman" w:hAnsi="Times New Roman" w:cs="Times New Roman"/>
                <w:sz w:val="16"/>
                <w:szCs w:val="16"/>
              </w:rPr>
              <w:t xml:space="preserve">У разі звернення особи у зв’язку з обміном паспорта, який оформлювався територіальним органом/територіальним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14:paraId="3063E6B0" w14:textId="77777777" w:rsidR="00153DF0" w:rsidRPr="008E13FE" w:rsidRDefault="00153DF0" w:rsidP="0021154C">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У</w:t>
            </w:r>
            <w:r w:rsidRPr="008E13FE">
              <w:rPr>
                <w:rFonts w:ascii="Times New Roman" w:hAnsi="Times New Roman" w:cs="Times New Roman"/>
                <w:shd w:val="clear" w:color="auto" w:fill="FFFFFF"/>
              </w:rPr>
              <w:t xml:space="preserve"> </w:t>
            </w:r>
            <w:r w:rsidRPr="008E13FE">
              <w:rPr>
                <w:rFonts w:ascii="Times New Roman" w:hAnsi="Times New Roman" w:cs="Times New Roman"/>
                <w:sz w:val="16"/>
                <w:szCs w:val="16"/>
                <w:shd w:val="clear" w:color="auto" w:fill="FFFFFF"/>
              </w:rPr>
              <w:t xml:space="preserve">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 </w:t>
            </w:r>
            <w:r w:rsidRPr="008E13FE">
              <w:rPr>
                <w:rFonts w:ascii="Times New Roman" w:hAnsi="Times New Roman" w:cs="Times New Roman"/>
                <w:sz w:val="16"/>
                <w:szCs w:val="16"/>
              </w:rPr>
              <w:t>зокрема якщо паспорт обмінюється у зв’язку з непридатністю для подальшого використання.</w:t>
            </w:r>
          </w:p>
        </w:tc>
      </w:tr>
    </w:tbl>
    <w:p w14:paraId="24296E73" w14:textId="77777777" w:rsidR="00B8778B" w:rsidRDefault="00C03877" w:rsidP="0021154C">
      <w:pPr>
        <w:widowControl w:val="0"/>
        <w:autoSpaceDE w:val="0"/>
        <w:spacing w:after="0" w:line="240" w:lineRule="auto"/>
        <w:ind w:hanging="624"/>
        <w:jc w:val="both"/>
        <w:rPr>
          <w:rFonts w:ascii="Times New Roman" w:hAnsi="Times New Roman" w:cs="Times New Roman"/>
          <w:b/>
          <w:bCs/>
          <w:color w:val="000000"/>
          <w:spacing w:val="-2"/>
          <w:sz w:val="24"/>
          <w:szCs w:val="24"/>
          <w:lang w:val="uk-UA"/>
        </w:rPr>
      </w:pPr>
      <w:r w:rsidRPr="00C03877">
        <w:rPr>
          <w:rFonts w:ascii="Times New Roman" w:hAnsi="Times New Roman" w:cs="Times New Roman"/>
          <w:b/>
          <w:bCs/>
          <w:color w:val="000000"/>
          <w:spacing w:val="-2"/>
          <w:sz w:val="24"/>
          <w:szCs w:val="24"/>
        </w:rPr>
        <w:t xml:space="preserve">Начальник </w:t>
      </w:r>
      <w:r w:rsidR="00153DF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153DF0">
        <w:rPr>
          <w:rFonts w:ascii="Times New Roman" w:hAnsi="Times New Roman" w:cs="Times New Roman"/>
          <w:b/>
          <w:bCs/>
          <w:color w:val="000000"/>
          <w:spacing w:val="-2"/>
          <w:sz w:val="24"/>
          <w:szCs w:val="24"/>
          <w:lang w:val="uk-UA"/>
        </w:rPr>
        <w:t xml:space="preserve">                                                          Ірина НАЗАРКО</w:t>
      </w:r>
    </w:p>
    <w:p w14:paraId="647EFAAE" w14:textId="77777777" w:rsidR="006B6908" w:rsidRPr="00153DF0" w:rsidRDefault="006B6908" w:rsidP="0021154C">
      <w:pPr>
        <w:widowControl w:val="0"/>
        <w:autoSpaceDE w:val="0"/>
        <w:spacing w:after="0" w:line="240" w:lineRule="auto"/>
        <w:ind w:hanging="624"/>
        <w:jc w:val="both"/>
        <w:rPr>
          <w:rFonts w:ascii="Times New Roman" w:hAnsi="Times New Roman" w:cs="Times New Roman"/>
          <w:b/>
          <w:bCs/>
          <w:spacing w:val="2"/>
          <w:sz w:val="24"/>
          <w:szCs w:val="24"/>
          <w:lang w:val="uk-UA"/>
        </w:rPr>
      </w:pPr>
    </w:p>
    <w:p w14:paraId="7663DB4C" w14:textId="77777777" w:rsidR="00032809" w:rsidRPr="008E13FE" w:rsidRDefault="0089795C" w:rsidP="00442F39">
      <w:pPr>
        <w:widowControl w:val="0"/>
        <w:autoSpaceDE w:val="0"/>
        <w:spacing w:after="0" w:line="240" w:lineRule="auto"/>
        <w:jc w:val="both"/>
        <w:rPr>
          <w:rFonts w:ascii="Times New Roman" w:hAnsi="Times New Roman" w:cs="Times New Roman"/>
        </w:rPr>
      </w:pPr>
      <w:r>
        <w:rPr>
          <w:rFonts w:ascii="Times New Roman" w:eastAsia="Calibri" w:hAnsi="Times New Roman" w:cs="Times New Roman"/>
          <w:bCs/>
          <w:lang w:val="uk-UA"/>
        </w:rPr>
        <w:lastRenderedPageBreak/>
        <w:t xml:space="preserve"> </w:t>
      </w:r>
      <w:r w:rsidR="00442F39">
        <w:rPr>
          <w:rFonts w:ascii="Times New Roman" w:eastAsia="Calibri" w:hAnsi="Times New Roman" w:cs="Times New Roman"/>
          <w:bCs/>
          <w:lang w:val="uk-UA"/>
        </w:rPr>
        <w:t xml:space="preserve">                                                                                                                   </w:t>
      </w:r>
      <w:r w:rsidR="00032809" w:rsidRPr="008E13FE">
        <w:rPr>
          <w:rFonts w:ascii="Times New Roman" w:hAnsi="Times New Roman" w:cs="Times New Roman"/>
          <w:b/>
          <w:bCs/>
          <w:spacing w:val="2"/>
          <w:lang w:val="uk-UA"/>
        </w:rPr>
        <w:t>ЗАТВЕРДЖЕНО</w:t>
      </w:r>
    </w:p>
    <w:p w14:paraId="6FE0D6A3"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0B6818"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1F9717F0" w14:textId="77777777" w:rsidR="00032809" w:rsidRDefault="00442F39" w:rsidP="00442F39">
      <w:pPr>
        <w:widowControl w:val="0"/>
        <w:autoSpaceDE w:val="0"/>
        <w:spacing w:after="0" w:line="240" w:lineRule="auto"/>
        <w:jc w:val="both"/>
        <w:rPr>
          <w:rFonts w:ascii="Times New Roman" w:hAnsi="Times New Roman" w:cs="Times New Roman"/>
          <w:bCs/>
          <w:lang w:val="uk-UA"/>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p>
    <w:p w14:paraId="027E1B3F" w14:textId="77777777" w:rsidR="00442F39" w:rsidRPr="008E13FE" w:rsidRDefault="00442F39" w:rsidP="00442F39">
      <w:pPr>
        <w:widowControl w:val="0"/>
        <w:autoSpaceDE w:val="0"/>
        <w:spacing w:after="0" w:line="240" w:lineRule="auto"/>
        <w:jc w:val="both"/>
        <w:rPr>
          <w:rFonts w:ascii="Times New Roman" w:hAnsi="Times New Roman" w:cs="Times New Roman"/>
          <w:b/>
          <w:bCs/>
          <w:spacing w:val="2"/>
          <w:sz w:val="16"/>
          <w:szCs w:val="16"/>
          <w:lang w:val="uk-UA"/>
        </w:rPr>
      </w:pPr>
    </w:p>
    <w:p w14:paraId="3AE7F72F" w14:textId="77777777" w:rsidR="00032809" w:rsidRPr="008E13FE" w:rsidRDefault="00032809" w:rsidP="0021154C">
      <w:pPr>
        <w:spacing w:after="0" w:line="240" w:lineRule="auto"/>
        <w:jc w:val="center"/>
        <w:rPr>
          <w:rFonts w:ascii="Times New Roman" w:hAnsi="Times New Roman" w:cs="Times New Roman"/>
          <w:b/>
          <w:bCs/>
          <w:spacing w:val="2"/>
          <w:sz w:val="16"/>
          <w:szCs w:val="16"/>
          <w:lang w:val="uk-UA"/>
        </w:rPr>
      </w:pPr>
    </w:p>
    <w:p w14:paraId="7002A1DC"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 xml:space="preserve">ТИПОВА </w:t>
      </w: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14:paraId="30087952" w14:textId="77777777" w:rsidR="00032809" w:rsidRPr="008E13FE" w:rsidRDefault="00032809" w:rsidP="0021154C">
      <w:pPr>
        <w:spacing w:after="0" w:line="240" w:lineRule="auto"/>
        <w:jc w:val="center"/>
        <w:rPr>
          <w:rFonts w:ascii="Times New Roman" w:hAnsi="Times New Roman" w:cs="Times New Roman"/>
          <w:b/>
          <w:sz w:val="16"/>
          <w:szCs w:val="16"/>
        </w:rPr>
      </w:pPr>
    </w:p>
    <w:p w14:paraId="50231721"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6D3B2CB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12307A79"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rPr>
        <w:t>особі, яка набула громадянства України</w:t>
      </w:r>
    </w:p>
    <w:p w14:paraId="68D73AC3" w14:textId="77777777" w:rsidR="00032809" w:rsidRPr="008E13FE" w:rsidRDefault="00032809" w:rsidP="0021154C">
      <w:pPr>
        <w:spacing w:after="0" w:line="240" w:lineRule="auto"/>
        <w:jc w:val="center"/>
        <w:rPr>
          <w:rFonts w:ascii="Times New Roman" w:hAnsi="Times New Roman" w:cs="Times New Roman"/>
          <w:b/>
          <w:sz w:val="18"/>
          <w:szCs w:val="16"/>
        </w:rPr>
      </w:pPr>
    </w:p>
    <w:p w14:paraId="23F63DA2" w14:textId="77777777" w:rsidR="00032809" w:rsidRPr="008E13FE" w:rsidRDefault="00B15130" w:rsidP="0021154C">
      <w:pPr>
        <w:spacing w:after="0" w:line="240" w:lineRule="auto"/>
        <w:jc w:val="center"/>
        <w:rPr>
          <w:rFonts w:ascii="Times New Roman" w:hAnsi="Times New Roman" w:cs="Times New Roman"/>
          <w:lang w:val="uk-UA"/>
        </w:rPr>
      </w:pPr>
      <w:r>
        <w:rPr>
          <w:rFonts w:ascii="Times New Roman" w:hAnsi="Times New Roman" w:cs="Times New Roman"/>
          <w:b/>
          <w:sz w:val="16"/>
          <w:szCs w:val="16"/>
          <w:u w:val="single"/>
          <w:lang w:val="uk-UA"/>
        </w:rPr>
        <w:t xml:space="preserve">Самбірський відділ </w:t>
      </w:r>
      <w:r w:rsidR="00847884" w:rsidRPr="008E13FE">
        <w:rPr>
          <w:rFonts w:ascii="Times New Roman" w:hAnsi="Times New Roman" w:cs="Times New Roman"/>
          <w:b/>
          <w:sz w:val="16"/>
          <w:szCs w:val="16"/>
          <w:u w:val="single"/>
          <w:lang w:val="uk-UA"/>
        </w:rPr>
        <w:t xml:space="preserve"> </w:t>
      </w:r>
      <w:r w:rsidR="000B6818" w:rsidRPr="008E13FE">
        <w:rPr>
          <w:rFonts w:ascii="Times New Roman" w:hAnsi="Times New Roman" w:cs="Times New Roman"/>
          <w:b/>
          <w:sz w:val="16"/>
          <w:szCs w:val="16"/>
          <w:u w:val="single"/>
          <w:lang w:val="uk-UA"/>
        </w:rPr>
        <w:t>ЗМУ</w:t>
      </w:r>
      <w:r w:rsidR="00847884" w:rsidRPr="008E13FE">
        <w:rPr>
          <w:rFonts w:ascii="Times New Roman" w:hAnsi="Times New Roman" w:cs="Times New Roman"/>
          <w:b/>
          <w:sz w:val="16"/>
          <w:szCs w:val="16"/>
          <w:u w:val="single"/>
          <w:lang w:val="uk-UA"/>
        </w:rPr>
        <w:t xml:space="preserve"> ДМС</w:t>
      </w:r>
    </w:p>
    <w:p w14:paraId="38A72DD1"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00958D16" w14:textId="77777777" w:rsidR="00032809" w:rsidRPr="008E13FE" w:rsidRDefault="00032809" w:rsidP="0021154C">
      <w:pPr>
        <w:spacing w:after="0" w:line="240" w:lineRule="auto"/>
        <w:jc w:val="both"/>
        <w:rPr>
          <w:rFonts w:ascii="Times New Roman" w:hAnsi="Times New Roman" w:cs="Times New Roman"/>
          <w:sz w:val="16"/>
          <w:szCs w:val="16"/>
        </w:rPr>
      </w:pPr>
    </w:p>
    <w:tbl>
      <w:tblPr>
        <w:tblW w:w="10540" w:type="dxa"/>
        <w:tblInd w:w="-891" w:type="dxa"/>
        <w:tblLayout w:type="fixed"/>
        <w:tblCellMar>
          <w:left w:w="0" w:type="dxa"/>
          <w:right w:w="0" w:type="dxa"/>
        </w:tblCellMar>
        <w:tblLook w:val="0000" w:firstRow="0" w:lastRow="0" w:firstColumn="0" w:lastColumn="0" w:noHBand="0" w:noVBand="0"/>
      </w:tblPr>
      <w:tblGrid>
        <w:gridCol w:w="34"/>
        <w:gridCol w:w="675"/>
        <w:gridCol w:w="460"/>
        <w:gridCol w:w="3084"/>
        <w:gridCol w:w="6237"/>
        <w:gridCol w:w="10"/>
        <w:gridCol w:w="30"/>
        <w:gridCol w:w="10"/>
      </w:tblGrid>
      <w:tr w:rsidR="00032809" w:rsidRPr="008E13FE" w14:paraId="3474C56F" w14:textId="77777777" w:rsidTr="00847884">
        <w:trPr>
          <w:trHeight w:val="396"/>
        </w:trPr>
        <w:tc>
          <w:tcPr>
            <w:tcW w:w="10500" w:type="dxa"/>
            <w:gridSpan w:val="6"/>
            <w:tcBorders>
              <w:top w:val="single" w:sz="4" w:space="0" w:color="000000"/>
              <w:left w:val="single" w:sz="4" w:space="0" w:color="000000"/>
              <w:bottom w:val="single" w:sz="4" w:space="0" w:color="000000"/>
            </w:tcBorders>
            <w:vAlign w:val="center"/>
          </w:tcPr>
          <w:p w14:paraId="0452368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tcPr>
          <w:p w14:paraId="610268A1" w14:textId="77777777" w:rsidR="00032809" w:rsidRPr="008E13FE" w:rsidRDefault="00032809" w:rsidP="0021154C">
            <w:pPr>
              <w:snapToGrid w:val="0"/>
              <w:spacing w:after="0" w:line="240" w:lineRule="auto"/>
              <w:rPr>
                <w:rFonts w:ascii="Times New Roman" w:hAnsi="Times New Roman" w:cs="Times New Roman"/>
                <w:sz w:val="16"/>
                <w:szCs w:val="16"/>
              </w:rPr>
            </w:pPr>
          </w:p>
        </w:tc>
      </w:tr>
      <w:tr w:rsidR="00032809" w:rsidRPr="008E13FE" w14:paraId="1980D04E" w14:textId="77777777" w:rsidTr="00847884">
        <w:tc>
          <w:tcPr>
            <w:tcW w:w="4253" w:type="dxa"/>
            <w:gridSpan w:val="4"/>
            <w:tcBorders>
              <w:top w:val="single" w:sz="4" w:space="0" w:color="000000"/>
              <w:left w:val="single" w:sz="4" w:space="0" w:color="000000"/>
              <w:bottom w:val="single" w:sz="4" w:space="0" w:color="000000"/>
            </w:tcBorders>
          </w:tcPr>
          <w:p w14:paraId="7EC6FED9"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332BCEA2" w14:textId="77777777" w:rsidR="00032809" w:rsidRPr="008E13FE" w:rsidRDefault="00032809"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 xml:space="preserve">територіальний підрозділ ДМС. </w:t>
            </w:r>
          </w:p>
          <w:p w14:paraId="32A2E3CF" w14:textId="77777777" w:rsidR="00032809" w:rsidRPr="008E13FE" w:rsidRDefault="00032809" w:rsidP="0021154C">
            <w:pPr>
              <w:spacing w:after="0" w:line="240" w:lineRule="auto"/>
              <w:jc w:val="both"/>
              <w:rPr>
                <w:rFonts w:ascii="Times New Roman" w:hAnsi="Times New Roman" w:cs="Times New Roman"/>
                <w:sz w:val="16"/>
                <w:szCs w:val="16"/>
              </w:rPr>
            </w:pPr>
          </w:p>
        </w:tc>
        <w:tc>
          <w:tcPr>
            <w:tcW w:w="6247" w:type="dxa"/>
            <w:gridSpan w:val="2"/>
            <w:tcBorders>
              <w:top w:val="single" w:sz="4" w:space="0" w:color="000000"/>
              <w:left w:val="single" w:sz="4" w:space="0" w:color="000000"/>
              <w:bottom w:val="single" w:sz="4" w:space="0" w:color="000000"/>
            </w:tcBorders>
            <w:vAlign w:val="center"/>
          </w:tcPr>
          <w:p w14:paraId="2E0A5690" w14:textId="77777777" w:rsidR="00B15130" w:rsidRPr="00682ECD" w:rsidRDefault="00B15130"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5DA7AE66" w14:textId="77777777" w:rsidR="00B15130" w:rsidRPr="00CA2E5A" w:rsidRDefault="00B15130"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04DA61F7" w14:textId="77777777" w:rsidR="00B15130" w:rsidRPr="00CA2E5A" w:rsidRDefault="00B15130"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48ECEB37" w14:textId="77777777" w:rsidR="00B15130" w:rsidRDefault="00B15130" w:rsidP="0021154C">
            <w:pPr>
              <w:snapToGrid w:val="0"/>
              <w:spacing w:after="0" w:line="240" w:lineRule="auto"/>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 послуг Бісковицька сільська рада</w:t>
            </w:r>
            <w:r>
              <w:rPr>
                <w:rFonts w:ascii="Times New Roman" w:hAnsi="Times New Roman" w:cs="Times New Roman"/>
                <w:sz w:val="16"/>
                <w:szCs w:val="16"/>
                <w:lang w:val="uk-UA"/>
              </w:rPr>
              <w:t xml:space="preserve"> </w:t>
            </w:r>
          </w:p>
          <w:p w14:paraId="44087672" w14:textId="77777777" w:rsidR="00032809" w:rsidRPr="00682ECD" w:rsidRDefault="00032809" w:rsidP="0021154C">
            <w:pPr>
              <w:spacing w:after="0" w:line="240" w:lineRule="auto"/>
              <w:jc w:val="center"/>
              <w:rPr>
                <w:rFonts w:ascii="Times New Roman" w:hAnsi="Times New Roman" w:cs="Times New Roman"/>
                <w:sz w:val="16"/>
                <w:szCs w:val="16"/>
              </w:rPr>
            </w:pPr>
            <w:r w:rsidRPr="0079581D">
              <w:rPr>
                <w:rFonts w:ascii="Times New Roman" w:eastAsia="Verdana" w:hAnsi="Times New Roman" w:cs="Times New Roman"/>
                <w:sz w:val="16"/>
                <w:szCs w:val="16"/>
              </w:rPr>
              <w:t xml:space="preserve"> </w:t>
            </w:r>
          </w:p>
        </w:tc>
        <w:tc>
          <w:tcPr>
            <w:tcW w:w="40" w:type="dxa"/>
            <w:gridSpan w:val="2"/>
            <w:tcBorders>
              <w:left w:val="single" w:sz="4" w:space="0" w:color="000000"/>
            </w:tcBorders>
          </w:tcPr>
          <w:p w14:paraId="13B4C89C" w14:textId="77777777" w:rsidR="00032809" w:rsidRPr="008E13FE" w:rsidRDefault="00032809" w:rsidP="0021154C">
            <w:pPr>
              <w:snapToGrid w:val="0"/>
              <w:spacing w:after="0" w:line="240" w:lineRule="auto"/>
              <w:rPr>
                <w:rFonts w:ascii="Times New Roman" w:hAnsi="Times New Roman" w:cs="Times New Roman"/>
                <w:b/>
                <w:i/>
                <w:sz w:val="16"/>
                <w:szCs w:val="16"/>
              </w:rPr>
            </w:pPr>
          </w:p>
        </w:tc>
      </w:tr>
      <w:tr w:rsidR="00B15130" w:rsidRPr="008E13FE" w14:paraId="5DF21F6C" w14:textId="77777777" w:rsidTr="0079581D">
        <w:tc>
          <w:tcPr>
            <w:tcW w:w="709" w:type="dxa"/>
            <w:gridSpan w:val="2"/>
            <w:tcBorders>
              <w:top w:val="single" w:sz="4" w:space="0" w:color="000000"/>
              <w:left w:val="single" w:sz="4" w:space="0" w:color="000000"/>
              <w:bottom w:val="single" w:sz="4" w:space="0" w:color="000000"/>
            </w:tcBorders>
          </w:tcPr>
          <w:p w14:paraId="7DC40CAF" w14:textId="77777777" w:rsidR="00B15130" w:rsidRPr="008E13FE" w:rsidRDefault="00B15130" w:rsidP="0021154C">
            <w:pPr>
              <w:spacing w:after="0" w:line="240" w:lineRule="auto"/>
              <w:ind w:hanging="4"/>
              <w:jc w:val="center"/>
              <w:rPr>
                <w:rFonts w:ascii="Times New Roman" w:hAnsi="Times New Roman" w:cs="Times New Roman"/>
              </w:rPr>
            </w:pPr>
            <w:r w:rsidRPr="008E13FE">
              <w:rPr>
                <w:rFonts w:ascii="Times New Roman" w:hAnsi="Times New Roman" w:cs="Times New Roman"/>
                <w:b/>
                <w:sz w:val="16"/>
                <w:szCs w:val="16"/>
              </w:rPr>
              <w:t>1.</w:t>
            </w:r>
          </w:p>
        </w:tc>
        <w:tc>
          <w:tcPr>
            <w:tcW w:w="3544" w:type="dxa"/>
            <w:gridSpan w:val="2"/>
            <w:tcBorders>
              <w:top w:val="single" w:sz="4" w:space="0" w:color="000000"/>
              <w:left w:val="single" w:sz="4" w:space="0" w:color="000000"/>
              <w:bottom w:val="single" w:sz="4" w:space="0" w:color="000000"/>
            </w:tcBorders>
          </w:tcPr>
          <w:p w14:paraId="6527994C"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3B30DF09"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5CE941B9"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7B8B2DCB"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2568D1EA"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4149B993" w14:textId="77777777" w:rsidR="00B15130" w:rsidRPr="00682ECD" w:rsidRDefault="00B15130" w:rsidP="0021154C">
            <w:pPr>
              <w:spacing w:after="0" w:line="240" w:lineRule="auto"/>
              <w:rPr>
                <w:rFonts w:ascii="Times New Roman" w:hAnsi="Times New Roman" w:cs="Times New Roman"/>
                <w:i/>
                <w:sz w:val="16"/>
                <w:szCs w:val="16"/>
              </w:rPr>
            </w:pPr>
          </w:p>
        </w:tc>
        <w:tc>
          <w:tcPr>
            <w:tcW w:w="40" w:type="dxa"/>
            <w:gridSpan w:val="2"/>
            <w:tcBorders>
              <w:left w:val="single" w:sz="4" w:space="0" w:color="000000"/>
            </w:tcBorders>
          </w:tcPr>
          <w:p w14:paraId="446125C0" w14:textId="77777777" w:rsidR="00B15130" w:rsidRPr="008E13FE" w:rsidRDefault="00B15130" w:rsidP="0021154C">
            <w:pPr>
              <w:snapToGrid w:val="0"/>
              <w:spacing w:after="0" w:line="240" w:lineRule="auto"/>
              <w:rPr>
                <w:rFonts w:ascii="Times New Roman" w:hAnsi="Times New Roman" w:cs="Times New Roman"/>
                <w:b/>
                <w:i/>
                <w:sz w:val="16"/>
                <w:szCs w:val="16"/>
              </w:rPr>
            </w:pPr>
          </w:p>
        </w:tc>
      </w:tr>
      <w:tr w:rsidR="00B15130" w:rsidRPr="008E13FE" w14:paraId="15067434" w14:textId="77777777" w:rsidTr="0079581D">
        <w:tc>
          <w:tcPr>
            <w:tcW w:w="709" w:type="dxa"/>
            <w:gridSpan w:val="2"/>
            <w:tcBorders>
              <w:top w:val="single" w:sz="4" w:space="0" w:color="000000"/>
              <w:left w:val="single" w:sz="4" w:space="0" w:color="000000"/>
              <w:bottom w:val="single" w:sz="4" w:space="0" w:color="000000"/>
            </w:tcBorders>
          </w:tcPr>
          <w:p w14:paraId="2CAC68EC" w14:textId="77777777" w:rsidR="00B15130" w:rsidRPr="008E13FE" w:rsidRDefault="00B15130" w:rsidP="0021154C">
            <w:pPr>
              <w:spacing w:after="0" w:line="240" w:lineRule="auto"/>
              <w:ind w:hanging="4"/>
              <w:jc w:val="center"/>
              <w:rPr>
                <w:rFonts w:ascii="Times New Roman" w:hAnsi="Times New Roman" w:cs="Times New Roman"/>
              </w:rPr>
            </w:pPr>
            <w:r w:rsidRPr="008E13FE">
              <w:rPr>
                <w:rFonts w:ascii="Times New Roman" w:hAnsi="Times New Roman" w:cs="Times New Roman"/>
                <w:b/>
                <w:sz w:val="16"/>
                <w:szCs w:val="16"/>
              </w:rPr>
              <w:t>2.</w:t>
            </w:r>
          </w:p>
        </w:tc>
        <w:tc>
          <w:tcPr>
            <w:tcW w:w="3544" w:type="dxa"/>
            <w:gridSpan w:val="2"/>
            <w:tcBorders>
              <w:top w:val="single" w:sz="4" w:space="0" w:color="000000"/>
              <w:left w:val="single" w:sz="4" w:space="0" w:color="000000"/>
              <w:bottom w:val="single" w:sz="4" w:space="0" w:color="000000"/>
            </w:tcBorders>
          </w:tcPr>
          <w:p w14:paraId="6D41F4C8"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B15130" w:rsidRPr="00800B97" w14:paraId="06FDC95C"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6588EB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5E672E2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3763B404" w14:textId="77777777" w:rsidR="00B15130" w:rsidRPr="00800B97" w:rsidRDefault="00B15130"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B15130" w:rsidRPr="00800B97" w14:paraId="3D33C54C"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12281F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33E1061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5AB3C25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B15130" w:rsidRPr="00800B97" w14:paraId="3BEA7C3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624BCD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4A6D61D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614F57DC"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73C6DCE8"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DAB6BD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24561E7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6DB3D2E"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6FC99D9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F15B04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6E17B71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ED86C90"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0ACD675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4AE819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55AD730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7A22240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407DB16E"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501D75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2ADCAB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5046A03A"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B15130" w:rsidRPr="00800B97" w14:paraId="40F9C70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10C931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4A72BF4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2F21DBC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05F6848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955079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5E10567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33D0DDD5" w14:textId="77777777" w:rsidR="00442F39" w:rsidRDefault="00B15130"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6EDAF15E" w14:textId="77777777" w:rsidR="00B15130" w:rsidRPr="00800B97" w:rsidRDefault="00B15130" w:rsidP="00442F39">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06A9DCE"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7534CF0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B15130" w:rsidRPr="00800B97" w14:paraId="051ED38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D45F73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602AF01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6A48C79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B15130" w:rsidRPr="00800B97" w14:paraId="43E2CAD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AA51DA3"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B6EAFE8"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05F523D"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46D46E97"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E8CB4C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26FF4CB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B2F0B6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669AEBA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EA3755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3FD9665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123717D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15EB3B3E"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04F16E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52E35F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8DA333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5CD964B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C4C7BD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D37911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77C50839"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36907D9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AFADEE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25465D3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7731F9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0F4B5318"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02EBC2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7BF4399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6353575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4758F8FA"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7BF7E0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6853E41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561E346"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435E508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B547519"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21D1799"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11F286B"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55D30B8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44566E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458A57E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675C2A6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B15130" w:rsidRPr="00800B97" w14:paraId="6316297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C6D3127"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4035E1E"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03E5A2C"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0AD08BA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440BD9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22B77A5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3DD45E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1862071C"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D89AD7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25D1032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E73B7E0"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412B597"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3B784E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2717F0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7243BB0"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748064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CCD35D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797B76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2649229"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186B5C8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1250A3E" w14:textId="77777777" w:rsidR="00B15130" w:rsidRPr="00800B97" w:rsidRDefault="00B15130"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05068E1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785F09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1528321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9C8895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D48DB1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F08F19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B15130" w:rsidRPr="00800B97" w14:paraId="16EDB40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215DA0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5B5ABB5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2D23FF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43A599C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81FAE88"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2777046"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B1AF13E"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6F2D856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308973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3B9D2C5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17BAAA8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B15130" w:rsidRPr="00800B97" w14:paraId="27326F7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0632093"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5E579C0"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F7C8621"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6159F80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4EBDD8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79EA36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BF000C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1D76116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38C1CE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413E6C6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2D200D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6C1C3D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585FD6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1057044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754AEF0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0FE020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2826A7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403B37E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3ADBE57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033C11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BA1C36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17D22AF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74C7632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474E48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C8239E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2AF3805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A8FA9E0"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621C699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36F9C9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BD7BB6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6E3E2B9F"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7844C25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70BEFB7"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FF8373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106B1D0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00E19EE4" w14:textId="77777777" w:rsidR="00B15130" w:rsidRPr="00800B97" w:rsidRDefault="00B15130" w:rsidP="0021154C">
            <w:pPr>
              <w:snapToGrid w:val="0"/>
              <w:spacing w:after="0" w:line="240" w:lineRule="auto"/>
              <w:jc w:val="center"/>
              <w:rPr>
                <w:rFonts w:ascii="Times New Roman" w:hAnsi="Times New Roman" w:cs="Times New Roman"/>
                <w:i/>
                <w:sz w:val="16"/>
                <w:szCs w:val="16"/>
              </w:rPr>
            </w:pPr>
          </w:p>
        </w:tc>
        <w:tc>
          <w:tcPr>
            <w:tcW w:w="40" w:type="dxa"/>
            <w:gridSpan w:val="2"/>
            <w:tcBorders>
              <w:left w:val="single" w:sz="4" w:space="0" w:color="000000"/>
            </w:tcBorders>
          </w:tcPr>
          <w:p w14:paraId="6A99455A"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72765D13" w14:textId="77777777" w:rsidTr="0079581D">
        <w:tc>
          <w:tcPr>
            <w:tcW w:w="709" w:type="dxa"/>
            <w:gridSpan w:val="2"/>
            <w:tcBorders>
              <w:top w:val="single" w:sz="4" w:space="0" w:color="000000"/>
              <w:left w:val="single" w:sz="4" w:space="0" w:color="000000"/>
              <w:bottom w:val="single" w:sz="4" w:space="0" w:color="000000"/>
            </w:tcBorders>
          </w:tcPr>
          <w:p w14:paraId="33A49A0D" w14:textId="77777777" w:rsidR="00B15130" w:rsidRPr="008E13FE" w:rsidRDefault="00B15130" w:rsidP="0021154C">
            <w:pPr>
              <w:spacing w:after="0" w:line="240" w:lineRule="auto"/>
              <w:ind w:hanging="4"/>
              <w:jc w:val="center"/>
              <w:rPr>
                <w:rFonts w:ascii="Times New Roman" w:hAnsi="Times New Roman" w:cs="Times New Roman"/>
              </w:rPr>
            </w:pPr>
            <w:r w:rsidRPr="008E13FE">
              <w:rPr>
                <w:rFonts w:ascii="Times New Roman" w:hAnsi="Times New Roman" w:cs="Times New Roman"/>
                <w:b/>
                <w:sz w:val="16"/>
                <w:szCs w:val="16"/>
              </w:rPr>
              <w:t>3.</w:t>
            </w:r>
          </w:p>
        </w:tc>
        <w:tc>
          <w:tcPr>
            <w:tcW w:w="3544" w:type="dxa"/>
            <w:gridSpan w:val="2"/>
            <w:tcBorders>
              <w:top w:val="single" w:sz="4" w:space="0" w:color="000000"/>
              <w:left w:val="single" w:sz="4" w:space="0" w:color="000000"/>
              <w:bottom w:val="single" w:sz="4" w:space="0" w:color="000000"/>
            </w:tcBorders>
          </w:tcPr>
          <w:p w14:paraId="4CB6B02D"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179184D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44A110E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20"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72134D7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21"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69904B69" w14:textId="77777777" w:rsidR="00B15130" w:rsidRPr="00800B97" w:rsidRDefault="00B15130" w:rsidP="0021154C">
            <w:pPr>
              <w:spacing w:after="0" w:line="240" w:lineRule="auto"/>
              <w:jc w:val="center"/>
              <w:rPr>
                <w:rFonts w:ascii="Times New Roman" w:hAnsi="Times New Roman" w:cs="Times New Roman"/>
                <w:sz w:val="16"/>
                <w:szCs w:val="16"/>
              </w:rPr>
            </w:pPr>
          </w:p>
          <w:p w14:paraId="5FA9F25B" w14:textId="77777777" w:rsidR="00B15130" w:rsidRPr="00800B97" w:rsidRDefault="00B15130"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22"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15C36687" w14:textId="77777777" w:rsidR="00B15130" w:rsidRPr="00800B97" w:rsidRDefault="00B15130"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0440F7E1" w14:textId="77777777" w:rsidR="00B15130" w:rsidRPr="00B96733" w:rsidRDefault="00B15130" w:rsidP="0021154C">
            <w:pPr>
              <w:spacing w:after="0" w:line="240" w:lineRule="auto"/>
              <w:rPr>
                <w:sz w:val="16"/>
                <w:szCs w:val="16"/>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Тел;+38(098)349-62-45,+38(067)675-57-00 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p>
        </w:tc>
        <w:tc>
          <w:tcPr>
            <w:tcW w:w="40" w:type="dxa"/>
            <w:gridSpan w:val="2"/>
            <w:tcBorders>
              <w:left w:val="single" w:sz="4" w:space="0" w:color="000000"/>
            </w:tcBorders>
          </w:tcPr>
          <w:p w14:paraId="4B721402" w14:textId="77777777" w:rsidR="00B15130" w:rsidRPr="008E13FE" w:rsidRDefault="00B15130" w:rsidP="0021154C">
            <w:pPr>
              <w:snapToGrid w:val="0"/>
              <w:spacing w:after="0" w:line="240" w:lineRule="auto"/>
              <w:rPr>
                <w:rFonts w:ascii="Times New Roman" w:hAnsi="Times New Roman" w:cs="Times New Roman"/>
                <w:b/>
                <w:sz w:val="16"/>
                <w:szCs w:val="16"/>
                <w:u w:val="single"/>
              </w:rPr>
            </w:pPr>
          </w:p>
        </w:tc>
      </w:tr>
      <w:tr w:rsidR="00B15130" w:rsidRPr="008E13FE" w14:paraId="659EF3AC" w14:textId="77777777" w:rsidTr="00847884">
        <w:tc>
          <w:tcPr>
            <w:tcW w:w="10500" w:type="dxa"/>
            <w:gridSpan w:val="6"/>
            <w:tcBorders>
              <w:top w:val="single" w:sz="4" w:space="0" w:color="000000"/>
              <w:left w:val="single" w:sz="4" w:space="0" w:color="000000"/>
              <w:bottom w:val="single" w:sz="4" w:space="0" w:color="000000"/>
            </w:tcBorders>
          </w:tcPr>
          <w:p w14:paraId="41DDA5A0"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6F27D18D"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3A3D5A1C" w14:textId="77777777" w:rsidTr="0079581D">
        <w:tc>
          <w:tcPr>
            <w:tcW w:w="709" w:type="dxa"/>
            <w:gridSpan w:val="2"/>
            <w:tcBorders>
              <w:top w:val="single" w:sz="4" w:space="0" w:color="000000"/>
              <w:left w:val="single" w:sz="4" w:space="0" w:color="000000"/>
              <w:bottom w:val="single" w:sz="4" w:space="0" w:color="000000"/>
            </w:tcBorders>
          </w:tcPr>
          <w:p w14:paraId="1DF70B97"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4.</w:t>
            </w:r>
          </w:p>
        </w:tc>
        <w:tc>
          <w:tcPr>
            <w:tcW w:w="3544" w:type="dxa"/>
            <w:gridSpan w:val="2"/>
            <w:tcBorders>
              <w:top w:val="single" w:sz="4" w:space="0" w:color="000000"/>
              <w:left w:val="single" w:sz="4" w:space="0" w:color="000000"/>
              <w:bottom w:val="single" w:sz="4" w:space="0" w:color="000000"/>
            </w:tcBorders>
          </w:tcPr>
          <w:p w14:paraId="29846E3B"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6247" w:type="dxa"/>
            <w:gridSpan w:val="2"/>
            <w:tcBorders>
              <w:top w:val="single" w:sz="4" w:space="0" w:color="000000"/>
              <w:left w:val="single" w:sz="4" w:space="0" w:color="000000"/>
              <w:bottom w:val="single" w:sz="4" w:space="0" w:color="000000"/>
            </w:tcBorders>
          </w:tcPr>
          <w:p w14:paraId="5885A71F"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A693A5D"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України «Про громадянство України»; </w:t>
            </w:r>
          </w:p>
          <w:p w14:paraId="51F0BD0D"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tcPr>
          <w:p w14:paraId="1B918F90"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1DFDD808" w14:textId="77777777" w:rsidTr="0079581D">
        <w:tc>
          <w:tcPr>
            <w:tcW w:w="709" w:type="dxa"/>
            <w:gridSpan w:val="2"/>
            <w:tcBorders>
              <w:top w:val="single" w:sz="4" w:space="0" w:color="000000"/>
              <w:left w:val="single" w:sz="4" w:space="0" w:color="000000"/>
              <w:bottom w:val="single" w:sz="4" w:space="0" w:color="000000"/>
            </w:tcBorders>
          </w:tcPr>
          <w:p w14:paraId="5EB6B2FF"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lastRenderedPageBreak/>
              <w:t>5.</w:t>
            </w:r>
          </w:p>
        </w:tc>
        <w:tc>
          <w:tcPr>
            <w:tcW w:w="3544" w:type="dxa"/>
            <w:gridSpan w:val="2"/>
            <w:tcBorders>
              <w:top w:val="single" w:sz="4" w:space="0" w:color="000000"/>
              <w:left w:val="single" w:sz="4" w:space="0" w:color="000000"/>
              <w:bottom w:val="single" w:sz="4" w:space="0" w:color="000000"/>
            </w:tcBorders>
          </w:tcPr>
          <w:p w14:paraId="21FDBDC6"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6247" w:type="dxa"/>
            <w:gridSpan w:val="2"/>
            <w:tcBorders>
              <w:top w:val="single" w:sz="4" w:space="0" w:color="000000"/>
              <w:left w:val="single" w:sz="4" w:space="0" w:color="000000"/>
              <w:bottom w:val="single" w:sz="4" w:space="0" w:color="000000"/>
            </w:tcBorders>
          </w:tcPr>
          <w:p w14:paraId="1E66264E" w14:textId="77777777" w:rsidR="00B15130" w:rsidRPr="0079581D" w:rsidRDefault="00B15130" w:rsidP="0021154C">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4FD83BDA"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eastAsia="Verdana" w:hAnsi="Times New Roman" w:cs="Times New Roman"/>
                <w:color w:val="000000"/>
                <w:sz w:val="16"/>
                <w:szCs w:val="16"/>
              </w:rPr>
              <w:t xml:space="preserve"> П</w:t>
            </w:r>
            <w:r w:rsidRPr="0079581D">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357CF8E8"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Постанова КМУ від 0</w:t>
            </w:r>
            <w:r w:rsidRPr="0079581D">
              <w:rPr>
                <w:rFonts w:ascii="Times New Roman" w:hAnsi="Times New Roman" w:cs="Times New Roman"/>
                <w:color w:val="000000"/>
                <w:sz w:val="16"/>
                <w:szCs w:val="16"/>
                <w:lang w:val="uk-UA"/>
              </w:rPr>
              <w:t>7</w:t>
            </w:r>
            <w:r w:rsidRPr="0079581D">
              <w:rPr>
                <w:rFonts w:ascii="Times New Roman" w:hAnsi="Times New Roman" w:cs="Times New Roman"/>
                <w:color w:val="000000"/>
                <w:sz w:val="16"/>
                <w:szCs w:val="16"/>
              </w:rPr>
              <w:t>.0</w:t>
            </w:r>
            <w:r w:rsidRPr="0079581D">
              <w:rPr>
                <w:rFonts w:ascii="Times New Roman" w:hAnsi="Times New Roman" w:cs="Times New Roman"/>
                <w:color w:val="000000"/>
                <w:sz w:val="16"/>
                <w:szCs w:val="16"/>
                <w:lang w:val="uk-UA"/>
              </w:rPr>
              <w:t>2</w:t>
            </w:r>
            <w:r w:rsidRPr="0079581D">
              <w:rPr>
                <w:rFonts w:ascii="Times New Roman" w:hAnsi="Times New Roman" w:cs="Times New Roman"/>
                <w:color w:val="000000"/>
                <w:sz w:val="16"/>
                <w:szCs w:val="16"/>
              </w:rPr>
              <w:t>.20</w:t>
            </w:r>
            <w:r w:rsidRPr="0079581D">
              <w:rPr>
                <w:rFonts w:ascii="Times New Roman" w:hAnsi="Times New Roman" w:cs="Times New Roman"/>
                <w:color w:val="000000"/>
                <w:sz w:val="16"/>
                <w:szCs w:val="16"/>
                <w:lang w:val="uk-UA"/>
              </w:rPr>
              <w:t>22</w:t>
            </w:r>
            <w:r w:rsidRPr="0079581D">
              <w:rPr>
                <w:rFonts w:ascii="Times New Roman" w:hAnsi="Times New Roman" w:cs="Times New Roman"/>
                <w:color w:val="000000"/>
                <w:sz w:val="16"/>
                <w:szCs w:val="16"/>
              </w:rPr>
              <w:t xml:space="preserve"> № 2</w:t>
            </w:r>
            <w:r w:rsidRPr="0079581D">
              <w:rPr>
                <w:rFonts w:ascii="Times New Roman" w:hAnsi="Times New Roman" w:cs="Times New Roman"/>
                <w:color w:val="000000"/>
                <w:sz w:val="16"/>
                <w:szCs w:val="16"/>
                <w:lang w:val="uk-UA"/>
              </w:rPr>
              <w:t>65</w:t>
            </w:r>
            <w:r w:rsidRPr="0079581D">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1665A68A" w14:textId="77777777" w:rsidR="00B15130" w:rsidRPr="0079581D" w:rsidRDefault="00B15130" w:rsidP="0021154C">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54B2AFD5" w14:textId="77777777" w:rsidR="00B15130" w:rsidRPr="0079581D" w:rsidRDefault="00B15130" w:rsidP="0021154C">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27.01.2010 № 55 «Про впорядкування транслітерації українського алфавіту латиницею».  </w:t>
            </w:r>
          </w:p>
        </w:tc>
        <w:tc>
          <w:tcPr>
            <w:tcW w:w="40" w:type="dxa"/>
            <w:gridSpan w:val="2"/>
            <w:tcBorders>
              <w:left w:val="single" w:sz="4" w:space="0" w:color="000000"/>
            </w:tcBorders>
          </w:tcPr>
          <w:p w14:paraId="661064F4"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30E986EE" w14:textId="77777777" w:rsidTr="0079581D">
        <w:tc>
          <w:tcPr>
            <w:tcW w:w="709" w:type="dxa"/>
            <w:gridSpan w:val="2"/>
            <w:tcBorders>
              <w:top w:val="single" w:sz="4" w:space="0" w:color="000000"/>
              <w:left w:val="single" w:sz="4" w:space="0" w:color="000000"/>
              <w:bottom w:val="single" w:sz="4" w:space="0" w:color="000000"/>
            </w:tcBorders>
          </w:tcPr>
          <w:p w14:paraId="2E557A42"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6.</w:t>
            </w:r>
          </w:p>
        </w:tc>
        <w:tc>
          <w:tcPr>
            <w:tcW w:w="3544" w:type="dxa"/>
            <w:gridSpan w:val="2"/>
            <w:tcBorders>
              <w:top w:val="single" w:sz="4" w:space="0" w:color="000000"/>
              <w:left w:val="single" w:sz="4" w:space="0" w:color="000000"/>
              <w:bottom w:val="single" w:sz="4" w:space="0" w:color="000000"/>
            </w:tcBorders>
          </w:tcPr>
          <w:p w14:paraId="203FF72B"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tcBorders>
          </w:tcPr>
          <w:p w14:paraId="50F9E125"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9581D">
              <w:rPr>
                <w:rStyle w:val="rvts9"/>
                <w:rFonts w:ascii="Times New Roman" w:hAnsi="Times New Roman" w:cs="Times New Roman"/>
                <w:bCs/>
                <w:color w:val="000000"/>
                <w:sz w:val="16"/>
                <w:szCs w:val="16"/>
                <w:shd w:val="clear" w:color="auto" w:fill="FFFFFF"/>
              </w:rPr>
              <w:t>ареєстрованийв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10 грудня 2014 р.</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за № 1586/26363</w:t>
            </w:r>
            <w:r w:rsidRPr="0079581D">
              <w:rPr>
                <w:rFonts w:ascii="Times New Roman" w:hAnsi="Times New Roman" w:cs="Times New Roman"/>
                <w:color w:val="000000"/>
                <w:sz w:val="16"/>
                <w:szCs w:val="16"/>
              </w:rPr>
              <w:t>;</w:t>
            </w:r>
          </w:p>
          <w:p w14:paraId="1D3F2EF2"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9581D">
              <w:rPr>
                <w:rStyle w:val="rvts9"/>
                <w:rFonts w:ascii="Times New Roman" w:hAnsi="Times New Roman" w:cs="Times New Roman"/>
                <w:bCs/>
                <w:color w:val="000000"/>
                <w:sz w:val="16"/>
                <w:szCs w:val="16"/>
                <w:shd w:val="clear" w:color="auto" w:fill="FFFFFF"/>
              </w:rPr>
              <w:t>зареєстрований 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 7 вересня 2012 р. за № 1549/21861.</w:t>
            </w:r>
          </w:p>
        </w:tc>
        <w:tc>
          <w:tcPr>
            <w:tcW w:w="40" w:type="dxa"/>
            <w:gridSpan w:val="2"/>
            <w:tcBorders>
              <w:left w:val="single" w:sz="4" w:space="0" w:color="000000"/>
            </w:tcBorders>
          </w:tcPr>
          <w:p w14:paraId="1BF8BFF9"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750E3D2F" w14:textId="77777777" w:rsidTr="0079581D">
        <w:tc>
          <w:tcPr>
            <w:tcW w:w="709" w:type="dxa"/>
            <w:gridSpan w:val="2"/>
            <w:tcBorders>
              <w:top w:val="single" w:sz="4" w:space="0" w:color="000000"/>
              <w:left w:val="single" w:sz="4" w:space="0" w:color="000000"/>
              <w:bottom w:val="single" w:sz="4" w:space="0" w:color="000000"/>
            </w:tcBorders>
          </w:tcPr>
          <w:p w14:paraId="09EA1947"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7.</w:t>
            </w:r>
          </w:p>
        </w:tc>
        <w:tc>
          <w:tcPr>
            <w:tcW w:w="3544" w:type="dxa"/>
            <w:gridSpan w:val="2"/>
            <w:tcBorders>
              <w:top w:val="single" w:sz="4" w:space="0" w:color="000000"/>
              <w:left w:val="single" w:sz="4" w:space="0" w:color="000000"/>
              <w:bottom w:val="single" w:sz="4" w:space="0" w:color="000000"/>
            </w:tcBorders>
          </w:tcPr>
          <w:p w14:paraId="74D870D6" w14:textId="77777777" w:rsidR="00B15130" w:rsidRPr="008E13FE" w:rsidRDefault="00B15130"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6247" w:type="dxa"/>
            <w:gridSpan w:val="2"/>
            <w:tcBorders>
              <w:top w:val="single" w:sz="4" w:space="0" w:color="000000"/>
              <w:left w:val="single" w:sz="4" w:space="0" w:color="000000"/>
              <w:bottom w:val="single" w:sz="4" w:space="0" w:color="000000"/>
            </w:tcBorders>
          </w:tcPr>
          <w:p w14:paraId="2E6DBCDA" w14:textId="77777777" w:rsidR="00B15130" w:rsidRPr="0079581D" w:rsidRDefault="00B15130" w:rsidP="0021154C">
            <w:pPr>
              <w:spacing w:after="0" w:line="240" w:lineRule="auto"/>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Відсутні</w:t>
            </w:r>
          </w:p>
        </w:tc>
        <w:tc>
          <w:tcPr>
            <w:tcW w:w="40" w:type="dxa"/>
            <w:gridSpan w:val="2"/>
            <w:tcBorders>
              <w:left w:val="single" w:sz="4" w:space="0" w:color="000000"/>
            </w:tcBorders>
          </w:tcPr>
          <w:p w14:paraId="42F2BB75"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035C2BA6" w14:textId="77777777" w:rsidTr="0079581D">
        <w:trPr>
          <w:trHeight w:val="47"/>
        </w:trPr>
        <w:tc>
          <w:tcPr>
            <w:tcW w:w="10500" w:type="dxa"/>
            <w:gridSpan w:val="6"/>
            <w:tcBorders>
              <w:top w:val="single" w:sz="4" w:space="0" w:color="000000"/>
              <w:left w:val="single" w:sz="4" w:space="0" w:color="000000"/>
              <w:bottom w:val="single" w:sz="4" w:space="0" w:color="000000"/>
            </w:tcBorders>
            <w:vAlign w:val="center"/>
          </w:tcPr>
          <w:p w14:paraId="3E4E316E"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tcPr>
          <w:p w14:paraId="58CB1E74"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4ABB1A1E" w14:textId="77777777" w:rsidTr="0079581D">
        <w:tc>
          <w:tcPr>
            <w:tcW w:w="709" w:type="dxa"/>
            <w:gridSpan w:val="2"/>
            <w:tcBorders>
              <w:top w:val="single" w:sz="4" w:space="0" w:color="000000"/>
              <w:left w:val="single" w:sz="4" w:space="0" w:color="000000"/>
              <w:bottom w:val="single" w:sz="4" w:space="0" w:color="000000"/>
            </w:tcBorders>
          </w:tcPr>
          <w:p w14:paraId="02033B2D"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8.</w:t>
            </w:r>
          </w:p>
        </w:tc>
        <w:tc>
          <w:tcPr>
            <w:tcW w:w="3544" w:type="dxa"/>
            <w:gridSpan w:val="2"/>
            <w:tcBorders>
              <w:top w:val="single" w:sz="4" w:space="0" w:color="000000"/>
              <w:left w:val="single" w:sz="4" w:space="0" w:color="000000"/>
              <w:bottom w:val="single" w:sz="4" w:space="0" w:color="000000"/>
            </w:tcBorders>
          </w:tcPr>
          <w:p w14:paraId="5101E5D8"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0DB67A9" w14:textId="77777777" w:rsidR="00B15130" w:rsidRPr="0079581D" w:rsidRDefault="00B15130" w:rsidP="0021154C">
            <w:pPr>
              <w:pStyle w:val="rvps2"/>
              <w:shd w:val="clear" w:color="auto" w:fill="FFFFFF"/>
              <w:spacing w:before="0" w:after="0"/>
              <w:ind w:firstLine="450"/>
              <w:textAlignment w:val="baseline"/>
              <w:rPr>
                <w:color w:val="000000"/>
              </w:rPr>
            </w:pPr>
            <w:r w:rsidRPr="0079581D">
              <w:rPr>
                <w:color w:val="000000"/>
                <w:sz w:val="16"/>
                <w:szCs w:val="16"/>
              </w:rPr>
              <w:t>Набуття громадянства України та досягнення 14-річного віку</w:t>
            </w:r>
          </w:p>
          <w:p w14:paraId="0C24A739" w14:textId="77777777" w:rsidR="00B15130" w:rsidRPr="0079581D" w:rsidRDefault="00B15130" w:rsidP="0021154C">
            <w:pPr>
              <w:pStyle w:val="rvps2"/>
              <w:shd w:val="clear" w:color="auto" w:fill="FFFFFF"/>
              <w:spacing w:before="0" w:after="0"/>
              <w:ind w:firstLine="450"/>
              <w:jc w:val="center"/>
              <w:textAlignment w:val="baseline"/>
              <w:rPr>
                <w:color w:val="000000"/>
                <w:sz w:val="16"/>
                <w:szCs w:val="16"/>
              </w:rPr>
            </w:pPr>
          </w:p>
        </w:tc>
        <w:tc>
          <w:tcPr>
            <w:tcW w:w="40" w:type="dxa"/>
            <w:gridSpan w:val="2"/>
            <w:tcBorders>
              <w:left w:val="single" w:sz="4" w:space="0" w:color="000000"/>
            </w:tcBorders>
          </w:tcPr>
          <w:p w14:paraId="752FED9A"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5782B669" w14:textId="77777777" w:rsidTr="0079581D">
        <w:trPr>
          <w:trHeight w:val="1699"/>
        </w:trPr>
        <w:tc>
          <w:tcPr>
            <w:tcW w:w="709" w:type="dxa"/>
            <w:gridSpan w:val="2"/>
            <w:tcBorders>
              <w:top w:val="single" w:sz="4" w:space="0" w:color="000000"/>
              <w:left w:val="single" w:sz="4" w:space="0" w:color="000000"/>
              <w:bottom w:val="single" w:sz="4" w:space="0" w:color="000000"/>
            </w:tcBorders>
          </w:tcPr>
          <w:p w14:paraId="06E5BD67"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9.</w:t>
            </w:r>
          </w:p>
        </w:tc>
        <w:tc>
          <w:tcPr>
            <w:tcW w:w="3544" w:type="dxa"/>
            <w:gridSpan w:val="2"/>
            <w:tcBorders>
              <w:top w:val="single" w:sz="4" w:space="0" w:color="000000"/>
              <w:left w:val="single" w:sz="4" w:space="0" w:color="000000"/>
              <w:bottom w:val="single" w:sz="4" w:space="0" w:color="000000"/>
            </w:tcBorders>
          </w:tcPr>
          <w:p w14:paraId="369FDD5A"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tcBorders>
            <w:vAlign w:val="center"/>
          </w:tcPr>
          <w:p w14:paraId="2DFBA3BB"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color w:val="000000"/>
                <w:sz w:val="16"/>
                <w:szCs w:val="16"/>
              </w:rPr>
              <w:t>Для оформлення паспорта громадянина України особа подає:</w:t>
            </w:r>
          </w:p>
          <w:p w14:paraId="29C51533" w14:textId="77777777" w:rsidR="00B15130" w:rsidRPr="0079581D" w:rsidRDefault="00B15130" w:rsidP="0021154C">
            <w:pPr>
              <w:pStyle w:val="rvps2"/>
              <w:shd w:val="clear" w:color="auto" w:fill="FFFFFF"/>
              <w:spacing w:before="0" w:after="0"/>
              <w:ind w:firstLine="450"/>
              <w:jc w:val="both"/>
              <w:textAlignment w:val="baseline"/>
              <w:rPr>
                <w:color w:val="000000"/>
              </w:rPr>
            </w:pPr>
            <w:r w:rsidRPr="0079581D">
              <w:rPr>
                <w:b/>
                <w:color w:val="000000"/>
                <w:sz w:val="16"/>
                <w:szCs w:val="16"/>
              </w:rPr>
              <w:t>1)</w:t>
            </w:r>
            <w:r w:rsidRPr="0079581D">
              <w:rPr>
                <w:color w:val="000000"/>
                <w:sz w:val="16"/>
                <w:szCs w:val="16"/>
              </w:rPr>
              <w:t xml:space="preserve"> заяву-анкету за зразком, затвердженим наказом МВС від 26.11.2014 № 1279, з</w:t>
            </w:r>
            <w:r w:rsidRPr="0079581D">
              <w:rPr>
                <w:rStyle w:val="rvts9"/>
                <w:bCs/>
                <w:color w:val="000000"/>
                <w:sz w:val="16"/>
                <w:szCs w:val="16"/>
                <w:shd w:val="clear" w:color="auto" w:fill="FFFFFF"/>
              </w:rPr>
              <w:t>ареєстрованим в Міністерстві</w:t>
            </w:r>
            <w:r w:rsidRPr="0079581D">
              <w:rPr>
                <w:color w:val="000000"/>
                <w:sz w:val="16"/>
                <w:szCs w:val="16"/>
                <w:shd w:val="clear" w:color="auto" w:fill="FFFFFF"/>
              </w:rPr>
              <w:t> </w:t>
            </w:r>
            <w:r w:rsidRPr="0079581D">
              <w:rPr>
                <w:color w:val="000000"/>
                <w:sz w:val="16"/>
                <w:szCs w:val="16"/>
              </w:rPr>
              <w:br/>
            </w:r>
            <w:r w:rsidRPr="0079581D">
              <w:rPr>
                <w:rStyle w:val="rvts9"/>
                <w:bCs/>
                <w:color w:val="000000"/>
                <w:sz w:val="16"/>
                <w:szCs w:val="16"/>
                <w:shd w:val="clear" w:color="auto" w:fill="FFFFFF"/>
              </w:rPr>
              <w:t>юстиції України</w:t>
            </w:r>
            <w:r w:rsidRPr="0079581D">
              <w:rPr>
                <w:color w:val="000000"/>
                <w:sz w:val="16"/>
                <w:szCs w:val="16"/>
                <w:shd w:val="clear" w:color="auto" w:fill="FFFFFF"/>
              </w:rPr>
              <w:t> </w:t>
            </w:r>
            <w:r w:rsidRPr="0079581D">
              <w:rPr>
                <w:rStyle w:val="rvts9"/>
                <w:bCs/>
                <w:color w:val="000000"/>
                <w:sz w:val="16"/>
                <w:szCs w:val="16"/>
                <w:shd w:val="clear" w:color="auto" w:fill="FFFFFF"/>
              </w:rPr>
              <w:t>10 грудня 2014 р.</w:t>
            </w:r>
            <w:r w:rsidRPr="0079581D">
              <w:rPr>
                <w:color w:val="000000"/>
                <w:sz w:val="16"/>
                <w:szCs w:val="16"/>
                <w:shd w:val="clear" w:color="auto" w:fill="FFFFFF"/>
              </w:rPr>
              <w:t> </w:t>
            </w:r>
            <w:r w:rsidRPr="0079581D">
              <w:rPr>
                <w:rStyle w:val="rvts9"/>
                <w:bCs/>
                <w:color w:val="000000"/>
                <w:sz w:val="16"/>
                <w:szCs w:val="16"/>
                <w:shd w:val="clear" w:color="auto" w:fill="FFFFFF"/>
              </w:rPr>
              <w:t>за № 1586/26363</w:t>
            </w:r>
            <w:r w:rsidRPr="0079581D">
              <w:rPr>
                <w:color w:val="000000"/>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w:t>
            </w:r>
          </w:p>
          <w:p w14:paraId="08CB1E52"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2)</w:t>
            </w:r>
            <w:r w:rsidRPr="0079581D">
              <w:rPr>
                <w:rFonts w:ascii="Times New Roman" w:hAnsi="Times New Roman" w:cs="Times New Roman"/>
                <w:color w:val="000000"/>
                <w:sz w:val="16"/>
                <w:szCs w:val="16"/>
              </w:rPr>
              <w:t xml:space="preserve">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9581D">
              <w:rPr>
                <w:rStyle w:val="rvts9"/>
                <w:rFonts w:ascii="Times New Roman" w:hAnsi="Times New Roman" w:cs="Times New Roman"/>
                <w:bCs/>
                <w:color w:val="000000"/>
                <w:sz w:val="16"/>
                <w:szCs w:val="16"/>
                <w:shd w:val="clear" w:color="auto" w:fill="FFFFFF"/>
              </w:rPr>
              <w:t>зареєстрований 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 7 вересня 2012 р. за № 1549/21861</w:t>
            </w:r>
            <w:r w:rsidRPr="0079581D">
              <w:rPr>
                <w:rFonts w:ascii="Times New Roman" w:hAnsi="Times New Roman" w:cs="Times New Roman"/>
                <w:color w:val="000000"/>
                <w:sz w:val="16"/>
                <w:szCs w:val="16"/>
              </w:rPr>
              <w:t>) та документ, до якого вона видана;</w:t>
            </w:r>
          </w:p>
          <w:p w14:paraId="7356ECA1"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 xml:space="preserve">4) </w:t>
            </w:r>
            <w:r w:rsidRPr="0079581D">
              <w:rPr>
                <w:rFonts w:ascii="Times New Roman" w:hAnsi="Times New Roman" w:cs="Times New Roman"/>
                <w:color w:val="000000"/>
                <w:sz w:val="16"/>
                <w:szCs w:val="16"/>
              </w:rPr>
              <w:t>посвідчення про взяття на облік бездомної особи (для бездомної особи);</w:t>
            </w:r>
          </w:p>
          <w:p w14:paraId="68C0C935"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5</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паспорт громадянина України для виїзду за кордон – для осіб, які набули громадянства України за кордоном;</w:t>
            </w:r>
          </w:p>
          <w:p w14:paraId="46F3E5AC"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6</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15BED526" w14:textId="77777777" w:rsidR="00B15130" w:rsidRPr="0079581D"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r w:rsidRPr="0079581D">
              <w:rPr>
                <w:rFonts w:ascii="Times New Roman" w:hAnsi="Times New Roman" w:cs="Times New Roman"/>
                <w:b/>
                <w:bCs/>
                <w:color w:val="000000"/>
                <w:sz w:val="16"/>
                <w:szCs w:val="16"/>
                <w:lang w:val="uk-UA"/>
              </w:rPr>
              <w:t>6.1)</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місце проживання - довідку органу реєстрації встановленого зразка;</w:t>
            </w:r>
          </w:p>
          <w:p w14:paraId="5503C83A" w14:textId="77777777" w:rsidR="00B15130" w:rsidRPr="0079581D"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3" w:name="n7092"/>
            <w:bookmarkEnd w:id="23"/>
            <w:r w:rsidRPr="0079581D">
              <w:rPr>
                <w:rFonts w:ascii="Times New Roman" w:hAnsi="Times New Roman" w:cs="Times New Roman"/>
                <w:b/>
                <w:bCs/>
                <w:color w:val="000000"/>
                <w:sz w:val="16"/>
                <w:szCs w:val="16"/>
                <w:lang w:val="uk-UA"/>
              </w:rPr>
              <w:t>6.2)</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народження дітей - свідоцтва про народження дітей;</w:t>
            </w:r>
          </w:p>
          <w:p w14:paraId="0D254678" w14:textId="77777777" w:rsidR="00B15130" w:rsidRPr="0079581D"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4" w:name="n7102"/>
            <w:bookmarkEnd w:id="24"/>
            <w:r w:rsidRPr="0079581D">
              <w:rPr>
                <w:rFonts w:ascii="Times New Roman" w:hAnsi="Times New Roman" w:cs="Times New Roman"/>
                <w:b/>
                <w:bCs/>
                <w:color w:val="000000"/>
                <w:sz w:val="16"/>
                <w:szCs w:val="16"/>
                <w:lang w:val="uk-UA"/>
              </w:rPr>
              <w:t>6.3)</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6A0D248F" w14:textId="77777777" w:rsidR="00B15130" w:rsidRPr="0079581D"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5" w:name="n7111"/>
            <w:bookmarkEnd w:id="25"/>
            <w:r w:rsidRPr="0079581D">
              <w:rPr>
                <w:rFonts w:ascii="Times New Roman" w:hAnsi="Times New Roman" w:cs="Times New Roman"/>
                <w:b/>
                <w:bCs/>
                <w:color w:val="000000"/>
                <w:sz w:val="16"/>
                <w:szCs w:val="16"/>
                <w:lang w:val="uk-UA"/>
              </w:rPr>
              <w:t>6.4)</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15408048" w14:textId="77777777" w:rsidR="00B15130" w:rsidRPr="0079581D"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rPr>
            </w:pPr>
            <w:bookmarkStart w:id="26" w:name="n7122"/>
            <w:bookmarkEnd w:id="26"/>
            <w:r w:rsidRPr="0079581D">
              <w:rPr>
                <w:rFonts w:ascii="Times New Roman" w:hAnsi="Times New Roman" w:cs="Times New Roman"/>
                <w:b/>
                <w:bCs/>
                <w:color w:val="000000"/>
                <w:sz w:val="16"/>
                <w:szCs w:val="16"/>
                <w:lang w:val="uk-UA"/>
              </w:rPr>
              <w:t>6.5)</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6860712" w14:textId="77777777" w:rsidR="00B15130" w:rsidRPr="0079581D" w:rsidRDefault="00B15130" w:rsidP="0021154C">
            <w:pPr>
              <w:pBdr>
                <w:top w:val="none" w:sz="0" w:space="0" w:color="000000"/>
                <w:left w:val="none" w:sz="0" w:space="0" w:color="000000"/>
                <w:bottom w:val="none" w:sz="0" w:space="0" w:color="000000"/>
                <w:right w:val="none" w:sz="0" w:space="0" w:color="000000"/>
              </w:pBdr>
              <w:spacing w:after="0" w:line="240" w:lineRule="auto"/>
              <w:ind w:firstLine="494"/>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 особа надає одну фотокартку розміром 10 х 15 сантиметрів для внесення відцифрованого образу обличчя особи шляхом сканування із застосуванням засобів Реєстру. </w:t>
            </w:r>
          </w:p>
          <w:p w14:paraId="3ECA313B" w14:textId="77777777" w:rsidR="00B15130" w:rsidRPr="0079581D" w:rsidRDefault="00B15130" w:rsidP="0021154C">
            <w:pPr>
              <w:pStyle w:val="af2"/>
              <w:ind w:left="0" w:firstLine="494"/>
              <w:jc w:val="both"/>
              <w:rPr>
                <w:color w:val="000000"/>
              </w:rPr>
            </w:pPr>
            <w:r w:rsidRPr="0079581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6DCF694A" w14:textId="77777777" w:rsidR="00B15130" w:rsidRPr="0079581D" w:rsidRDefault="00B15130" w:rsidP="0021154C">
            <w:pPr>
              <w:pStyle w:val="af2"/>
              <w:tabs>
                <w:tab w:val="left" w:pos="993"/>
              </w:tabs>
              <w:ind w:left="0"/>
              <w:jc w:val="both"/>
              <w:rPr>
                <w:color w:val="000000"/>
              </w:rPr>
            </w:pPr>
            <w:r w:rsidRPr="0079581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w:t>
            </w:r>
            <w:r w:rsidRPr="0079581D">
              <w:rPr>
                <w:rFonts w:eastAsia="Verdana"/>
                <w:color w:val="000000"/>
                <w:sz w:val="16"/>
                <w:szCs w:val="16"/>
              </w:rPr>
              <w:lastRenderedPageBreak/>
              <w:t xml:space="preserve">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49073950"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color w:val="000000"/>
                <w:sz w:val="16"/>
                <w:szCs w:val="16"/>
              </w:rPr>
              <w:t>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352E8E9A"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562169EF" w14:textId="77777777" w:rsidR="00B15130" w:rsidRPr="0079581D" w:rsidRDefault="00B15130" w:rsidP="0021154C">
            <w:pPr>
              <w:spacing w:after="0" w:line="240" w:lineRule="auto"/>
              <w:ind w:firstLine="494"/>
              <w:jc w:val="both"/>
              <w:rPr>
                <w:rFonts w:ascii="Times New Roman" w:hAnsi="Times New Roman" w:cs="Times New Roman"/>
                <w:color w:val="000000"/>
              </w:rPr>
            </w:pPr>
            <w:r w:rsidRPr="0079581D">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left w:val="single" w:sz="4" w:space="0" w:color="000000"/>
            </w:tcBorders>
          </w:tcPr>
          <w:p w14:paraId="5AE9D44F"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7E920697" w14:textId="77777777" w:rsidTr="0079581D">
        <w:tc>
          <w:tcPr>
            <w:tcW w:w="709" w:type="dxa"/>
            <w:gridSpan w:val="2"/>
            <w:tcBorders>
              <w:top w:val="single" w:sz="4" w:space="0" w:color="000000"/>
              <w:left w:val="single" w:sz="4" w:space="0" w:color="000000"/>
              <w:bottom w:val="single" w:sz="4" w:space="0" w:color="000000"/>
            </w:tcBorders>
          </w:tcPr>
          <w:p w14:paraId="4C9CC092"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10.</w:t>
            </w:r>
          </w:p>
        </w:tc>
        <w:tc>
          <w:tcPr>
            <w:tcW w:w="3544" w:type="dxa"/>
            <w:gridSpan w:val="2"/>
            <w:tcBorders>
              <w:top w:val="single" w:sz="4" w:space="0" w:color="000000"/>
              <w:left w:val="single" w:sz="4" w:space="0" w:color="000000"/>
              <w:bottom w:val="single" w:sz="4" w:space="0" w:color="000000"/>
            </w:tcBorders>
          </w:tcPr>
          <w:p w14:paraId="3494867E"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0F8675D" w14:textId="77777777" w:rsidR="00B15130" w:rsidRPr="0079581D" w:rsidRDefault="00B15130" w:rsidP="0021154C">
            <w:pPr>
              <w:pStyle w:val="rvps2"/>
              <w:shd w:val="clear" w:color="auto" w:fill="FFFFFF"/>
              <w:spacing w:before="0" w:after="0"/>
              <w:ind w:firstLine="425"/>
              <w:jc w:val="both"/>
              <w:textAlignment w:val="baseline"/>
              <w:rPr>
                <w:color w:val="000000"/>
              </w:rPr>
            </w:pPr>
            <w:r w:rsidRPr="0079581D">
              <w:rPr>
                <w:color w:val="000000"/>
                <w:sz w:val="16"/>
                <w:szCs w:val="16"/>
              </w:rPr>
              <w:t xml:space="preserve">У разі набуття громадянства України та досягнення 14–річного віку громадянин України з метою подання документів та заяви-анкети для оформлення паспорта громадянина України з безконтактним електронним носієм вперше звертається особисто </w:t>
            </w:r>
            <w:r w:rsidRPr="0079581D">
              <w:rPr>
                <w:b/>
                <w:color w:val="000000"/>
                <w:sz w:val="16"/>
                <w:szCs w:val="16"/>
              </w:rPr>
              <w:t>до</w:t>
            </w:r>
            <w:r w:rsidRPr="0079581D">
              <w:rPr>
                <w:color w:val="000000"/>
                <w:sz w:val="16"/>
                <w:szCs w:val="16"/>
              </w:rPr>
              <w:t xml:space="preserve"> територіального органу/територіального підрозділу ДМС.</w:t>
            </w:r>
          </w:p>
          <w:p w14:paraId="14A24197" w14:textId="77777777" w:rsidR="00B15130" w:rsidRPr="0079581D" w:rsidRDefault="00B15130" w:rsidP="0021154C">
            <w:pPr>
              <w:spacing w:after="0" w:line="240" w:lineRule="auto"/>
              <w:ind w:firstLine="450"/>
              <w:jc w:val="both"/>
              <w:rPr>
                <w:rFonts w:ascii="Times New Roman" w:hAnsi="Times New Roman" w:cs="Times New Roman"/>
                <w:color w:val="000000"/>
              </w:rPr>
            </w:pPr>
            <w:r w:rsidRPr="0079581D">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2FBAF96D" w14:textId="77777777" w:rsidR="00B15130" w:rsidRPr="0079581D" w:rsidRDefault="00B15130" w:rsidP="0021154C">
            <w:pPr>
              <w:pStyle w:val="rvps2"/>
              <w:shd w:val="clear" w:color="auto" w:fill="FFFFFF"/>
              <w:spacing w:before="0" w:after="0"/>
              <w:ind w:firstLine="425"/>
              <w:jc w:val="both"/>
              <w:textAlignment w:val="baseline"/>
              <w:rPr>
                <w:color w:val="000000"/>
              </w:rPr>
            </w:pPr>
            <w:r w:rsidRPr="0079581D">
              <w:rPr>
                <w:color w:val="000000"/>
                <w:sz w:val="16"/>
                <w:szCs w:val="16"/>
              </w:rPr>
              <w:t>Документи для оформлення (у тому числі замість втраченого або викраденого), обміну паспорта подаються особою або її законним представником/уповноваженою особою (далі - заявники) територіальному органу/територіальному підрозділу ДМС, уповноваженому суб’єкту за місцем звернення особи.</w:t>
            </w:r>
          </w:p>
          <w:p w14:paraId="32FF8D96" w14:textId="77777777" w:rsidR="00B15130" w:rsidRPr="0079581D" w:rsidRDefault="00B15130" w:rsidP="0021154C">
            <w:pPr>
              <w:pStyle w:val="rvps2"/>
              <w:shd w:val="clear" w:color="auto" w:fill="FFFFFF"/>
              <w:spacing w:before="0" w:after="0"/>
              <w:ind w:firstLine="425"/>
              <w:jc w:val="both"/>
              <w:textAlignment w:val="baseline"/>
              <w:rPr>
                <w:color w:val="000000"/>
              </w:rPr>
            </w:pPr>
            <w:r w:rsidRPr="0079581D">
              <w:rPr>
                <w:rFonts w:eastAsia="Verdana"/>
                <w:b/>
                <w:color w:val="000000"/>
                <w:sz w:val="16"/>
                <w:szCs w:val="16"/>
              </w:rPr>
              <w:t xml:space="preserve"> </w:t>
            </w:r>
            <w:r w:rsidRPr="0079581D">
              <w:rPr>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10E775CF" w14:textId="77777777" w:rsidR="00B15130" w:rsidRPr="0079581D" w:rsidRDefault="00B15130" w:rsidP="0021154C">
            <w:pPr>
              <w:pStyle w:val="ab"/>
              <w:spacing w:after="0" w:line="240" w:lineRule="auto"/>
              <w:jc w:val="both"/>
              <w:rPr>
                <w:rFonts w:ascii="Times New Roman" w:hAnsi="Times New Roman" w:cs="Times New Roman"/>
                <w:color w:val="000000"/>
              </w:rPr>
            </w:pPr>
            <w:r w:rsidRPr="0079581D">
              <w:rPr>
                <w:rFonts w:ascii="Times New Roman" w:eastAsia="Verdana" w:hAnsi="Times New Roman" w:cs="Times New Roman"/>
                <w:b/>
                <w:color w:val="000000"/>
                <w:sz w:val="16"/>
                <w:szCs w:val="16"/>
              </w:rPr>
              <w:t xml:space="preserve">    </w:t>
            </w:r>
            <w:r w:rsidRPr="0079581D">
              <w:rPr>
                <w:rFonts w:ascii="Times New Roman" w:hAnsi="Times New Roman" w:cs="Times New Roman"/>
                <w:color w:val="000000"/>
                <w:sz w:val="16"/>
                <w:szCs w:val="16"/>
              </w:rPr>
              <w:t>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w:t>
            </w:r>
          </w:p>
          <w:p w14:paraId="1A9F3029" w14:textId="77777777" w:rsidR="00B15130" w:rsidRPr="0079581D" w:rsidRDefault="00B15130" w:rsidP="0021154C">
            <w:pPr>
              <w:pStyle w:val="af5"/>
              <w:spacing w:before="0"/>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79581D">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79581D">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tc>
        <w:tc>
          <w:tcPr>
            <w:tcW w:w="40" w:type="dxa"/>
            <w:gridSpan w:val="2"/>
            <w:tcBorders>
              <w:left w:val="single" w:sz="4" w:space="0" w:color="000000"/>
            </w:tcBorders>
          </w:tcPr>
          <w:p w14:paraId="680763F1"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7DD1D290" w14:textId="77777777" w:rsidTr="008A5E0E">
        <w:tc>
          <w:tcPr>
            <w:tcW w:w="709" w:type="dxa"/>
            <w:gridSpan w:val="2"/>
            <w:tcBorders>
              <w:top w:val="single" w:sz="4" w:space="0" w:color="000000"/>
              <w:left w:val="single" w:sz="4" w:space="0" w:color="000000"/>
              <w:bottom w:val="single" w:sz="4" w:space="0" w:color="000000"/>
            </w:tcBorders>
          </w:tcPr>
          <w:p w14:paraId="4313BA3A"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11.</w:t>
            </w:r>
          </w:p>
        </w:tc>
        <w:tc>
          <w:tcPr>
            <w:tcW w:w="3544" w:type="dxa"/>
            <w:gridSpan w:val="2"/>
            <w:tcBorders>
              <w:top w:val="single" w:sz="4" w:space="0" w:color="000000"/>
              <w:left w:val="single" w:sz="4" w:space="0" w:color="000000"/>
              <w:bottom w:val="single" w:sz="4" w:space="0" w:color="000000"/>
            </w:tcBorders>
          </w:tcPr>
          <w:p w14:paraId="66DC2826"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26FD14EB" w14:textId="77777777" w:rsidR="00B15130" w:rsidRPr="0079581D" w:rsidRDefault="00B15130" w:rsidP="0021154C">
            <w:pPr>
              <w:spacing w:after="0" w:line="240" w:lineRule="auto"/>
              <w:rPr>
                <w:rFonts w:ascii="Times New Roman" w:hAnsi="Times New Roman" w:cs="Times New Roman"/>
                <w:color w:val="000000"/>
              </w:rPr>
            </w:pPr>
            <w:r w:rsidRPr="0079581D">
              <w:rPr>
                <w:rFonts w:ascii="Times New Roman" w:hAnsi="Times New Roman" w:cs="Times New Roman"/>
                <w:iCs/>
                <w:color w:val="000000"/>
                <w:sz w:val="16"/>
                <w:szCs w:val="16"/>
              </w:rPr>
              <w:t>Адміністративна послуга безоплатна</w:t>
            </w:r>
          </w:p>
        </w:tc>
        <w:tc>
          <w:tcPr>
            <w:tcW w:w="40" w:type="dxa"/>
            <w:gridSpan w:val="2"/>
            <w:tcBorders>
              <w:left w:val="single" w:sz="4" w:space="0" w:color="000000"/>
            </w:tcBorders>
          </w:tcPr>
          <w:p w14:paraId="5618506A"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52E2CA99" w14:textId="77777777" w:rsidTr="0079581D">
        <w:tc>
          <w:tcPr>
            <w:tcW w:w="709" w:type="dxa"/>
            <w:gridSpan w:val="2"/>
            <w:tcBorders>
              <w:top w:val="single" w:sz="4" w:space="0" w:color="000000"/>
              <w:left w:val="single" w:sz="4" w:space="0" w:color="000000"/>
              <w:bottom w:val="single" w:sz="4" w:space="0" w:color="000000"/>
            </w:tcBorders>
          </w:tcPr>
          <w:p w14:paraId="7587D944"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12.</w:t>
            </w:r>
          </w:p>
        </w:tc>
        <w:tc>
          <w:tcPr>
            <w:tcW w:w="3544" w:type="dxa"/>
            <w:gridSpan w:val="2"/>
            <w:tcBorders>
              <w:top w:val="single" w:sz="4" w:space="0" w:color="000000"/>
              <w:left w:val="single" w:sz="4" w:space="0" w:color="000000"/>
              <w:bottom w:val="single" w:sz="4" w:space="0" w:color="000000"/>
            </w:tcBorders>
          </w:tcPr>
          <w:p w14:paraId="77A708C0"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E07A21D" w14:textId="77777777" w:rsidR="00B15130" w:rsidRPr="0079581D" w:rsidRDefault="00B15130" w:rsidP="0021154C">
            <w:pPr>
              <w:pStyle w:val="af5"/>
              <w:spacing w:before="0"/>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gridSpan w:val="2"/>
            <w:tcBorders>
              <w:left w:val="single" w:sz="4" w:space="0" w:color="000000"/>
            </w:tcBorders>
          </w:tcPr>
          <w:p w14:paraId="65E30FD2"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25D8F9D3" w14:textId="77777777" w:rsidTr="0079581D">
        <w:tc>
          <w:tcPr>
            <w:tcW w:w="709" w:type="dxa"/>
            <w:gridSpan w:val="2"/>
            <w:tcBorders>
              <w:top w:val="single" w:sz="4" w:space="0" w:color="000000"/>
              <w:left w:val="single" w:sz="4" w:space="0" w:color="000000"/>
              <w:bottom w:val="single" w:sz="4" w:space="0" w:color="000000"/>
            </w:tcBorders>
          </w:tcPr>
          <w:p w14:paraId="61832B38"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13.</w:t>
            </w:r>
          </w:p>
        </w:tc>
        <w:tc>
          <w:tcPr>
            <w:tcW w:w="3544" w:type="dxa"/>
            <w:gridSpan w:val="2"/>
            <w:tcBorders>
              <w:top w:val="single" w:sz="4" w:space="0" w:color="000000"/>
              <w:left w:val="single" w:sz="4" w:space="0" w:color="000000"/>
              <w:bottom w:val="single" w:sz="4" w:space="0" w:color="000000"/>
            </w:tcBorders>
          </w:tcPr>
          <w:p w14:paraId="001DE2CE"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1592BC0D" w14:textId="77777777" w:rsidR="00B15130" w:rsidRPr="0079581D" w:rsidRDefault="00B15130" w:rsidP="0021154C">
            <w:pPr>
              <w:pStyle w:val="af5"/>
              <w:spacing w:before="0"/>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заявнику </w:t>
            </w:r>
            <w:r w:rsidRPr="0079581D">
              <w:rPr>
                <w:rFonts w:ascii="Times New Roman" w:hAnsi="Times New Roman" w:cs="Times New Roman"/>
                <w:b/>
                <w:color w:val="000000"/>
                <w:sz w:val="16"/>
                <w:szCs w:val="16"/>
              </w:rPr>
              <w:t>в прийнятті документів та оформленні заяви-анкети</w:t>
            </w:r>
            <w:r w:rsidRPr="0079581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3944EF94" w14:textId="77777777" w:rsidR="00B15130" w:rsidRPr="00682ECD" w:rsidRDefault="00B15130" w:rsidP="0021154C">
            <w:pPr>
              <w:pStyle w:val="af5"/>
              <w:spacing w:before="0"/>
              <w:ind w:firstLine="318"/>
              <w:jc w:val="both"/>
              <w:rPr>
                <w:rFonts w:ascii="Times New Roman" w:hAnsi="Times New Roman" w:cs="Times New Roman"/>
                <w:color w:val="000000"/>
                <w:sz w:val="16"/>
                <w:szCs w:val="16"/>
                <w:lang w:val="ru-RU"/>
              </w:rPr>
            </w:pPr>
            <w:r w:rsidRPr="0079581D">
              <w:rPr>
                <w:rFonts w:ascii="Times New Roman" w:hAnsi="Times New Roman" w:cs="Times New Roman"/>
                <w:color w:val="000000"/>
                <w:sz w:val="16"/>
                <w:szCs w:val="16"/>
              </w:rPr>
              <w:t xml:space="preserve">Відмова </w:t>
            </w:r>
            <w:r w:rsidRPr="0079581D">
              <w:rPr>
                <w:rFonts w:ascii="Times New Roman" w:hAnsi="Times New Roman" w:cs="Times New Roman"/>
                <w:b/>
                <w:color w:val="000000"/>
                <w:sz w:val="16"/>
                <w:szCs w:val="16"/>
              </w:rPr>
              <w:t>від оформлення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24A7D318" w14:textId="77777777" w:rsidR="00B15130" w:rsidRPr="0079581D" w:rsidRDefault="00B15130" w:rsidP="0021154C">
            <w:pPr>
              <w:pStyle w:val="af5"/>
              <w:spacing w:before="0"/>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1)</w:t>
            </w:r>
            <w:r w:rsidRPr="0079581D">
              <w:rPr>
                <w:rFonts w:ascii="Times New Roman" w:hAnsi="Times New Roman" w:cs="Times New Roman"/>
                <w:color w:val="000000"/>
                <w:sz w:val="16"/>
                <w:szCs w:val="16"/>
              </w:rPr>
              <w:t xml:space="preserve"> особа не є громадянином України;</w:t>
            </w:r>
            <w:bookmarkStart w:id="27" w:name="n8512"/>
            <w:bookmarkEnd w:id="27"/>
          </w:p>
          <w:p w14:paraId="555A12F7" w14:textId="77777777" w:rsidR="00B15130" w:rsidRPr="00682ECD" w:rsidRDefault="00B15130" w:rsidP="0021154C">
            <w:pPr>
              <w:pStyle w:val="ab"/>
              <w:spacing w:after="0" w:line="240" w:lineRule="auto"/>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2)</w:t>
            </w:r>
            <w:r w:rsidRPr="0079581D">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bookmarkStart w:id="28" w:name="n8522"/>
            <w:bookmarkEnd w:id="28"/>
          </w:p>
          <w:p w14:paraId="7B966000" w14:textId="77777777" w:rsidR="00B15130" w:rsidRPr="00682ECD" w:rsidRDefault="00B15130" w:rsidP="0021154C">
            <w:pPr>
              <w:pStyle w:val="ab"/>
              <w:spacing w:after="0" w:line="240" w:lineRule="auto"/>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3)</w:t>
            </w:r>
            <w:r w:rsidRPr="0079581D">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bookmarkStart w:id="29" w:name="n8532"/>
            <w:bookmarkEnd w:id="29"/>
          </w:p>
          <w:p w14:paraId="52EDCAC6" w14:textId="77777777" w:rsidR="00B15130" w:rsidRPr="00682ECD" w:rsidRDefault="00B15130" w:rsidP="0021154C">
            <w:pPr>
              <w:pStyle w:val="ab"/>
              <w:spacing w:after="0" w:line="240" w:lineRule="auto"/>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4)</w:t>
            </w:r>
            <w:r w:rsidRPr="0079581D">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bookmarkStart w:id="30" w:name="n8542"/>
            <w:bookmarkEnd w:id="30"/>
          </w:p>
          <w:p w14:paraId="0788E1A1" w14:textId="77777777" w:rsidR="00B15130" w:rsidRPr="00682ECD" w:rsidRDefault="00B15130" w:rsidP="0021154C">
            <w:pPr>
              <w:pStyle w:val="ab"/>
              <w:spacing w:after="0" w:line="240" w:lineRule="auto"/>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5)</w:t>
            </w:r>
            <w:r w:rsidRPr="0079581D">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bookmarkStart w:id="31" w:name="n8552"/>
            <w:bookmarkEnd w:id="31"/>
          </w:p>
          <w:p w14:paraId="29448CD8" w14:textId="77777777" w:rsidR="00B15130" w:rsidRPr="0079581D" w:rsidRDefault="00B15130" w:rsidP="0021154C">
            <w:pPr>
              <w:pStyle w:val="ab"/>
              <w:spacing w:after="0" w:line="240" w:lineRule="auto"/>
              <w:ind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6)</w:t>
            </w:r>
            <w:r w:rsidRPr="0079581D">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45DC0C84"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4F6E23E5" w14:textId="77777777" w:rsidTr="0079581D">
        <w:tc>
          <w:tcPr>
            <w:tcW w:w="709" w:type="dxa"/>
            <w:gridSpan w:val="2"/>
            <w:tcBorders>
              <w:top w:val="single" w:sz="4" w:space="0" w:color="000000"/>
              <w:left w:val="single" w:sz="4" w:space="0" w:color="000000"/>
              <w:bottom w:val="single" w:sz="4" w:space="0" w:color="000000"/>
            </w:tcBorders>
          </w:tcPr>
          <w:p w14:paraId="0FF4CD47"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14.</w:t>
            </w:r>
          </w:p>
        </w:tc>
        <w:tc>
          <w:tcPr>
            <w:tcW w:w="3544" w:type="dxa"/>
            <w:gridSpan w:val="2"/>
            <w:tcBorders>
              <w:top w:val="single" w:sz="4" w:space="0" w:color="000000"/>
              <w:left w:val="single" w:sz="4" w:space="0" w:color="000000"/>
              <w:bottom w:val="single" w:sz="4" w:space="0" w:color="000000"/>
            </w:tcBorders>
          </w:tcPr>
          <w:p w14:paraId="3D73C40E"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1D352DD2"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1C2B97E0"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5D15A2FD" w14:textId="77777777" w:rsidTr="0079581D">
        <w:tc>
          <w:tcPr>
            <w:tcW w:w="709" w:type="dxa"/>
            <w:gridSpan w:val="2"/>
            <w:tcBorders>
              <w:top w:val="single" w:sz="4" w:space="0" w:color="000000"/>
              <w:left w:val="single" w:sz="4" w:space="0" w:color="000000"/>
              <w:bottom w:val="single" w:sz="4" w:space="0" w:color="000000"/>
            </w:tcBorders>
          </w:tcPr>
          <w:p w14:paraId="4F63F8E2" w14:textId="77777777" w:rsidR="00B15130" w:rsidRPr="0079581D" w:rsidRDefault="00B15130" w:rsidP="0021154C">
            <w:pPr>
              <w:spacing w:after="0" w:line="240" w:lineRule="auto"/>
              <w:jc w:val="center"/>
              <w:rPr>
                <w:rFonts w:ascii="Times New Roman" w:hAnsi="Times New Roman" w:cs="Times New Roman"/>
                <w:color w:val="000000"/>
              </w:rPr>
            </w:pPr>
            <w:r w:rsidRPr="0079581D">
              <w:rPr>
                <w:rFonts w:ascii="Times New Roman" w:hAnsi="Times New Roman" w:cs="Times New Roman"/>
                <w:b/>
                <w:color w:val="000000"/>
                <w:sz w:val="16"/>
                <w:szCs w:val="16"/>
              </w:rPr>
              <w:t>15.</w:t>
            </w:r>
          </w:p>
        </w:tc>
        <w:tc>
          <w:tcPr>
            <w:tcW w:w="3544" w:type="dxa"/>
            <w:gridSpan w:val="2"/>
            <w:tcBorders>
              <w:top w:val="single" w:sz="4" w:space="0" w:color="000000"/>
              <w:left w:val="single" w:sz="4" w:space="0" w:color="000000"/>
              <w:bottom w:val="single" w:sz="4" w:space="0" w:color="000000"/>
            </w:tcBorders>
          </w:tcPr>
          <w:p w14:paraId="494FD722" w14:textId="77777777" w:rsidR="00B15130" w:rsidRPr="0079581D" w:rsidRDefault="00B15130" w:rsidP="0021154C">
            <w:pPr>
              <w:spacing w:after="0" w:line="240" w:lineRule="auto"/>
              <w:jc w:val="both"/>
              <w:rPr>
                <w:rFonts w:ascii="Times New Roman" w:hAnsi="Times New Roman" w:cs="Times New Roman"/>
                <w:color w:val="000000"/>
              </w:rPr>
            </w:pPr>
            <w:r w:rsidRPr="0079581D">
              <w:rPr>
                <w:rFonts w:ascii="Times New Roman" w:hAnsi="Times New Roman" w:cs="Times New Roman"/>
                <w:color w:val="000000"/>
                <w:sz w:val="16"/>
                <w:szCs w:val="16"/>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tcBorders>
            <w:vAlign w:val="center"/>
          </w:tcPr>
          <w:p w14:paraId="16FD15CF" w14:textId="77777777" w:rsidR="00B15130" w:rsidRPr="0079581D" w:rsidRDefault="00B15130" w:rsidP="0021154C">
            <w:pPr>
              <w:pStyle w:val="af5"/>
              <w:spacing w:before="0"/>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підрозділу/територіального органу ДМС </w:t>
            </w:r>
            <w:r w:rsidRPr="0079581D">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79581D">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79581D">
              <w:rPr>
                <w:rFonts w:ascii="Times New Roman" w:hAnsi="Times New Roman" w:cs="Times New Roman"/>
                <w:b/>
                <w:color w:val="000000"/>
                <w:sz w:val="16"/>
                <w:szCs w:val="16"/>
              </w:rPr>
              <w:t xml:space="preserve"> </w:t>
            </w:r>
            <w:r w:rsidRPr="0079581D">
              <w:rPr>
                <w:rFonts w:ascii="Times New Roman" w:hAnsi="Times New Roman" w:cs="Times New Roman"/>
                <w:color w:val="000000"/>
                <w:sz w:val="16"/>
                <w:szCs w:val="16"/>
              </w:rPr>
              <w:t>За бажанням відмова надається в письмовому вигляді.</w:t>
            </w:r>
          </w:p>
          <w:p w14:paraId="063A739B"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79581D">
              <w:rPr>
                <w:rFonts w:ascii="Times New Roman" w:hAnsi="Times New Roman" w:cs="Times New Roman"/>
                <w:b/>
                <w:color w:val="000000"/>
                <w:sz w:val="16"/>
                <w:szCs w:val="16"/>
              </w:rPr>
              <w:t xml:space="preserve">звертається особисто </w:t>
            </w:r>
            <w:r w:rsidRPr="0079581D">
              <w:rPr>
                <w:rFonts w:ascii="Times New Roman" w:hAnsi="Times New Roman" w:cs="Times New Roman"/>
                <w:color w:val="000000"/>
                <w:sz w:val="16"/>
                <w:szCs w:val="16"/>
              </w:rPr>
              <w:t xml:space="preserve">до територіального підрозділу ДМС, </w:t>
            </w:r>
            <w:r w:rsidRPr="0079581D">
              <w:rPr>
                <w:rFonts w:ascii="Times New Roman" w:hAnsi="Times New Roman" w:cs="Times New Roman"/>
                <w:b/>
                <w:color w:val="000000"/>
                <w:sz w:val="16"/>
                <w:szCs w:val="16"/>
              </w:rPr>
              <w:t xml:space="preserve">який прийняв документи для його оформлення.  </w:t>
            </w:r>
          </w:p>
          <w:p w14:paraId="0B71A6C7"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79581D">
              <w:rPr>
                <w:rFonts w:ascii="Times New Roman" w:hAnsi="Times New Roman" w:cs="Times New Roman"/>
                <w:b/>
                <w:color w:val="000000"/>
                <w:sz w:val="16"/>
                <w:szCs w:val="16"/>
              </w:rPr>
              <w:t>за умови присутності особи на ім’я якої оформлено паспорт.</w:t>
            </w:r>
          </w:p>
          <w:p w14:paraId="2217CCE1" w14:textId="77777777" w:rsidR="00B15130" w:rsidRPr="0079581D" w:rsidRDefault="00B15130" w:rsidP="0021154C">
            <w:pPr>
              <w:pStyle w:val="af5"/>
              <w:spacing w:before="0"/>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отримання паспорта законним представником/уповноваженою особою </w:t>
            </w:r>
            <w:r w:rsidRPr="0079581D">
              <w:rPr>
                <w:rFonts w:ascii="Times New Roman" w:hAnsi="Times New Roman" w:cs="Times New Roman"/>
                <w:color w:val="000000"/>
                <w:sz w:val="16"/>
                <w:szCs w:val="16"/>
              </w:rPr>
              <w:lastRenderedPageBreak/>
              <w:t xml:space="preserve">подається документ, що </w:t>
            </w:r>
            <w:r w:rsidRPr="0079581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79581D">
              <w:rPr>
                <w:rFonts w:ascii="Times New Roman" w:hAnsi="Times New Roman" w:cs="Times New Roman"/>
                <w:color w:val="000000"/>
                <w:sz w:val="16"/>
                <w:szCs w:val="16"/>
              </w:rPr>
              <w:t xml:space="preserve"> </w:t>
            </w:r>
          </w:p>
          <w:p w14:paraId="061B8A24"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 здійснює вручення паспорта такій особі </w:t>
            </w:r>
            <w:r w:rsidRPr="0079581D">
              <w:rPr>
                <w:rFonts w:ascii="Times New Roman" w:hAnsi="Times New Roman" w:cs="Times New Roman"/>
                <w:b/>
                <w:color w:val="000000"/>
                <w:sz w:val="16"/>
                <w:szCs w:val="16"/>
              </w:rPr>
              <w:t>за місцем її проживання або за місцем перебування особи у закладі охорони здоров’я</w:t>
            </w:r>
            <w:r w:rsidRPr="0079581D">
              <w:rPr>
                <w:rFonts w:ascii="Times New Roman" w:hAnsi="Times New Roman" w:cs="Times New Roman"/>
                <w:color w:val="000000"/>
                <w:sz w:val="16"/>
                <w:szCs w:val="16"/>
              </w:rPr>
              <w:t>.</w:t>
            </w:r>
          </w:p>
          <w:p w14:paraId="698F359B"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документи вручення паспорта здійснюється через уповноважену особу адміністрації відповідної установи чи закладу </w:t>
            </w:r>
            <w:r w:rsidRPr="0079581D">
              <w:rPr>
                <w:rFonts w:ascii="Times New Roman" w:hAnsi="Times New Roman" w:cs="Times New Roman"/>
                <w:b/>
                <w:color w:val="000000"/>
                <w:sz w:val="16"/>
                <w:szCs w:val="16"/>
              </w:rPr>
              <w:t>до територіального підрозділу ДМС за місцем розташування адміністрації відповідної установи або закладу.</w:t>
            </w:r>
          </w:p>
          <w:p w14:paraId="360873CB"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r w:rsidRPr="0079581D">
              <w:rPr>
                <w:rFonts w:ascii="Times New Roman" w:hAnsi="Times New Roman" w:cs="Times New Roman"/>
                <w:b/>
                <w:color w:val="000000"/>
                <w:sz w:val="16"/>
                <w:szCs w:val="16"/>
              </w:rPr>
              <w:t>рішення про відмову 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tc>
        <w:tc>
          <w:tcPr>
            <w:tcW w:w="40" w:type="dxa"/>
            <w:gridSpan w:val="2"/>
            <w:tcBorders>
              <w:left w:val="single" w:sz="4" w:space="0" w:color="000000"/>
            </w:tcBorders>
          </w:tcPr>
          <w:p w14:paraId="7D4F0F94" w14:textId="77777777" w:rsidR="00B15130" w:rsidRPr="008E13FE" w:rsidRDefault="00B15130" w:rsidP="0021154C">
            <w:pPr>
              <w:snapToGrid w:val="0"/>
              <w:spacing w:after="0" w:line="240" w:lineRule="auto"/>
              <w:rPr>
                <w:rFonts w:ascii="Times New Roman" w:hAnsi="Times New Roman" w:cs="Times New Roman"/>
                <w:b/>
                <w:sz w:val="16"/>
                <w:szCs w:val="16"/>
              </w:rPr>
            </w:pPr>
          </w:p>
        </w:tc>
      </w:tr>
      <w:tr w:rsidR="00B15130" w:rsidRPr="008E13FE" w14:paraId="7D35B7AD" w14:textId="77777777" w:rsidTr="0079581D">
        <w:tc>
          <w:tcPr>
            <w:tcW w:w="709" w:type="dxa"/>
            <w:gridSpan w:val="2"/>
            <w:tcBorders>
              <w:top w:val="single" w:sz="4" w:space="0" w:color="000000"/>
              <w:left w:val="single" w:sz="4" w:space="0" w:color="000000"/>
              <w:bottom w:val="single" w:sz="4" w:space="0" w:color="000000"/>
            </w:tcBorders>
          </w:tcPr>
          <w:p w14:paraId="221AB86D" w14:textId="77777777" w:rsidR="00B15130" w:rsidRPr="008E13FE" w:rsidRDefault="00B15130"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rPr>
              <w:t>16.</w:t>
            </w:r>
          </w:p>
        </w:tc>
        <w:tc>
          <w:tcPr>
            <w:tcW w:w="3544" w:type="dxa"/>
            <w:gridSpan w:val="2"/>
            <w:tcBorders>
              <w:top w:val="single" w:sz="4" w:space="0" w:color="000000"/>
              <w:left w:val="single" w:sz="4" w:space="0" w:color="000000"/>
              <w:bottom w:val="single" w:sz="4" w:space="0" w:color="000000"/>
            </w:tcBorders>
          </w:tcPr>
          <w:p w14:paraId="7621F261" w14:textId="77777777" w:rsidR="00B15130" w:rsidRPr="008E13FE" w:rsidRDefault="00B15130" w:rsidP="0021154C">
            <w:pPr>
              <w:tabs>
                <w:tab w:val="left" w:pos="1394"/>
                <w:tab w:val="center" w:pos="1767"/>
              </w:tabs>
              <w:spacing w:after="0" w:line="240" w:lineRule="auto"/>
              <w:rPr>
                <w:rFonts w:ascii="Times New Roman" w:hAnsi="Times New Roman" w:cs="Times New Roman"/>
              </w:rPr>
            </w:pPr>
            <w:r w:rsidRPr="008E13FE">
              <w:rPr>
                <w:rFonts w:ascii="Times New Roman" w:hAnsi="Times New Roman" w:cs="Times New Roman"/>
                <w:sz w:val="16"/>
                <w:szCs w:val="16"/>
              </w:rPr>
              <w:t>Примітка</w:t>
            </w:r>
          </w:p>
        </w:tc>
        <w:tc>
          <w:tcPr>
            <w:tcW w:w="6247" w:type="dxa"/>
            <w:gridSpan w:val="2"/>
            <w:tcBorders>
              <w:top w:val="single" w:sz="4" w:space="0" w:color="000000"/>
              <w:left w:val="single" w:sz="4" w:space="0" w:color="000000"/>
              <w:bottom w:val="single" w:sz="4" w:space="0" w:color="000000"/>
            </w:tcBorders>
            <w:vAlign w:val="center"/>
          </w:tcPr>
          <w:p w14:paraId="0F5C69B4" w14:textId="77777777" w:rsidR="00B15130" w:rsidRPr="0079581D" w:rsidRDefault="00B15130" w:rsidP="0021154C">
            <w:pPr>
              <w:spacing w:after="0" w:line="240" w:lineRule="auto"/>
              <w:ind w:firstLine="317"/>
              <w:jc w:val="both"/>
              <w:rPr>
                <w:rFonts w:ascii="Times New Roman" w:hAnsi="Times New Roman" w:cs="Times New Roman"/>
                <w:color w:val="000000"/>
              </w:rPr>
            </w:pPr>
            <w:r w:rsidRPr="0079581D">
              <w:rPr>
                <w:rFonts w:ascii="Times New Roman" w:hAnsi="Times New Roman" w:cs="Times New Roman"/>
                <w:color w:val="000000"/>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674FD89C" w14:textId="77777777" w:rsidR="00B15130" w:rsidRPr="008E13FE" w:rsidRDefault="00B15130" w:rsidP="0021154C">
            <w:pPr>
              <w:snapToGrid w:val="0"/>
              <w:spacing w:after="0" w:line="240" w:lineRule="auto"/>
              <w:rPr>
                <w:rFonts w:ascii="Times New Roman" w:hAnsi="Times New Roman" w:cs="Times New Roman"/>
                <w:sz w:val="16"/>
                <w:szCs w:val="16"/>
              </w:rPr>
            </w:pPr>
          </w:p>
        </w:tc>
      </w:tr>
      <w:tr w:rsidR="00B15130" w:rsidRPr="008E13FE" w14:paraId="5C638910" w14:textId="77777777" w:rsidTr="00847884">
        <w:trPr>
          <w:gridAfter w:val="1"/>
          <w:wAfter w:w="10" w:type="dxa"/>
        </w:trPr>
        <w:tc>
          <w:tcPr>
            <w:tcW w:w="34" w:type="dxa"/>
          </w:tcPr>
          <w:p w14:paraId="10D47457" w14:textId="77777777" w:rsidR="00B15130" w:rsidRPr="008E13FE" w:rsidRDefault="00B15130" w:rsidP="0021154C">
            <w:pPr>
              <w:snapToGrid w:val="0"/>
              <w:spacing w:after="0" w:line="240" w:lineRule="auto"/>
              <w:rPr>
                <w:rFonts w:ascii="Times New Roman" w:hAnsi="Times New Roman" w:cs="Times New Roman"/>
                <w:sz w:val="16"/>
                <w:szCs w:val="16"/>
              </w:rPr>
            </w:pPr>
          </w:p>
        </w:tc>
        <w:tc>
          <w:tcPr>
            <w:tcW w:w="1135" w:type="dxa"/>
            <w:gridSpan w:val="2"/>
          </w:tcPr>
          <w:p w14:paraId="417FF743" w14:textId="77777777" w:rsidR="00B15130" w:rsidRPr="008E13FE" w:rsidRDefault="00B15130" w:rsidP="0021154C">
            <w:pPr>
              <w:snapToGrid w:val="0"/>
              <w:spacing w:after="0" w:line="240" w:lineRule="auto"/>
              <w:jc w:val="both"/>
              <w:rPr>
                <w:rFonts w:ascii="Times New Roman" w:hAnsi="Times New Roman" w:cs="Times New Roman"/>
                <w:b/>
                <w:sz w:val="16"/>
                <w:szCs w:val="16"/>
              </w:rPr>
            </w:pPr>
          </w:p>
          <w:p w14:paraId="653D8E05" w14:textId="77777777" w:rsidR="00B15130" w:rsidRPr="008E13FE" w:rsidRDefault="00B15130" w:rsidP="0021154C">
            <w:pPr>
              <w:spacing w:after="0" w:line="240" w:lineRule="auto"/>
              <w:jc w:val="both"/>
              <w:rPr>
                <w:rFonts w:ascii="Times New Roman" w:hAnsi="Times New Roman" w:cs="Times New Roman"/>
                <w:b/>
                <w:sz w:val="16"/>
                <w:szCs w:val="16"/>
              </w:rPr>
            </w:pPr>
          </w:p>
        </w:tc>
        <w:tc>
          <w:tcPr>
            <w:tcW w:w="9321" w:type="dxa"/>
            <w:gridSpan w:val="2"/>
          </w:tcPr>
          <w:p w14:paraId="057E3701" w14:textId="77777777" w:rsidR="00B15130" w:rsidRPr="008E13FE" w:rsidRDefault="00B15130" w:rsidP="0021154C">
            <w:pPr>
              <w:snapToGrid w:val="0"/>
              <w:spacing w:after="0" w:line="240" w:lineRule="auto"/>
              <w:jc w:val="both"/>
              <w:rPr>
                <w:rFonts w:ascii="Times New Roman" w:hAnsi="Times New Roman" w:cs="Times New Roman"/>
                <w:b/>
                <w:sz w:val="16"/>
                <w:szCs w:val="16"/>
              </w:rPr>
            </w:pPr>
          </w:p>
        </w:tc>
        <w:tc>
          <w:tcPr>
            <w:tcW w:w="40" w:type="dxa"/>
            <w:gridSpan w:val="2"/>
          </w:tcPr>
          <w:p w14:paraId="5610C507" w14:textId="77777777" w:rsidR="00B15130" w:rsidRPr="008E13FE" w:rsidRDefault="00B15130" w:rsidP="0021154C">
            <w:pPr>
              <w:snapToGrid w:val="0"/>
              <w:spacing w:after="0" w:line="240" w:lineRule="auto"/>
              <w:rPr>
                <w:rFonts w:ascii="Times New Roman" w:hAnsi="Times New Roman" w:cs="Times New Roman"/>
                <w:b/>
                <w:sz w:val="16"/>
                <w:szCs w:val="16"/>
              </w:rPr>
            </w:pPr>
          </w:p>
        </w:tc>
      </w:tr>
    </w:tbl>
    <w:p w14:paraId="718E1DC0" w14:textId="77777777" w:rsidR="00032809" w:rsidRPr="00B15130" w:rsidRDefault="00C03877" w:rsidP="0021154C">
      <w:pPr>
        <w:widowControl w:val="0"/>
        <w:autoSpaceDE w:val="0"/>
        <w:spacing w:after="0" w:line="240" w:lineRule="auto"/>
        <w:ind w:hanging="907"/>
        <w:jc w:val="both"/>
        <w:rPr>
          <w:rFonts w:ascii="Times New Roman" w:hAnsi="Times New Roman" w:cs="Times New Roman"/>
          <w:lang w:val="uk-UA"/>
        </w:rPr>
      </w:pPr>
      <w:r w:rsidRPr="00C03877">
        <w:rPr>
          <w:rFonts w:ascii="Times New Roman" w:hAnsi="Times New Roman" w:cs="Times New Roman"/>
          <w:b/>
          <w:bCs/>
          <w:color w:val="000000"/>
          <w:spacing w:val="-2"/>
          <w:sz w:val="24"/>
          <w:szCs w:val="24"/>
        </w:rPr>
        <w:t xml:space="preserve">Начальник </w:t>
      </w:r>
      <w:r w:rsidR="00B1513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B15130">
        <w:rPr>
          <w:rFonts w:ascii="Times New Roman" w:hAnsi="Times New Roman" w:cs="Times New Roman"/>
          <w:b/>
          <w:bCs/>
          <w:color w:val="000000"/>
          <w:spacing w:val="-2"/>
          <w:sz w:val="24"/>
          <w:szCs w:val="24"/>
          <w:lang w:val="uk-UA"/>
        </w:rPr>
        <w:t xml:space="preserve">                                                              Ірина НАЗАРКО</w:t>
      </w:r>
    </w:p>
    <w:p w14:paraId="74184103" w14:textId="77777777" w:rsidR="00032809" w:rsidRPr="008E13FE" w:rsidRDefault="00032809" w:rsidP="0021154C">
      <w:pPr>
        <w:widowControl w:val="0"/>
        <w:autoSpaceDE w:val="0"/>
        <w:spacing w:after="0" w:line="240" w:lineRule="auto"/>
        <w:jc w:val="both"/>
        <w:rPr>
          <w:rFonts w:ascii="Times New Roman" w:hAnsi="Times New Roman" w:cs="Times New Roman"/>
        </w:rPr>
      </w:pPr>
      <w:r w:rsidRPr="008E13FE">
        <w:rPr>
          <w:rFonts w:ascii="Times New Roman" w:eastAsia="Verdana" w:hAnsi="Times New Roman" w:cs="Times New Roman"/>
          <w:b/>
          <w:bCs/>
          <w:spacing w:val="-2"/>
          <w:sz w:val="16"/>
          <w:szCs w:val="16"/>
        </w:rPr>
        <w:t xml:space="preserve"> </w:t>
      </w:r>
    </w:p>
    <w:p w14:paraId="61831071" w14:textId="77777777" w:rsidR="00032809" w:rsidRPr="008E13FE" w:rsidRDefault="00032809" w:rsidP="0021154C">
      <w:pPr>
        <w:widowControl w:val="0"/>
        <w:autoSpaceDE w:val="0"/>
        <w:spacing w:after="0" w:line="240" w:lineRule="auto"/>
        <w:jc w:val="both"/>
        <w:rPr>
          <w:rFonts w:ascii="Times New Roman" w:hAnsi="Times New Roman" w:cs="Times New Roman"/>
        </w:rPr>
      </w:pPr>
      <w:r w:rsidRPr="008E13FE">
        <w:rPr>
          <w:rFonts w:ascii="Times New Roman" w:hAnsi="Times New Roman" w:cs="Times New Roman"/>
          <w:bCs/>
          <w:lang w:val="uk-UA"/>
        </w:rPr>
        <w:t xml:space="preserve"> </w:t>
      </w:r>
    </w:p>
    <w:p w14:paraId="7C1A9EBB" w14:textId="77777777" w:rsidR="00032809" w:rsidRPr="008E13FE" w:rsidRDefault="00032809" w:rsidP="0021154C">
      <w:pPr>
        <w:widowControl w:val="0"/>
        <w:autoSpaceDE w:val="0"/>
        <w:spacing w:after="0" w:line="240" w:lineRule="auto"/>
        <w:jc w:val="both"/>
        <w:rPr>
          <w:rFonts w:ascii="Times New Roman" w:hAnsi="Times New Roman" w:cs="Times New Roman"/>
        </w:rPr>
      </w:pPr>
    </w:p>
    <w:p w14:paraId="24486A6A" w14:textId="77777777" w:rsidR="00032809" w:rsidRPr="008E13FE" w:rsidRDefault="00032809" w:rsidP="0021154C">
      <w:pPr>
        <w:widowControl w:val="0"/>
        <w:autoSpaceDE w:val="0"/>
        <w:spacing w:after="0" w:line="240" w:lineRule="auto"/>
        <w:jc w:val="both"/>
        <w:rPr>
          <w:rFonts w:ascii="Times New Roman" w:hAnsi="Times New Roman" w:cs="Times New Roman"/>
        </w:rPr>
      </w:pPr>
    </w:p>
    <w:p w14:paraId="09272F5D" w14:textId="77777777" w:rsidR="00032809" w:rsidRPr="008E13FE" w:rsidRDefault="00032809" w:rsidP="0021154C">
      <w:pPr>
        <w:widowControl w:val="0"/>
        <w:autoSpaceDE w:val="0"/>
        <w:spacing w:after="0" w:line="240" w:lineRule="auto"/>
        <w:jc w:val="both"/>
        <w:rPr>
          <w:rFonts w:ascii="Times New Roman" w:hAnsi="Times New Roman" w:cs="Times New Roman"/>
        </w:rPr>
      </w:pPr>
    </w:p>
    <w:p w14:paraId="3F50C7DF" w14:textId="77777777" w:rsidR="00032809" w:rsidRPr="008E13FE" w:rsidRDefault="00032809" w:rsidP="0021154C">
      <w:pPr>
        <w:widowControl w:val="0"/>
        <w:autoSpaceDE w:val="0"/>
        <w:spacing w:after="0" w:line="240" w:lineRule="auto"/>
        <w:jc w:val="both"/>
        <w:rPr>
          <w:rFonts w:ascii="Times New Roman" w:hAnsi="Times New Roman" w:cs="Times New Roman"/>
        </w:rPr>
      </w:pPr>
    </w:p>
    <w:p w14:paraId="19107B9F"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p>
    <w:p w14:paraId="286352C9"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lang w:val="uk-UA"/>
        </w:rPr>
      </w:pPr>
    </w:p>
    <w:p w14:paraId="056BC290"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1213C41D"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1B57500C"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7FA6A915" w14:textId="77777777" w:rsidR="00847884" w:rsidRDefault="00847884" w:rsidP="0021154C">
      <w:pPr>
        <w:widowControl w:val="0"/>
        <w:autoSpaceDE w:val="0"/>
        <w:spacing w:after="0" w:line="240" w:lineRule="auto"/>
        <w:ind w:firstLine="6236"/>
        <w:jc w:val="both"/>
        <w:rPr>
          <w:rFonts w:ascii="Times New Roman" w:hAnsi="Times New Roman" w:cs="Times New Roman"/>
          <w:lang w:val="uk-UA"/>
        </w:rPr>
      </w:pPr>
    </w:p>
    <w:p w14:paraId="37B18AD5" w14:textId="77777777" w:rsidR="006B6908" w:rsidRPr="008E13FE" w:rsidRDefault="006B6908" w:rsidP="0021154C">
      <w:pPr>
        <w:widowControl w:val="0"/>
        <w:autoSpaceDE w:val="0"/>
        <w:spacing w:after="0" w:line="240" w:lineRule="auto"/>
        <w:ind w:firstLine="6236"/>
        <w:jc w:val="both"/>
        <w:rPr>
          <w:rFonts w:ascii="Times New Roman" w:hAnsi="Times New Roman" w:cs="Times New Roman"/>
          <w:lang w:val="uk-UA"/>
        </w:rPr>
      </w:pPr>
    </w:p>
    <w:p w14:paraId="3127DF20"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61A7AEFB"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78F0C3A6"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478EA9CC"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4714BF91"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0205E9F5"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37ED0C09"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1BF3794F"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6681937A"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1403AFFA"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6C82B893"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6DEFC66D"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229C3A83" w14:textId="77777777" w:rsidR="00847884" w:rsidRDefault="00847884" w:rsidP="0021154C">
      <w:pPr>
        <w:widowControl w:val="0"/>
        <w:autoSpaceDE w:val="0"/>
        <w:spacing w:after="0" w:line="240" w:lineRule="auto"/>
        <w:ind w:firstLine="6236"/>
        <w:jc w:val="both"/>
        <w:rPr>
          <w:rFonts w:ascii="Times New Roman" w:hAnsi="Times New Roman" w:cs="Times New Roman"/>
          <w:lang w:val="uk-UA"/>
        </w:rPr>
      </w:pPr>
    </w:p>
    <w:p w14:paraId="5E7D7141" w14:textId="77777777" w:rsidR="00442F39" w:rsidRDefault="00442F39" w:rsidP="0021154C">
      <w:pPr>
        <w:widowControl w:val="0"/>
        <w:autoSpaceDE w:val="0"/>
        <w:spacing w:after="0" w:line="240" w:lineRule="auto"/>
        <w:ind w:firstLine="6236"/>
        <w:jc w:val="both"/>
        <w:rPr>
          <w:rFonts w:ascii="Times New Roman" w:hAnsi="Times New Roman" w:cs="Times New Roman"/>
          <w:lang w:val="uk-UA"/>
        </w:rPr>
      </w:pPr>
    </w:p>
    <w:p w14:paraId="0D6EB743" w14:textId="77777777" w:rsidR="00442F39" w:rsidRDefault="00442F39" w:rsidP="0021154C">
      <w:pPr>
        <w:widowControl w:val="0"/>
        <w:autoSpaceDE w:val="0"/>
        <w:spacing w:after="0" w:line="240" w:lineRule="auto"/>
        <w:ind w:firstLine="6236"/>
        <w:jc w:val="both"/>
        <w:rPr>
          <w:rFonts w:ascii="Times New Roman" w:hAnsi="Times New Roman" w:cs="Times New Roman"/>
          <w:lang w:val="uk-UA"/>
        </w:rPr>
      </w:pPr>
    </w:p>
    <w:p w14:paraId="6B794759" w14:textId="77777777" w:rsidR="00442F39" w:rsidRDefault="00442F39" w:rsidP="0021154C">
      <w:pPr>
        <w:widowControl w:val="0"/>
        <w:autoSpaceDE w:val="0"/>
        <w:spacing w:after="0" w:line="240" w:lineRule="auto"/>
        <w:ind w:firstLine="6236"/>
        <w:jc w:val="both"/>
        <w:rPr>
          <w:rFonts w:ascii="Times New Roman" w:hAnsi="Times New Roman" w:cs="Times New Roman"/>
          <w:lang w:val="uk-UA"/>
        </w:rPr>
      </w:pPr>
    </w:p>
    <w:p w14:paraId="26B32283" w14:textId="77777777" w:rsidR="00442F39" w:rsidRDefault="00442F39" w:rsidP="0021154C">
      <w:pPr>
        <w:widowControl w:val="0"/>
        <w:autoSpaceDE w:val="0"/>
        <w:spacing w:after="0" w:line="240" w:lineRule="auto"/>
        <w:ind w:firstLine="6236"/>
        <w:jc w:val="both"/>
        <w:rPr>
          <w:rFonts w:ascii="Times New Roman" w:hAnsi="Times New Roman" w:cs="Times New Roman"/>
          <w:lang w:val="uk-UA"/>
        </w:rPr>
      </w:pPr>
    </w:p>
    <w:p w14:paraId="413FB4C3" w14:textId="77777777" w:rsidR="00442F39" w:rsidRDefault="00442F39" w:rsidP="0021154C">
      <w:pPr>
        <w:widowControl w:val="0"/>
        <w:autoSpaceDE w:val="0"/>
        <w:spacing w:after="0" w:line="240" w:lineRule="auto"/>
        <w:ind w:firstLine="6236"/>
        <w:jc w:val="both"/>
        <w:rPr>
          <w:rFonts w:ascii="Times New Roman" w:hAnsi="Times New Roman" w:cs="Times New Roman"/>
          <w:lang w:val="uk-UA"/>
        </w:rPr>
      </w:pPr>
    </w:p>
    <w:p w14:paraId="44066705" w14:textId="77777777" w:rsidR="00C03877" w:rsidRPr="008E13FE" w:rsidRDefault="00C03877" w:rsidP="0021154C">
      <w:pPr>
        <w:widowControl w:val="0"/>
        <w:autoSpaceDE w:val="0"/>
        <w:spacing w:after="0" w:line="240" w:lineRule="auto"/>
        <w:ind w:firstLine="6236"/>
        <w:jc w:val="both"/>
        <w:rPr>
          <w:rFonts w:ascii="Times New Roman" w:hAnsi="Times New Roman" w:cs="Times New Roman"/>
          <w:lang w:val="uk-UA"/>
        </w:rPr>
      </w:pPr>
    </w:p>
    <w:p w14:paraId="44AAFDE9"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6EDBBE57" w14:textId="77777777" w:rsidR="00847884" w:rsidRDefault="00847884" w:rsidP="0021154C">
      <w:pPr>
        <w:widowControl w:val="0"/>
        <w:autoSpaceDE w:val="0"/>
        <w:spacing w:after="0" w:line="240" w:lineRule="auto"/>
        <w:ind w:firstLine="6236"/>
        <w:jc w:val="both"/>
        <w:rPr>
          <w:rFonts w:ascii="Times New Roman" w:hAnsi="Times New Roman" w:cs="Times New Roman"/>
          <w:lang w:val="uk-UA"/>
        </w:rPr>
      </w:pPr>
    </w:p>
    <w:p w14:paraId="7F22029E"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56CB60B5"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5349DC97"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53A068B7"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4BDE28D8"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24D1C3AE"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1E4CC28E"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01D07AFC"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360ACE45" w14:textId="77777777" w:rsidR="0089795C" w:rsidRDefault="0089795C" w:rsidP="0021154C">
      <w:pPr>
        <w:widowControl w:val="0"/>
        <w:autoSpaceDE w:val="0"/>
        <w:spacing w:after="0" w:line="240" w:lineRule="auto"/>
        <w:ind w:firstLine="6236"/>
        <w:jc w:val="both"/>
        <w:rPr>
          <w:rFonts w:ascii="Times New Roman" w:hAnsi="Times New Roman" w:cs="Times New Roman"/>
          <w:lang w:val="uk-UA"/>
        </w:rPr>
      </w:pPr>
    </w:p>
    <w:p w14:paraId="5797F3CD" w14:textId="77777777" w:rsidR="0089795C" w:rsidRPr="008E13FE" w:rsidRDefault="0089795C" w:rsidP="0021154C">
      <w:pPr>
        <w:widowControl w:val="0"/>
        <w:autoSpaceDE w:val="0"/>
        <w:spacing w:after="0" w:line="240" w:lineRule="auto"/>
        <w:ind w:firstLine="6236"/>
        <w:jc w:val="both"/>
        <w:rPr>
          <w:rFonts w:ascii="Times New Roman" w:hAnsi="Times New Roman" w:cs="Times New Roman"/>
          <w:lang w:val="uk-UA"/>
        </w:rPr>
      </w:pPr>
    </w:p>
    <w:p w14:paraId="7B70DBEE" w14:textId="77777777" w:rsidR="00847884" w:rsidRPr="008E13FE" w:rsidRDefault="00847884" w:rsidP="0021154C">
      <w:pPr>
        <w:widowControl w:val="0"/>
        <w:autoSpaceDE w:val="0"/>
        <w:spacing w:after="0" w:line="240" w:lineRule="auto"/>
        <w:ind w:firstLine="6236"/>
        <w:jc w:val="both"/>
        <w:rPr>
          <w:rFonts w:ascii="Times New Roman" w:hAnsi="Times New Roman" w:cs="Times New Roman"/>
          <w:lang w:val="uk-UA"/>
        </w:rPr>
      </w:pPr>
    </w:p>
    <w:p w14:paraId="33B23F36"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582FB6EF"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0B6818"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3989D121"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spacing w:val="2"/>
          <w:lang w:val="uk-UA"/>
        </w:rPr>
        <w:t xml:space="preserve">                                                                                                            </w:t>
      </w:r>
      <w:r w:rsidR="00032809" w:rsidRPr="008E13FE">
        <w:rPr>
          <w:rFonts w:ascii="Times New Roman" w:hAnsi="Times New Roman" w:cs="Times New Roman"/>
          <w:spacing w:val="2"/>
          <w:lang w:val="uk-UA"/>
        </w:rPr>
        <w:t xml:space="preserve">від  </w:t>
      </w:r>
      <w:r>
        <w:rPr>
          <w:rFonts w:ascii="Times New Roman" w:hAnsi="Times New Roman" w:cs="Times New Roman"/>
          <w:spacing w:val="2"/>
          <w:lang w:val="uk-UA"/>
        </w:rPr>
        <w:t xml:space="preserve">07.11.2025 </w:t>
      </w:r>
      <w:r w:rsidR="00032809" w:rsidRPr="008E13FE">
        <w:rPr>
          <w:rFonts w:ascii="Times New Roman" w:hAnsi="Times New Roman" w:cs="Times New Roman"/>
          <w:spacing w:val="2"/>
          <w:lang w:val="uk-UA"/>
        </w:rPr>
        <w:t>№</w:t>
      </w:r>
      <w:r>
        <w:rPr>
          <w:rFonts w:ascii="Times New Roman" w:hAnsi="Times New Roman" w:cs="Times New Roman"/>
          <w:spacing w:val="2"/>
          <w:lang w:val="uk-UA"/>
        </w:rPr>
        <w:t>74</w:t>
      </w:r>
    </w:p>
    <w:p w14:paraId="7728C4D0"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721359FE"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6B705DFB"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50D25800" w14:textId="77777777" w:rsidR="00032809" w:rsidRPr="008E13FE" w:rsidRDefault="00032809" w:rsidP="0021154C">
      <w:pPr>
        <w:spacing w:after="0" w:line="240" w:lineRule="auto"/>
        <w:jc w:val="center"/>
        <w:rPr>
          <w:rFonts w:ascii="Times New Roman" w:hAnsi="Times New Roman" w:cs="Times New Roman"/>
          <w:b/>
          <w:bCs/>
          <w:spacing w:val="2"/>
          <w:w w:val="99"/>
          <w:sz w:val="16"/>
          <w:szCs w:val="16"/>
          <w:lang w:val="uk-UA"/>
        </w:rPr>
      </w:pPr>
    </w:p>
    <w:p w14:paraId="3086CE8B"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3EAE7C7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46E9D67E" w14:textId="77777777" w:rsidR="00032809" w:rsidRDefault="00032809" w:rsidP="0021154C">
      <w:pPr>
        <w:spacing w:after="0" w:line="240" w:lineRule="auto"/>
        <w:jc w:val="center"/>
        <w:rPr>
          <w:rFonts w:ascii="Times New Roman" w:hAnsi="Times New Roman" w:cs="Times New Roman"/>
          <w:b/>
          <w:sz w:val="18"/>
          <w:szCs w:val="16"/>
          <w:lang w:val="uk-UA"/>
        </w:rPr>
      </w:pPr>
      <w:r w:rsidRPr="008E13FE">
        <w:rPr>
          <w:rFonts w:ascii="Times New Roman" w:hAnsi="Times New Roman" w:cs="Times New Roman"/>
          <w:b/>
          <w:sz w:val="18"/>
          <w:szCs w:val="16"/>
          <w:lang w:val="uk-UA"/>
        </w:rPr>
        <w:t>особі, яка набула громадянства України</w:t>
      </w:r>
    </w:p>
    <w:p w14:paraId="13D683E1" w14:textId="77777777" w:rsidR="00442F39" w:rsidRDefault="00442F39" w:rsidP="0021154C">
      <w:pPr>
        <w:spacing w:after="0" w:line="240" w:lineRule="auto"/>
        <w:jc w:val="center"/>
        <w:rPr>
          <w:rFonts w:ascii="Times New Roman" w:hAnsi="Times New Roman" w:cs="Times New Roman"/>
          <w:b/>
          <w:sz w:val="18"/>
          <w:szCs w:val="16"/>
          <w:lang w:val="uk-UA"/>
        </w:rPr>
      </w:pPr>
    </w:p>
    <w:p w14:paraId="278E1BFE" w14:textId="77777777" w:rsidR="00442F39" w:rsidRPr="008E13FE" w:rsidRDefault="00442F39" w:rsidP="00442F39">
      <w:pPr>
        <w:spacing w:after="0" w:line="240" w:lineRule="auto"/>
        <w:jc w:val="center"/>
        <w:rPr>
          <w:rFonts w:ascii="Times New Roman" w:hAnsi="Times New Roman" w:cs="Times New Roman"/>
          <w:lang w:val="uk-UA"/>
        </w:rPr>
      </w:pPr>
      <w:r>
        <w:rPr>
          <w:rFonts w:ascii="Times New Roman" w:hAnsi="Times New Roman" w:cs="Times New Roman"/>
          <w:b/>
          <w:sz w:val="16"/>
          <w:szCs w:val="16"/>
          <w:u w:val="single"/>
          <w:lang w:val="uk-UA"/>
        </w:rPr>
        <w:t xml:space="preserve">Самбірський відділ </w:t>
      </w:r>
      <w:r w:rsidRPr="008E13FE">
        <w:rPr>
          <w:rFonts w:ascii="Times New Roman" w:hAnsi="Times New Roman" w:cs="Times New Roman"/>
          <w:b/>
          <w:sz w:val="16"/>
          <w:szCs w:val="16"/>
          <w:u w:val="single"/>
          <w:lang w:val="uk-UA"/>
        </w:rPr>
        <w:t xml:space="preserve"> ЗМУ ДМС</w:t>
      </w:r>
    </w:p>
    <w:p w14:paraId="11D49D2B" w14:textId="77777777" w:rsidR="00032809" w:rsidRDefault="00442F39" w:rsidP="0021154C">
      <w:pPr>
        <w:spacing w:after="0" w:line="240" w:lineRule="auto"/>
        <w:jc w:val="center"/>
        <w:rPr>
          <w:rFonts w:ascii="Times New Roman" w:hAnsi="Times New Roman" w:cs="Times New Roman"/>
          <w:sz w:val="14"/>
          <w:szCs w:val="16"/>
          <w:lang w:val="uk-UA"/>
        </w:rPr>
      </w:pPr>
      <w:r w:rsidRPr="00442F39">
        <w:rPr>
          <w:rFonts w:ascii="Times New Roman" w:hAnsi="Times New Roman" w:cs="Times New Roman"/>
          <w:sz w:val="14"/>
          <w:szCs w:val="16"/>
          <w:lang w:val="uk-UA"/>
        </w:rPr>
        <w:t>(найменування суб’єкта надання адміністративної послуги)</w:t>
      </w:r>
    </w:p>
    <w:p w14:paraId="249E2F73" w14:textId="77777777" w:rsidR="00442F39" w:rsidRPr="008E13FE" w:rsidRDefault="00442F39" w:rsidP="0021154C">
      <w:pPr>
        <w:spacing w:after="0" w:line="240" w:lineRule="auto"/>
        <w:jc w:val="center"/>
        <w:rPr>
          <w:rFonts w:ascii="Times New Roman" w:hAnsi="Times New Roman" w:cs="Times New Roman"/>
          <w:b/>
          <w:sz w:val="16"/>
          <w:szCs w:val="16"/>
          <w:lang w:val="uk-UA"/>
        </w:rPr>
      </w:pPr>
    </w:p>
    <w:tbl>
      <w:tblPr>
        <w:tblW w:w="10478" w:type="dxa"/>
        <w:tblInd w:w="-524" w:type="dxa"/>
        <w:tblLayout w:type="fixed"/>
        <w:tblLook w:val="0000" w:firstRow="0" w:lastRow="0" w:firstColumn="0" w:lastColumn="0" w:noHBand="0" w:noVBand="0"/>
      </w:tblPr>
      <w:tblGrid>
        <w:gridCol w:w="560"/>
        <w:gridCol w:w="4260"/>
        <w:gridCol w:w="2126"/>
        <w:gridCol w:w="1843"/>
        <w:gridCol w:w="1689"/>
      </w:tblGrid>
      <w:tr w:rsidR="00032809" w:rsidRPr="008A5E0E" w14:paraId="1EF4E35B" w14:textId="77777777" w:rsidTr="00153DF0">
        <w:trPr>
          <w:trHeight w:val="848"/>
        </w:trPr>
        <w:tc>
          <w:tcPr>
            <w:tcW w:w="560" w:type="dxa"/>
            <w:tcBorders>
              <w:top w:val="single" w:sz="4" w:space="0" w:color="000000"/>
              <w:left w:val="single" w:sz="4" w:space="0" w:color="000000"/>
              <w:bottom w:val="single" w:sz="4" w:space="0" w:color="000000"/>
            </w:tcBorders>
          </w:tcPr>
          <w:p w14:paraId="638F046D"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00A9A58A" w14:textId="77777777" w:rsidR="00032809" w:rsidRPr="008A5E0E" w:rsidRDefault="00032809"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07404DBE"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48F324C0"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32D5BDF8"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14:paraId="4CE59794"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032809" w:rsidRPr="008A5E0E" w14:paraId="2B65D785" w14:textId="77777777" w:rsidTr="00153DF0">
        <w:tc>
          <w:tcPr>
            <w:tcW w:w="560" w:type="dxa"/>
            <w:tcBorders>
              <w:top w:val="single" w:sz="4" w:space="0" w:color="000000"/>
              <w:left w:val="single" w:sz="4" w:space="0" w:color="000000"/>
              <w:bottom w:val="single" w:sz="4" w:space="0" w:color="000000"/>
            </w:tcBorders>
          </w:tcPr>
          <w:p w14:paraId="33C2E4B0" w14:textId="77777777" w:rsidR="00032809" w:rsidRPr="008A5E0E" w:rsidRDefault="00032809" w:rsidP="0021154C">
            <w:pPr>
              <w:spacing w:after="0" w:line="240" w:lineRule="auto"/>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56CC0A7B" w14:textId="77777777" w:rsidR="00032809" w:rsidRPr="008A5E0E" w:rsidRDefault="00032809"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6CBAE2A7" w14:textId="77777777" w:rsidR="00032809" w:rsidRPr="008A5E0E" w:rsidRDefault="00032809"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89615EE" w14:textId="77777777" w:rsidR="00032809" w:rsidRPr="008A5E0E" w:rsidRDefault="00032809"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10D42FA5"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37347ACC" w14:textId="77777777" w:rsidR="00032809"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00032809" w:rsidRPr="008A5E0E">
              <w:rPr>
                <w:rFonts w:ascii="Times New Roman" w:hAnsi="Times New Roman" w:cs="Times New Roman"/>
                <w:color w:val="000000"/>
                <w:sz w:val="16"/>
                <w:szCs w:val="16"/>
                <w:lang w:val="uk-UA"/>
              </w:rPr>
              <w:t xml:space="preserve"> ДМС</w:t>
            </w:r>
          </w:p>
          <w:p w14:paraId="7357C43D" w14:textId="77777777" w:rsidR="00032809" w:rsidRPr="008A5E0E" w:rsidRDefault="00032809" w:rsidP="0021154C">
            <w:pPr>
              <w:spacing w:after="0" w:line="240" w:lineRule="auto"/>
              <w:ind w:firstLine="284"/>
              <w:jc w:val="center"/>
              <w:rPr>
                <w:rFonts w:ascii="Times New Roman" w:hAnsi="Times New Roman" w:cs="Times New Roman"/>
                <w:color w:val="000000"/>
                <w:sz w:val="16"/>
                <w:szCs w:val="16"/>
                <w:lang w:val="uk-UA"/>
              </w:rPr>
            </w:pPr>
          </w:p>
          <w:p w14:paraId="09105A17" w14:textId="77777777" w:rsidR="00032809" w:rsidRPr="008A5E0E" w:rsidRDefault="00032809"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535CD6A2"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2BA2DA1F" w14:textId="77777777" w:rsidR="00032809"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00032809"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2196A5DD"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Під час прийому документів у день звернення </w:t>
            </w:r>
          </w:p>
        </w:tc>
      </w:tr>
      <w:tr w:rsidR="00153DF0" w:rsidRPr="008A5E0E" w14:paraId="06AAB818" w14:textId="77777777" w:rsidTr="00153DF0">
        <w:tc>
          <w:tcPr>
            <w:tcW w:w="560" w:type="dxa"/>
            <w:tcBorders>
              <w:top w:val="single" w:sz="4" w:space="0" w:color="000000"/>
              <w:left w:val="single" w:sz="4" w:space="0" w:color="000000"/>
              <w:bottom w:val="single" w:sz="4" w:space="0" w:color="000000"/>
            </w:tcBorders>
          </w:tcPr>
          <w:p w14:paraId="7D09C0AF"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7A3202B1" w14:textId="77777777" w:rsidR="00153DF0" w:rsidRPr="008A5E0E" w:rsidRDefault="00153DF0" w:rsidP="00442F39">
            <w:pPr>
              <w:pStyle w:val="af5"/>
              <w:spacing w:before="0"/>
              <w:ind w:firstLine="32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6B9E29B9" w14:textId="77777777" w:rsidR="00153DF0" w:rsidRPr="008A5E0E" w:rsidRDefault="00153DF0"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2DB38DED"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5C589057" w14:textId="77777777" w:rsidR="00153DF0"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4CA6523D" w14:textId="77777777" w:rsidR="00153DF0" w:rsidRPr="008A5E0E" w:rsidRDefault="00153DF0" w:rsidP="0021154C">
            <w:pPr>
              <w:spacing w:after="0" w:line="240" w:lineRule="auto"/>
              <w:ind w:firstLine="284"/>
              <w:jc w:val="center"/>
              <w:rPr>
                <w:rFonts w:ascii="Times New Roman" w:hAnsi="Times New Roman" w:cs="Times New Roman"/>
                <w:color w:val="000000"/>
                <w:sz w:val="16"/>
                <w:szCs w:val="16"/>
                <w:lang w:val="uk-UA"/>
              </w:rPr>
            </w:pPr>
          </w:p>
          <w:p w14:paraId="23ADD8EF" w14:textId="77777777" w:rsidR="00153DF0" w:rsidRPr="008A5E0E" w:rsidRDefault="00153DF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5F681C71"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3818102A" w14:textId="77777777" w:rsidR="00153DF0"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0E30F16E"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153DF0" w:rsidRPr="008A5E0E" w14:paraId="58102C76" w14:textId="77777777" w:rsidTr="00153DF0">
        <w:tc>
          <w:tcPr>
            <w:tcW w:w="560" w:type="dxa"/>
            <w:tcBorders>
              <w:top w:val="single" w:sz="4" w:space="0" w:color="000000"/>
              <w:left w:val="single" w:sz="4" w:space="0" w:color="000000"/>
              <w:bottom w:val="single" w:sz="4" w:space="0" w:color="000000"/>
            </w:tcBorders>
          </w:tcPr>
          <w:p w14:paraId="5E652DDC"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6A9D3327" w14:textId="77777777" w:rsidR="00153DF0" w:rsidRPr="008A5E0E" w:rsidRDefault="00153DF0"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2BC03E07" w14:textId="77777777" w:rsidR="00153DF0" w:rsidRPr="008A5E0E" w:rsidRDefault="00153DF0"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09186ABD" w14:textId="77777777" w:rsidR="00153DF0" w:rsidRPr="008A5E0E" w:rsidRDefault="00153DF0" w:rsidP="0021154C">
            <w:pPr>
              <w:pStyle w:val="HTML0"/>
              <w:shd w:val="clear" w:color="auto" w:fill="FFFFFF"/>
              <w:jc w:val="both"/>
              <w:rPr>
                <w:rFonts w:ascii="Times New Roman" w:hAnsi="Times New Roman" w:cs="Times New Roman"/>
                <w:color w:val="000000"/>
              </w:rPr>
            </w:pPr>
            <w:r w:rsidRPr="008A5E0E">
              <w:rPr>
                <w:rFonts w:ascii="Times New Roman" w:hAnsi="Times New Roman" w:cs="Times New Roman"/>
                <w:color w:val="000000"/>
                <w:sz w:val="16"/>
                <w:szCs w:val="16"/>
                <w:lang w:val="uk-UA"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A5E0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08C3801F" w14:textId="77777777" w:rsidR="00153DF0" w:rsidRPr="008A5E0E" w:rsidRDefault="00153DF0" w:rsidP="0021154C">
            <w:pPr>
              <w:pStyle w:val="af2"/>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4F16E639" w14:textId="77777777" w:rsidR="00153DF0" w:rsidRPr="008A5E0E" w:rsidRDefault="00153DF0" w:rsidP="0021154C">
            <w:pPr>
              <w:pStyle w:val="af2"/>
              <w:ind w:left="0" w:firstLine="321"/>
              <w:jc w:val="both"/>
              <w:rPr>
                <w:color w:val="000000"/>
              </w:rPr>
            </w:pPr>
            <w:r w:rsidRPr="008A5E0E">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3C8B050E" w14:textId="77777777" w:rsidR="00153DF0" w:rsidRPr="008A5E0E" w:rsidRDefault="00153DF0" w:rsidP="0021154C">
            <w:pPr>
              <w:spacing w:after="0" w:line="240" w:lineRule="auto"/>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3C4DB697" w14:textId="77777777" w:rsidR="00153DF0" w:rsidRPr="008A5E0E" w:rsidRDefault="00153DF0"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0C6283CB"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3A66BA6B" w14:textId="77777777" w:rsidR="00153DF0"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120A7324" w14:textId="77777777" w:rsidR="00153DF0" w:rsidRPr="008A5E0E" w:rsidRDefault="00153DF0" w:rsidP="0021154C">
            <w:pPr>
              <w:spacing w:after="0" w:line="240" w:lineRule="auto"/>
              <w:ind w:firstLine="284"/>
              <w:jc w:val="center"/>
              <w:rPr>
                <w:rFonts w:ascii="Times New Roman" w:hAnsi="Times New Roman" w:cs="Times New Roman"/>
                <w:color w:val="000000"/>
                <w:sz w:val="16"/>
                <w:szCs w:val="16"/>
                <w:lang w:val="uk-UA"/>
              </w:rPr>
            </w:pPr>
          </w:p>
          <w:p w14:paraId="35EFDE81" w14:textId="77777777" w:rsidR="00153DF0" w:rsidRPr="008A5E0E" w:rsidRDefault="00153DF0"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E37DE11"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504F1EE5" w14:textId="77777777" w:rsidR="00153DF0"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0661268A"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153DF0" w:rsidRPr="008A5E0E" w14:paraId="7A3DE824" w14:textId="77777777" w:rsidTr="00153DF0">
        <w:tc>
          <w:tcPr>
            <w:tcW w:w="560" w:type="dxa"/>
            <w:tcBorders>
              <w:top w:val="single" w:sz="4" w:space="0" w:color="000000"/>
              <w:left w:val="single" w:sz="4" w:space="0" w:color="000000"/>
              <w:bottom w:val="single" w:sz="4" w:space="0" w:color="000000"/>
            </w:tcBorders>
          </w:tcPr>
          <w:p w14:paraId="7F868AC6"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6786BAF3" w14:textId="77777777" w:rsidR="00153DF0" w:rsidRPr="008A5E0E" w:rsidRDefault="00153DF0"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Після перевірки заявник власним підписом підтверджує правильність внесених до заяви-анкети відомостей про особу. Якщо заявник через фізичні вади не </w:t>
            </w:r>
            <w:r w:rsidRPr="008A5E0E">
              <w:rPr>
                <w:rFonts w:ascii="Times New Roman" w:hAnsi="Times New Roman" w:cs="Times New Roman"/>
                <w:color w:val="000000"/>
                <w:sz w:val="16"/>
                <w:szCs w:val="16"/>
              </w:rPr>
              <w:lastRenderedPageBreak/>
              <w:t>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36BEE135" w14:textId="77777777" w:rsidR="00153DF0" w:rsidRPr="008A5E0E" w:rsidRDefault="00153DF0" w:rsidP="0021154C">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53D27B6E"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 xml:space="preserve">Заявник або його законний  представник/ уповноважена особа </w:t>
            </w:r>
            <w:r w:rsidRPr="008A5E0E">
              <w:rPr>
                <w:rFonts w:ascii="Times New Roman" w:hAnsi="Times New Roman" w:cs="Times New Roman"/>
                <w:color w:val="000000"/>
                <w:sz w:val="16"/>
                <w:szCs w:val="16"/>
                <w:lang w:val="uk-UA"/>
              </w:rPr>
              <w:lastRenderedPageBreak/>
              <w:t>адміністрації в</w:t>
            </w:r>
            <w:r>
              <w:rPr>
                <w:rFonts w:ascii="Times New Roman" w:hAnsi="Times New Roman" w:cs="Times New Roman"/>
                <w:color w:val="000000"/>
                <w:sz w:val="16"/>
                <w:szCs w:val="16"/>
                <w:lang w:val="uk-UA"/>
              </w:rPr>
              <w:t>ідповідних  закладів та установ</w:t>
            </w:r>
          </w:p>
          <w:p w14:paraId="4CD6083F" w14:textId="77777777" w:rsidR="00012E3C" w:rsidRDefault="00012E3C" w:rsidP="0021154C">
            <w:pPr>
              <w:spacing w:after="0" w:line="240" w:lineRule="auto"/>
              <w:jc w:val="center"/>
              <w:rPr>
                <w:rFonts w:ascii="Times New Roman" w:hAnsi="Times New Roman" w:cs="Times New Roman"/>
                <w:color w:val="000000"/>
                <w:sz w:val="16"/>
                <w:szCs w:val="16"/>
                <w:lang w:val="uk-UA"/>
              </w:rPr>
            </w:pPr>
          </w:p>
          <w:p w14:paraId="4A073832"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П</w:t>
            </w:r>
            <w:r w:rsidRPr="008A5E0E">
              <w:rPr>
                <w:rFonts w:ascii="Times New Roman" w:hAnsi="Times New Roman" w:cs="Times New Roman"/>
                <w:color w:val="000000"/>
                <w:sz w:val="16"/>
                <w:szCs w:val="16"/>
                <w:lang w:val="uk-UA"/>
              </w:rPr>
              <w:t>рацівник</w:t>
            </w:r>
            <w:r>
              <w:rPr>
                <w:rFonts w:ascii="Times New Roman" w:hAnsi="Times New Roman" w:cs="Times New Roman"/>
                <w:color w:val="000000"/>
                <w:sz w:val="16"/>
                <w:szCs w:val="16"/>
                <w:lang w:val="uk-UA"/>
              </w:rPr>
              <w:t xml:space="preserve"> </w:t>
            </w:r>
            <w:r w:rsidR="00012E3C">
              <w:rPr>
                <w:rFonts w:ascii="Times New Roman" w:hAnsi="Times New Roman" w:cs="Times New Roman"/>
                <w:color w:val="000000"/>
                <w:sz w:val="16"/>
                <w:szCs w:val="16"/>
                <w:lang w:val="uk-UA"/>
              </w:rPr>
              <w:t xml:space="preserve">Самбірського </w:t>
            </w:r>
            <w:r>
              <w:rPr>
                <w:rFonts w:ascii="Times New Roman" w:hAnsi="Times New Roman" w:cs="Times New Roman"/>
                <w:color w:val="000000"/>
                <w:sz w:val="16"/>
                <w:szCs w:val="16"/>
                <w:lang w:val="uk-UA"/>
              </w:rPr>
              <w:t>відділу</w:t>
            </w:r>
          </w:p>
          <w:p w14:paraId="1203B1CE" w14:textId="77777777" w:rsidR="00153DF0" w:rsidRPr="00682ECD"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32C8E4EF" w14:textId="77777777" w:rsidR="00153DF0" w:rsidRDefault="00153DF0" w:rsidP="0021154C">
            <w:pPr>
              <w:spacing w:after="0" w:line="240" w:lineRule="auto"/>
              <w:jc w:val="center"/>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lastRenderedPageBreak/>
              <w:t>Адміністрація в</w:t>
            </w:r>
            <w:r>
              <w:rPr>
                <w:rFonts w:ascii="Times New Roman" w:hAnsi="Times New Roman" w:cs="Times New Roman"/>
                <w:color w:val="000000"/>
                <w:sz w:val="16"/>
                <w:szCs w:val="16"/>
                <w:lang w:val="uk-UA"/>
              </w:rPr>
              <w:t>ідповідних  закладів та установ</w:t>
            </w:r>
          </w:p>
          <w:p w14:paraId="60036809" w14:textId="77777777" w:rsidR="00153DF0" w:rsidRDefault="00153DF0" w:rsidP="0021154C">
            <w:pPr>
              <w:spacing w:after="0" w:line="240" w:lineRule="auto"/>
              <w:jc w:val="center"/>
              <w:rPr>
                <w:rFonts w:ascii="Times New Roman" w:hAnsi="Times New Roman" w:cs="Times New Roman"/>
                <w:color w:val="000000"/>
                <w:sz w:val="16"/>
                <w:szCs w:val="16"/>
                <w:lang w:val="uk-UA"/>
              </w:rPr>
            </w:pPr>
          </w:p>
          <w:p w14:paraId="7DBAF87C" w14:textId="77777777" w:rsidR="00153DF0" w:rsidRDefault="00153DF0" w:rsidP="0021154C">
            <w:pPr>
              <w:spacing w:after="0" w:line="240" w:lineRule="auto"/>
              <w:jc w:val="center"/>
              <w:rPr>
                <w:rFonts w:ascii="Times New Roman" w:hAnsi="Times New Roman" w:cs="Times New Roman"/>
                <w:color w:val="000000"/>
                <w:sz w:val="16"/>
                <w:szCs w:val="16"/>
                <w:lang w:val="uk-UA"/>
              </w:rPr>
            </w:pPr>
          </w:p>
          <w:p w14:paraId="08DB9760" w14:textId="77777777" w:rsidR="00153DF0" w:rsidRPr="008A5E0E" w:rsidRDefault="00153DF0" w:rsidP="0021154C">
            <w:pPr>
              <w:spacing w:after="0" w:line="240" w:lineRule="auto"/>
              <w:jc w:val="center"/>
              <w:rPr>
                <w:rFonts w:ascii="Times New Roman" w:hAnsi="Times New Roman" w:cs="Times New Roman"/>
                <w:color w:val="000000"/>
              </w:rPr>
            </w:pPr>
          </w:p>
          <w:p w14:paraId="6B4AE7C2" w14:textId="77777777" w:rsidR="00153DF0" w:rsidRDefault="00153DF0"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33A9EBEC" w14:textId="77777777" w:rsidR="00153DF0" w:rsidRPr="008A5E0E" w:rsidRDefault="00153DF0"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 ДМС</w:t>
            </w:r>
          </w:p>
        </w:tc>
        <w:tc>
          <w:tcPr>
            <w:tcW w:w="1689" w:type="dxa"/>
            <w:tcBorders>
              <w:top w:val="single" w:sz="4" w:space="0" w:color="000000"/>
              <w:left w:val="single" w:sz="4" w:space="0" w:color="000000"/>
              <w:bottom w:val="single" w:sz="4" w:space="0" w:color="000000"/>
              <w:right w:val="single" w:sz="4" w:space="0" w:color="000000"/>
            </w:tcBorders>
          </w:tcPr>
          <w:p w14:paraId="18CC8CB0" w14:textId="77777777" w:rsidR="00153DF0" w:rsidRPr="008A5E0E" w:rsidRDefault="00153DF0"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Під час прийому документів у день звернення</w:t>
            </w:r>
          </w:p>
        </w:tc>
      </w:tr>
      <w:tr w:rsidR="00012E3C" w:rsidRPr="008A5E0E" w14:paraId="0BD86860" w14:textId="77777777" w:rsidTr="00153DF0">
        <w:tc>
          <w:tcPr>
            <w:tcW w:w="560" w:type="dxa"/>
            <w:tcBorders>
              <w:top w:val="single" w:sz="4" w:space="0" w:color="000000"/>
              <w:left w:val="single" w:sz="4" w:space="0" w:color="000000"/>
              <w:bottom w:val="single" w:sz="4" w:space="0" w:color="000000"/>
            </w:tcBorders>
          </w:tcPr>
          <w:p w14:paraId="33FFB3BA"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739EA9C7"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28E434E0"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55CD3955"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3D1D686A"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2C3B91FC" w14:textId="77777777" w:rsidR="00012E3C" w:rsidRPr="008A5E0E" w:rsidRDefault="00012E3C" w:rsidP="0021154C">
            <w:pPr>
              <w:spacing w:after="0" w:line="240" w:lineRule="auto"/>
              <w:ind w:firstLine="284"/>
              <w:jc w:val="center"/>
              <w:rPr>
                <w:rFonts w:ascii="Times New Roman" w:hAnsi="Times New Roman" w:cs="Times New Roman"/>
                <w:color w:val="000000"/>
                <w:sz w:val="16"/>
                <w:szCs w:val="16"/>
                <w:lang w:val="uk-UA"/>
              </w:rPr>
            </w:pPr>
          </w:p>
          <w:p w14:paraId="045C4478"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62BB73DA"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4C585E3E"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75244783"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5F1E6FF8" w14:textId="77777777" w:rsidTr="00153DF0">
        <w:tc>
          <w:tcPr>
            <w:tcW w:w="560" w:type="dxa"/>
            <w:tcBorders>
              <w:top w:val="single" w:sz="4" w:space="0" w:color="000000"/>
              <w:left w:val="single" w:sz="4" w:space="0" w:color="000000"/>
              <w:bottom w:val="single" w:sz="4" w:space="0" w:color="000000"/>
            </w:tcBorders>
          </w:tcPr>
          <w:p w14:paraId="0828E10D"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234E6FB7"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повертаються заявнику після оформлення заяви-анкети. </w:t>
            </w:r>
          </w:p>
        </w:tc>
        <w:tc>
          <w:tcPr>
            <w:tcW w:w="2126" w:type="dxa"/>
            <w:tcBorders>
              <w:top w:val="single" w:sz="4" w:space="0" w:color="000000"/>
              <w:left w:val="single" w:sz="4" w:space="0" w:color="000000"/>
              <w:bottom w:val="single" w:sz="4" w:space="0" w:color="000000"/>
            </w:tcBorders>
          </w:tcPr>
          <w:p w14:paraId="1320779B"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5F992AA8"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12065576"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18094EF6" w14:textId="77777777" w:rsidR="00012E3C" w:rsidRPr="008A5E0E" w:rsidRDefault="00012E3C" w:rsidP="0021154C">
            <w:pPr>
              <w:spacing w:after="0" w:line="240" w:lineRule="auto"/>
              <w:ind w:firstLine="284"/>
              <w:jc w:val="center"/>
              <w:rPr>
                <w:rFonts w:ascii="Times New Roman" w:hAnsi="Times New Roman" w:cs="Times New Roman"/>
                <w:color w:val="000000"/>
                <w:sz w:val="16"/>
                <w:szCs w:val="16"/>
                <w:lang w:val="uk-UA"/>
              </w:rPr>
            </w:pPr>
          </w:p>
          <w:p w14:paraId="3826E499"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71C8205"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2BB4DBC0"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545F17BC"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39CC3269" w14:textId="77777777" w:rsidTr="00153DF0">
        <w:tc>
          <w:tcPr>
            <w:tcW w:w="560" w:type="dxa"/>
            <w:tcBorders>
              <w:top w:val="single" w:sz="4" w:space="0" w:color="000000"/>
              <w:left w:val="single" w:sz="4" w:space="0" w:color="000000"/>
              <w:bottom w:val="single" w:sz="4" w:space="0" w:color="000000"/>
            </w:tcBorders>
          </w:tcPr>
          <w:p w14:paraId="2DBA73C8"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64F88EB4"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2E87816F"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1F7D4456"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23B355E2" w14:textId="77777777" w:rsidR="00012E3C" w:rsidRPr="008A5E0E" w:rsidRDefault="00012E3C" w:rsidP="00442F39">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31F2933F"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207B10D"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3C201F68"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3761B0E6"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15 робочих днів  з дня  оформлення заяви-анкети.</w:t>
            </w:r>
          </w:p>
        </w:tc>
      </w:tr>
      <w:tr w:rsidR="00012E3C" w:rsidRPr="008A5E0E" w14:paraId="67E4EE7F" w14:textId="77777777" w:rsidTr="00153DF0">
        <w:tc>
          <w:tcPr>
            <w:tcW w:w="560" w:type="dxa"/>
            <w:tcBorders>
              <w:top w:val="single" w:sz="4" w:space="0" w:color="000000"/>
              <w:left w:val="single" w:sz="4" w:space="0" w:color="000000"/>
              <w:bottom w:val="single" w:sz="4" w:space="0" w:color="000000"/>
            </w:tcBorders>
          </w:tcPr>
          <w:p w14:paraId="69B6AB3A"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1FD3BC0B"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14:paraId="18E1C206" w14:textId="77777777" w:rsidR="00012E3C" w:rsidRPr="008A5E0E" w:rsidRDefault="00012E3C"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7DD135C"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673C6638"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132A5C38" w14:textId="77777777" w:rsidR="00012E3C" w:rsidRPr="008A5E0E" w:rsidRDefault="00012E3C" w:rsidP="00442F39">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5B209D12"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0D369562"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020D7BEA"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5A577308"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tc>
      </w:tr>
      <w:tr w:rsidR="00012E3C" w:rsidRPr="008A5E0E" w14:paraId="6E6930CC" w14:textId="77777777" w:rsidTr="00153DF0">
        <w:tc>
          <w:tcPr>
            <w:tcW w:w="560" w:type="dxa"/>
            <w:tcBorders>
              <w:top w:val="single" w:sz="4" w:space="0" w:color="000000"/>
              <w:left w:val="single" w:sz="4" w:space="0" w:color="000000"/>
              <w:bottom w:val="single" w:sz="4" w:space="0" w:color="000000"/>
            </w:tcBorders>
          </w:tcPr>
          <w:p w14:paraId="549E60E4"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5AF7F41A" w14:textId="77777777" w:rsidR="00012E3C" w:rsidRPr="008A5E0E" w:rsidRDefault="00012E3C" w:rsidP="00442F39">
            <w:pPr>
              <w:pStyle w:val="af5"/>
              <w:spacing w:before="0"/>
              <w:ind w:firstLine="32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tc>
        <w:tc>
          <w:tcPr>
            <w:tcW w:w="2126" w:type="dxa"/>
            <w:tcBorders>
              <w:top w:val="single" w:sz="4" w:space="0" w:color="000000"/>
              <w:left w:val="single" w:sz="4" w:space="0" w:color="000000"/>
              <w:bottom w:val="single" w:sz="4" w:space="0" w:color="000000"/>
            </w:tcBorders>
          </w:tcPr>
          <w:p w14:paraId="755C6B26"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75878B9C"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6C03D4C8" w14:textId="77777777" w:rsidR="00012E3C" w:rsidRPr="008A5E0E" w:rsidRDefault="00012E3C" w:rsidP="00442F39">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6A06F942"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28955BE1"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04F286BB"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67276C0E"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Не пізніше ніж через 16 робочих днів з дня оформлення заяви-анкети. </w:t>
            </w:r>
          </w:p>
        </w:tc>
      </w:tr>
      <w:tr w:rsidR="00012E3C" w:rsidRPr="008A5E0E" w14:paraId="3301C89F" w14:textId="77777777" w:rsidTr="00153DF0">
        <w:tc>
          <w:tcPr>
            <w:tcW w:w="560" w:type="dxa"/>
            <w:tcBorders>
              <w:top w:val="single" w:sz="4" w:space="0" w:color="000000"/>
              <w:left w:val="single" w:sz="4" w:space="0" w:color="000000"/>
              <w:bottom w:val="single" w:sz="4" w:space="0" w:color="000000"/>
            </w:tcBorders>
          </w:tcPr>
          <w:p w14:paraId="5481E889" w14:textId="77777777" w:rsidR="00012E3C" w:rsidRPr="008A5E0E" w:rsidRDefault="00012E3C" w:rsidP="0021154C">
            <w:pPr>
              <w:spacing w:after="0" w:line="240" w:lineRule="auto"/>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16C2B54D"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46B2032B"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r w:rsidRPr="008A5E0E">
              <w:rPr>
                <w:rFonts w:ascii="Times New Roman" w:hAnsi="Times New Roman" w:cs="Times New Roman"/>
                <w:color w:val="000000"/>
                <w:sz w:val="16"/>
                <w:szCs w:val="16"/>
              </w:rPr>
              <w:t xml:space="preserve"> Голов</w:t>
            </w:r>
            <w:r w:rsidRPr="008A5E0E">
              <w:rPr>
                <w:rFonts w:ascii="Times New Roman" w:hAnsi="Times New Roman" w:cs="Times New Roman"/>
                <w:color w:val="000000"/>
                <w:sz w:val="16"/>
                <w:szCs w:val="16"/>
                <w:lang w:val="uk-UA"/>
              </w:rPr>
              <w:t xml:space="preserve">ного </w:t>
            </w:r>
            <w:r w:rsidRPr="008A5E0E">
              <w:rPr>
                <w:rFonts w:ascii="Times New Roman" w:hAnsi="Times New Roman" w:cs="Times New Roman"/>
                <w:color w:val="000000"/>
                <w:sz w:val="16"/>
                <w:szCs w:val="16"/>
              </w:rPr>
              <w:t>обчислювальн</w:t>
            </w:r>
            <w:r w:rsidRPr="008A5E0E">
              <w:rPr>
                <w:rFonts w:ascii="Times New Roman" w:hAnsi="Times New Roman" w:cs="Times New Roman"/>
                <w:color w:val="000000"/>
                <w:sz w:val="16"/>
                <w:szCs w:val="16"/>
                <w:lang w:val="uk-UA"/>
              </w:rPr>
              <w:t xml:space="preserve">ого </w:t>
            </w:r>
            <w:r w:rsidRPr="008A5E0E">
              <w:rPr>
                <w:rFonts w:ascii="Times New Roman" w:hAnsi="Times New Roman" w:cs="Times New Roman"/>
                <w:color w:val="000000"/>
                <w:sz w:val="16"/>
                <w:szCs w:val="16"/>
              </w:rPr>
              <w:t>центр</w:t>
            </w:r>
            <w:r w:rsidRPr="008A5E0E">
              <w:rPr>
                <w:rFonts w:ascii="Times New Roman" w:hAnsi="Times New Roman" w:cs="Times New Roman"/>
                <w:color w:val="000000"/>
                <w:sz w:val="16"/>
                <w:szCs w:val="16"/>
                <w:lang w:val="uk-UA"/>
              </w:rPr>
              <w:t>у</w:t>
            </w:r>
            <w:r w:rsidRPr="008A5E0E">
              <w:rPr>
                <w:rFonts w:ascii="Times New Roman" w:hAnsi="Times New Roman" w:cs="Times New Roman"/>
                <w:color w:val="000000"/>
                <w:sz w:val="16"/>
                <w:szCs w:val="16"/>
              </w:rPr>
              <w:t xml:space="preserve"> Єдиного державного демографічного реєстру</w:t>
            </w:r>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36306B4D"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7A914B46"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12E3C" w:rsidRPr="008A5E0E" w14:paraId="4C10D993" w14:textId="77777777" w:rsidTr="00153DF0">
        <w:tc>
          <w:tcPr>
            <w:tcW w:w="560" w:type="dxa"/>
            <w:tcBorders>
              <w:top w:val="single" w:sz="4" w:space="0" w:color="000000"/>
              <w:left w:val="single" w:sz="4" w:space="0" w:color="000000"/>
              <w:bottom w:val="single" w:sz="4" w:space="0" w:color="000000"/>
            </w:tcBorders>
          </w:tcPr>
          <w:p w14:paraId="667A4FE7" w14:textId="77777777" w:rsidR="00012E3C" w:rsidRPr="008A5E0E" w:rsidRDefault="00012E3C" w:rsidP="0021154C">
            <w:pPr>
              <w:spacing w:after="0" w:line="240" w:lineRule="auto"/>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7D585071"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40130519"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34B76846"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B281740"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12E3C" w:rsidRPr="008A5E0E" w14:paraId="314C825D" w14:textId="77777777" w:rsidTr="00153DF0">
        <w:tc>
          <w:tcPr>
            <w:tcW w:w="560" w:type="dxa"/>
            <w:tcBorders>
              <w:top w:val="single" w:sz="4" w:space="0" w:color="000000"/>
              <w:left w:val="single" w:sz="4" w:space="0" w:color="000000"/>
              <w:bottom w:val="single" w:sz="4" w:space="0" w:color="000000"/>
            </w:tcBorders>
          </w:tcPr>
          <w:p w14:paraId="3D77C8D3" w14:textId="77777777" w:rsidR="00012E3C" w:rsidRPr="008A5E0E" w:rsidRDefault="00012E3C" w:rsidP="0021154C">
            <w:pPr>
              <w:spacing w:after="0" w:line="240" w:lineRule="auto"/>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37601A20"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14:paraId="7CD6FE6F"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5EEBED18" w14:textId="77777777" w:rsidR="00012E3C" w:rsidRPr="008A5E0E" w:rsidRDefault="00012E3C" w:rsidP="0021154C">
            <w:pPr>
              <w:spacing w:after="0" w:line="240" w:lineRule="auto"/>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1BF3ACD4"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Самбірського відділу </w:t>
            </w:r>
          </w:p>
          <w:p w14:paraId="6E3A0533"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p w14:paraId="42E65A9B" w14:textId="77777777" w:rsidR="00012E3C" w:rsidRPr="008A5E0E" w:rsidRDefault="00012E3C" w:rsidP="0021154C">
            <w:pPr>
              <w:spacing w:after="0" w:line="240" w:lineRule="auto"/>
              <w:ind w:firstLine="284"/>
              <w:jc w:val="center"/>
              <w:rPr>
                <w:rFonts w:ascii="Times New Roman" w:hAnsi="Times New Roman" w:cs="Times New Roman"/>
                <w:color w:val="000000"/>
                <w:sz w:val="16"/>
                <w:szCs w:val="16"/>
                <w:lang w:val="uk-UA"/>
              </w:rPr>
            </w:pPr>
          </w:p>
          <w:p w14:paraId="1A2EC780" w14:textId="77777777" w:rsidR="00012E3C" w:rsidRPr="008A5E0E" w:rsidRDefault="00012E3C" w:rsidP="0021154C">
            <w:pPr>
              <w:spacing w:after="0" w:line="240" w:lineRule="auto"/>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0FA82F27" w14:textId="77777777" w:rsidR="00012E3C" w:rsidRDefault="00012E3C" w:rsidP="0021154C">
            <w:pPr>
              <w:spacing w:after="0" w:line="240" w:lineRule="auto"/>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Самбірський відділ </w:t>
            </w:r>
          </w:p>
          <w:p w14:paraId="4225A0BE" w14:textId="77777777" w:rsidR="00012E3C" w:rsidRPr="008A5E0E" w:rsidRDefault="00012E3C" w:rsidP="0021154C">
            <w:pPr>
              <w:spacing w:after="0" w:line="240" w:lineRule="auto"/>
              <w:jc w:val="center"/>
              <w:rPr>
                <w:rFonts w:ascii="Times New Roman" w:hAnsi="Times New Roman" w:cs="Times New Roman"/>
                <w:color w:val="000000"/>
              </w:rPr>
            </w:pPr>
            <w:r>
              <w:rPr>
                <w:rFonts w:ascii="Times New Roman" w:hAnsi="Times New Roman" w:cs="Times New Roman"/>
                <w:color w:val="000000"/>
                <w:sz w:val="16"/>
                <w:szCs w:val="16"/>
                <w:lang w:val="uk-UA"/>
              </w:rPr>
              <w:t>ЗМУ</w:t>
            </w:r>
            <w:r w:rsidRPr="008A5E0E">
              <w:rPr>
                <w:rFonts w:ascii="Times New Roman" w:hAnsi="Times New Roman" w:cs="Times New Roman"/>
                <w:color w:val="000000"/>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38946DFE"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tc>
      </w:tr>
      <w:tr w:rsidR="00012E3C" w:rsidRPr="008A5E0E" w14:paraId="4690208E" w14:textId="77777777" w:rsidTr="00153DF0">
        <w:tc>
          <w:tcPr>
            <w:tcW w:w="560" w:type="dxa"/>
            <w:tcBorders>
              <w:top w:val="single" w:sz="4" w:space="0" w:color="000000"/>
              <w:left w:val="single" w:sz="4" w:space="0" w:color="000000"/>
              <w:bottom w:val="single" w:sz="4" w:space="0" w:color="000000"/>
            </w:tcBorders>
          </w:tcPr>
          <w:p w14:paraId="5F320280" w14:textId="77777777" w:rsidR="00012E3C" w:rsidRPr="008A5E0E" w:rsidRDefault="00012E3C" w:rsidP="0021154C">
            <w:pPr>
              <w:spacing w:after="0" w:line="240" w:lineRule="auto"/>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1C96C4BD"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5F065123"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10639AB0"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583205C9"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p w14:paraId="1214E489"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012E3C" w:rsidRPr="008A5E0E" w14:paraId="1C95705F" w14:textId="77777777" w:rsidTr="00153DF0">
        <w:tc>
          <w:tcPr>
            <w:tcW w:w="560" w:type="dxa"/>
            <w:tcBorders>
              <w:top w:val="single" w:sz="4" w:space="0" w:color="000000"/>
              <w:left w:val="single" w:sz="4" w:space="0" w:color="000000"/>
              <w:bottom w:val="single" w:sz="4" w:space="0" w:color="000000"/>
            </w:tcBorders>
          </w:tcPr>
          <w:p w14:paraId="223DB7B0"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34BC9515"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41B01EAB" w14:textId="77777777" w:rsidR="00012E3C" w:rsidRPr="008A5E0E" w:rsidRDefault="00012E3C" w:rsidP="0021154C">
            <w:pPr>
              <w:pStyle w:val="af5"/>
              <w:snapToGrid w:val="0"/>
              <w:spacing w:before="0"/>
              <w:ind w:firstLine="459"/>
              <w:jc w:val="both"/>
              <w:rPr>
                <w:rFonts w:ascii="Times New Roman" w:hAnsi="Times New Roman" w:cs="Times New Roman"/>
                <w:color w:val="000000"/>
                <w:sz w:val="16"/>
                <w:szCs w:val="16"/>
              </w:rPr>
            </w:pPr>
          </w:p>
        </w:tc>
      </w:tr>
    </w:tbl>
    <w:p w14:paraId="2C04B5B8" w14:textId="77777777" w:rsidR="00032809" w:rsidRPr="008E13FE" w:rsidRDefault="00032809" w:rsidP="0021154C">
      <w:pPr>
        <w:widowControl w:val="0"/>
        <w:autoSpaceDE w:val="0"/>
        <w:spacing w:after="0" w:line="240" w:lineRule="auto"/>
        <w:ind w:hanging="624"/>
        <w:jc w:val="both"/>
        <w:rPr>
          <w:rFonts w:ascii="Times New Roman" w:hAnsi="Times New Roman" w:cs="Times New Roman"/>
          <w:b/>
          <w:bCs/>
          <w:spacing w:val="2"/>
          <w:sz w:val="24"/>
          <w:szCs w:val="24"/>
          <w:lang w:val="uk-UA"/>
        </w:rPr>
      </w:pPr>
    </w:p>
    <w:p w14:paraId="4BBC1914" w14:textId="77777777" w:rsidR="00C03877" w:rsidRPr="00012E3C" w:rsidRDefault="00C03877" w:rsidP="0021154C">
      <w:pPr>
        <w:widowControl w:val="0"/>
        <w:autoSpaceDE w:val="0"/>
        <w:spacing w:after="0" w:line="240" w:lineRule="auto"/>
        <w:ind w:hanging="624"/>
        <w:jc w:val="both"/>
        <w:rPr>
          <w:rFonts w:ascii="Times New Roman" w:hAnsi="Times New Roman" w:cs="Times New Roman"/>
          <w:b/>
          <w:bCs/>
          <w:color w:val="000000"/>
          <w:spacing w:val="-2"/>
          <w:sz w:val="24"/>
          <w:szCs w:val="24"/>
          <w:lang w:val="uk-UA"/>
        </w:rPr>
      </w:pPr>
      <w:r w:rsidRPr="00C03877">
        <w:rPr>
          <w:rFonts w:ascii="Times New Roman" w:hAnsi="Times New Roman" w:cs="Times New Roman"/>
          <w:b/>
          <w:bCs/>
          <w:color w:val="000000"/>
          <w:spacing w:val="-2"/>
          <w:sz w:val="24"/>
          <w:szCs w:val="24"/>
        </w:rPr>
        <w:t xml:space="preserve">Начальник </w:t>
      </w:r>
      <w:r w:rsidR="00012E3C">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012E3C">
        <w:rPr>
          <w:rFonts w:ascii="Times New Roman" w:hAnsi="Times New Roman" w:cs="Times New Roman"/>
          <w:b/>
          <w:bCs/>
          <w:color w:val="000000"/>
          <w:spacing w:val="-2"/>
          <w:sz w:val="24"/>
          <w:szCs w:val="24"/>
          <w:lang w:val="uk-UA"/>
        </w:rPr>
        <w:t xml:space="preserve">                                                    Ірина НАЗАРКО</w:t>
      </w:r>
    </w:p>
    <w:p w14:paraId="0A1AE7D0" w14:textId="77777777" w:rsidR="00032809" w:rsidRPr="008E13FE" w:rsidRDefault="00032809" w:rsidP="0021154C">
      <w:pPr>
        <w:widowControl w:val="0"/>
        <w:autoSpaceDE w:val="0"/>
        <w:spacing w:after="0" w:line="240" w:lineRule="auto"/>
        <w:ind w:hanging="624"/>
        <w:jc w:val="both"/>
        <w:rPr>
          <w:rFonts w:ascii="Times New Roman" w:hAnsi="Times New Roman" w:cs="Times New Roman"/>
        </w:rPr>
      </w:pPr>
      <w:r w:rsidRPr="008E13FE">
        <w:rPr>
          <w:rFonts w:ascii="Times New Roman" w:eastAsia="Verdana" w:hAnsi="Times New Roman" w:cs="Times New Roman"/>
          <w:b/>
          <w:bCs/>
          <w:spacing w:val="-2"/>
          <w:sz w:val="16"/>
          <w:szCs w:val="16"/>
          <w:lang w:val="uk-UA"/>
        </w:rPr>
        <w:t xml:space="preserve"> </w:t>
      </w:r>
      <w:r w:rsidRPr="008E13FE">
        <w:rPr>
          <w:rFonts w:ascii="Times New Roman" w:eastAsia="Calibri" w:hAnsi="Times New Roman" w:cs="Times New Roman"/>
        </w:rPr>
        <w:t xml:space="preserve"> </w:t>
      </w:r>
    </w:p>
    <w:p w14:paraId="453BDE58" w14:textId="77777777" w:rsidR="00032809" w:rsidRPr="008E13FE" w:rsidRDefault="00032809" w:rsidP="0021154C">
      <w:pPr>
        <w:spacing w:after="0" w:line="240" w:lineRule="auto"/>
        <w:jc w:val="both"/>
        <w:rPr>
          <w:rFonts w:ascii="Times New Roman" w:hAnsi="Times New Roman" w:cs="Times New Roman"/>
        </w:rPr>
      </w:pPr>
    </w:p>
    <w:p w14:paraId="24CDB042" w14:textId="77777777" w:rsidR="00032809" w:rsidRPr="008E13FE" w:rsidRDefault="00032809" w:rsidP="0021154C">
      <w:pPr>
        <w:spacing w:after="0" w:line="240" w:lineRule="auto"/>
        <w:jc w:val="both"/>
        <w:rPr>
          <w:rFonts w:ascii="Times New Roman" w:hAnsi="Times New Roman" w:cs="Times New Roman"/>
        </w:rPr>
      </w:pPr>
    </w:p>
    <w:p w14:paraId="01EFA919" w14:textId="77777777" w:rsidR="00032809" w:rsidRPr="008E13FE" w:rsidRDefault="00032809" w:rsidP="0021154C">
      <w:pPr>
        <w:spacing w:after="0" w:line="240" w:lineRule="auto"/>
        <w:jc w:val="both"/>
        <w:rPr>
          <w:rFonts w:ascii="Times New Roman" w:hAnsi="Times New Roman" w:cs="Times New Roman"/>
        </w:rPr>
      </w:pPr>
    </w:p>
    <w:p w14:paraId="6236E4BE" w14:textId="77777777" w:rsidR="00032809" w:rsidRDefault="00032809" w:rsidP="0021154C">
      <w:pPr>
        <w:spacing w:after="0" w:line="240" w:lineRule="auto"/>
        <w:jc w:val="both"/>
        <w:rPr>
          <w:rFonts w:ascii="Times New Roman" w:hAnsi="Times New Roman" w:cs="Times New Roman"/>
          <w:lang w:val="uk-UA"/>
        </w:rPr>
      </w:pPr>
    </w:p>
    <w:p w14:paraId="6EF243DC" w14:textId="77777777" w:rsidR="00442F39" w:rsidRDefault="00442F39" w:rsidP="0021154C">
      <w:pPr>
        <w:spacing w:after="0" w:line="240" w:lineRule="auto"/>
        <w:jc w:val="both"/>
        <w:rPr>
          <w:rFonts w:ascii="Times New Roman" w:hAnsi="Times New Roman" w:cs="Times New Roman"/>
          <w:lang w:val="uk-UA"/>
        </w:rPr>
      </w:pPr>
    </w:p>
    <w:p w14:paraId="5F2242E9" w14:textId="77777777" w:rsidR="00442F39" w:rsidRDefault="00442F39" w:rsidP="0021154C">
      <w:pPr>
        <w:spacing w:after="0" w:line="240" w:lineRule="auto"/>
        <w:jc w:val="both"/>
        <w:rPr>
          <w:rFonts w:ascii="Times New Roman" w:hAnsi="Times New Roman" w:cs="Times New Roman"/>
          <w:lang w:val="uk-UA"/>
        </w:rPr>
      </w:pPr>
    </w:p>
    <w:p w14:paraId="406DC561" w14:textId="77777777" w:rsidR="00442F39" w:rsidRDefault="00442F39" w:rsidP="0021154C">
      <w:pPr>
        <w:spacing w:after="0" w:line="240" w:lineRule="auto"/>
        <w:jc w:val="both"/>
        <w:rPr>
          <w:rFonts w:ascii="Times New Roman" w:hAnsi="Times New Roman" w:cs="Times New Roman"/>
          <w:lang w:val="uk-UA"/>
        </w:rPr>
      </w:pPr>
    </w:p>
    <w:p w14:paraId="4E39E0D2" w14:textId="77777777" w:rsidR="00442F39" w:rsidRDefault="00442F39" w:rsidP="0021154C">
      <w:pPr>
        <w:spacing w:after="0" w:line="240" w:lineRule="auto"/>
        <w:jc w:val="both"/>
        <w:rPr>
          <w:rFonts w:ascii="Times New Roman" w:hAnsi="Times New Roman" w:cs="Times New Roman"/>
          <w:lang w:val="uk-UA"/>
        </w:rPr>
      </w:pPr>
    </w:p>
    <w:p w14:paraId="1D72B62D" w14:textId="77777777" w:rsidR="00442F39" w:rsidRDefault="00442F39" w:rsidP="0021154C">
      <w:pPr>
        <w:spacing w:after="0" w:line="240" w:lineRule="auto"/>
        <w:jc w:val="both"/>
        <w:rPr>
          <w:rFonts w:ascii="Times New Roman" w:hAnsi="Times New Roman" w:cs="Times New Roman"/>
          <w:lang w:val="uk-UA"/>
        </w:rPr>
      </w:pPr>
    </w:p>
    <w:p w14:paraId="54C3A6AD" w14:textId="77777777" w:rsidR="00442F39" w:rsidRDefault="00442F39" w:rsidP="0021154C">
      <w:pPr>
        <w:spacing w:after="0" w:line="240" w:lineRule="auto"/>
        <w:jc w:val="both"/>
        <w:rPr>
          <w:rFonts w:ascii="Times New Roman" w:hAnsi="Times New Roman" w:cs="Times New Roman"/>
          <w:lang w:val="uk-UA"/>
        </w:rPr>
      </w:pPr>
    </w:p>
    <w:p w14:paraId="70DE1BE1" w14:textId="77777777" w:rsidR="006B6908" w:rsidRDefault="006B6908" w:rsidP="0021154C">
      <w:pPr>
        <w:spacing w:after="0" w:line="240" w:lineRule="auto"/>
        <w:jc w:val="both"/>
        <w:rPr>
          <w:rFonts w:ascii="Times New Roman" w:hAnsi="Times New Roman" w:cs="Times New Roman"/>
          <w:lang w:val="uk-UA"/>
        </w:rPr>
      </w:pPr>
    </w:p>
    <w:p w14:paraId="13E06932" w14:textId="77777777" w:rsidR="0089795C" w:rsidRDefault="0089795C" w:rsidP="0021154C">
      <w:pPr>
        <w:spacing w:after="0" w:line="240" w:lineRule="auto"/>
        <w:jc w:val="both"/>
        <w:rPr>
          <w:rFonts w:ascii="Times New Roman" w:hAnsi="Times New Roman" w:cs="Times New Roman"/>
          <w:lang w:val="uk-UA"/>
        </w:rPr>
      </w:pPr>
    </w:p>
    <w:p w14:paraId="233070B8" w14:textId="77777777" w:rsidR="0089795C" w:rsidRDefault="0089795C" w:rsidP="0021154C">
      <w:pPr>
        <w:spacing w:after="0" w:line="240" w:lineRule="auto"/>
        <w:jc w:val="both"/>
        <w:rPr>
          <w:rFonts w:ascii="Times New Roman" w:hAnsi="Times New Roman" w:cs="Times New Roman"/>
          <w:lang w:val="uk-UA"/>
        </w:rPr>
      </w:pPr>
    </w:p>
    <w:p w14:paraId="1460F63F" w14:textId="77777777" w:rsidR="0089795C" w:rsidRDefault="0089795C" w:rsidP="0021154C">
      <w:pPr>
        <w:spacing w:after="0" w:line="240" w:lineRule="auto"/>
        <w:jc w:val="both"/>
        <w:rPr>
          <w:rFonts w:ascii="Times New Roman" w:hAnsi="Times New Roman" w:cs="Times New Roman"/>
          <w:lang w:val="uk-UA"/>
        </w:rPr>
      </w:pPr>
    </w:p>
    <w:p w14:paraId="66D39997" w14:textId="77777777" w:rsidR="0089795C" w:rsidRDefault="0089795C" w:rsidP="0021154C">
      <w:pPr>
        <w:spacing w:after="0" w:line="240" w:lineRule="auto"/>
        <w:jc w:val="both"/>
        <w:rPr>
          <w:rFonts w:ascii="Times New Roman" w:hAnsi="Times New Roman" w:cs="Times New Roman"/>
          <w:lang w:val="uk-UA"/>
        </w:rPr>
      </w:pPr>
    </w:p>
    <w:p w14:paraId="5EB8135D" w14:textId="77777777" w:rsidR="0089795C" w:rsidRPr="00442F39" w:rsidRDefault="0089795C" w:rsidP="0021154C">
      <w:pPr>
        <w:spacing w:after="0" w:line="240" w:lineRule="auto"/>
        <w:jc w:val="both"/>
        <w:rPr>
          <w:rFonts w:ascii="Times New Roman" w:hAnsi="Times New Roman" w:cs="Times New Roman"/>
          <w:lang w:val="uk-UA"/>
        </w:rPr>
      </w:pPr>
    </w:p>
    <w:p w14:paraId="56CBCAFF" w14:textId="77777777" w:rsidR="00032809" w:rsidRPr="008E13FE" w:rsidRDefault="00032809" w:rsidP="0021154C">
      <w:pPr>
        <w:spacing w:after="0" w:line="240" w:lineRule="auto"/>
        <w:jc w:val="both"/>
        <w:rPr>
          <w:rFonts w:ascii="Times New Roman" w:hAnsi="Times New Roman" w:cs="Times New Roman"/>
        </w:rPr>
      </w:pPr>
    </w:p>
    <w:p w14:paraId="63378E46"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6559F403"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330623"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46F2F619"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p>
    <w:p w14:paraId="71D80335" w14:textId="77777777" w:rsidR="00032809" w:rsidRPr="008E13FE" w:rsidRDefault="00032809" w:rsidP="0021154C">
      <w:pPr>
        <w:spacing w:after="0" w:line="240" w:lineRule="auto"/>
        <w:rPr>
          <w:rFonts w:ascii="Times New Roman" w:hAnsi="Times New Roman" w:cs="Times New Roman"/>
        </w:rPr>
      </w:pPr>
    </w:p>
    <w:p w14:paraId="06FFF833" w14:textId="77777777" w:rsidR="00032809" w:rsidRPr="008E13FE" w:rsidRDefault="00032809" w:rsidP="0021154C">
      <w:pPr>
        <w:spacing w:after="0" w:line="240" w:lineRule="auto"/>
        <w:jc w:val="center"/>
        <w:rPr>
          <w:rFonts w:ascii="Times New Roman" w:hAnsi="Times New Roman" w:cs="Times New Roman"/>
          <w:b/>
          <w:bCs/>
          <w:spacing w:val="2"/>
          <w:sz w:val="16"/>
          <w:szCs w:val="16"/>
          <w:lang w:val="uk-UA"/>
        </w:rPr>
      </w:pPr>
    </w:p>
    <w:p w14:paraId="24E17E64" w14:textId="77777777" w:rsidR="00032809" w:rsidRPr="008E13FE" w:rsidRDefault="00032809" w:rsidP="0021154C">
      <w:pPr>
        <w:spacing w:after="0" w:line="240" w:lineRule="auto"/>
        <w:jc w:val="center"/>
        <w:rPr>
          <w:rFonts w:ascii="Times New Roman" w:hAnsi="Times New Roman" w:cs="Times New Roman"/>
          <w:b/>
          <w:bCs/>
          <w:spacing w:val="2"/>
          <w:sz w:val="16"/>
          <w:szCs w:val="16"/>
          <w:lang w:val="uk-UA"/>
        </w:rPr>
      </w:pPr>
    </w:p>
    <w:p w14:paraId="79BA8F34"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 xml:space="preserve">А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p>
    <w:p w14:paraId="0514A5AC"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p w14:paraId="04245AA1"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 xml:space="preserve">ОФОРМЛЕННЯ І ВИДАЧА ПАСПОРТА ГРОМАДЯНИНА УКРАЇНИ </w:t>
      </w:r>
    </w:p>
    <w:p w14:paraId="01B58D3C"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З БЕЗКОНТАКТНИМ ЕЛЕКТРОННИМ НОСІЄМ</w:t>
      </w:r>
    </w:p>
    <w:p w14:paraId="2CF7F9DC"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14:paraId="40393634"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14:paraId="6DE14C18" w14:textId="77777777" w:rsidR="00032809" w:rsidRPr="008E13FE" w:rsidRDefault="00032809" w:rsidP="0021154C">
      <w:pPr>
        <w:spacing w:after="0" w:line="240" w:lineRule="auto"/>
        <w:jc w:val="center"/>
        <w:rPr>
          <w:rFonts w:ascii="Times New Roman" w:hAnsi="Times New Roman" w:cs="Times New Roman"/>
          <w:b/>
          <w:sz w:val="18"/>
          <w:szCs w:val="16"/>
          <w:lang w:val="uk-UA"/>
        </w:rPr>
      </w:pPr>
    </w:p>
    <w:p w14:paraId="77312170" w14:textId="77777777" w:rsidR="00032809" w:rsidRPr="008E13FE" w:rsidRDefault="00AC0E8E" w:rsidP="0021154C">
      <w:pPr>
        <w:spacing w:after="0" w:line="240" w:lineRule="auto"/>
        <w:jc w:val="center"/>
        <w:rPr>
          <w:rFonts w:ascii="Times New Roman" w:hAnsi="Times New Roman" w:cs="Times New Roman"/>
        </w:rPr>
      </w:pPr>
      <w:r>
        <w:rPr>
          <w:rFonts w:ascii="Times New Roman" w:hAnsi="Times New Roman" w:cs="Times New Roman"/>
          <w:b/>
          <w:sz w:val="16"/>
          <w:szCs w:val="16"/>
          <w:u w:val="single"/>
          <w:lang w:val="uk-UA"/>
        </w:rPr>
        <w:t xml:space="preserve">Самбірський відділ </w:t>
      </w:r>
      <w:r w:rsidR="00847884" w:rsidRPr="008E13FE">
        <w:rPr>
          <w:rFonts w:ascii="Times New Roman" w:hAnsi="Times New Roman" w:cs="Times New Roman"/>
          <w:b/>
          <w:sz w:val="16"/>
          <w:szCs w:val="16"/>
          <w:u w:val="single"/>
          <w:lang w:val="uk-UA"/>
        </w:rPr>
        <w:t xml:space="preserve"> </w:t>
      </w:r>
      <w:r w:rsidR="00330623" w:rsidRPr="008E13FE">
        <w:rPr>
          <w:rFonts w:ascii="Times New Roman" w:hAnsi="Times New Roman" w:cs="Times New Roman"/>
          <w:b/>
          <w:sz w:val="16"/>
          <w:szCs w:val="16"/>
          <w:u w:val="single"/>
          <w:lang w:val="uk-UA"/>
        </w:rPr>
        <w:t>ЗМУ</w:t>
      </w:r>
      <w:r w:rsidR="00847884" w:rsidRPr="008E13FE">
        <w:rPr>
          <w:rFonts w:ascii="Times New Roman" w:hAnsi="Times New Roman" w:cs="Times New Roman"/>
          <w:b/>
          <w:sz w:val="16"/>
          <w:szCs w:val="16"/>
          <w:u w:val="single"/>
          <w:lang w:val="uk-UA"/>
        </w:rPr>
        <w:t xml:space="preserve"> ДМС</w:t>
      </w:r>
    </w:p>
    <w:p w14:paraId="32DCB51B"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sz w:val="14"/>
          <w:szCs w:val="16"/>
          <w:lang w:val="uk-UA"/>
        </w:rPr>
        <w:t>(найменування суб’єкта надання адміністративної послуги)</w:t>
      </w:r>
    </w:p>
    <w:p w14:paraId="581CAA8B" w14:textId="77777777" w:rsidR="00032809" w:rsidRPr="008E13FE" w:rsidRDefault="00032809" w:rsidP="0021154C">
      <w:pPr>
        <w:spacing w:after="0" w:line="240" w:lineRule="auto"/>
        <w:jc w:val="both"/>
        <w:rPr>
          <w:rFonts w:ascii="Times New Roman" w:hAnsi="Times New Roman" w:cs="Times New Roman"/>
          <w:sz w:val="16"/>
          <w:szCs w:val="16"/>
          <w:lang w:val="uk-UA"/>
        </w:rPr>
      </w:pPr>
    </w:p>
    <w:tbl>
      <w:tblPr>
        <w:tblW w:w="10682" w:type="dxa"/>
        <w:tblInd w:w="-1033" w:type="dxa"/>
        <w:tblLayout w:type="fixed"/>
        <w:tblCellMar>
          <w:left w:w="0" w:type="dxa"/>
          <w:right w:w="0" w:type="dxa"/>
        </w:tblCellMar>
        <w:tblLook w:val="0000" w:firstRow="0" w:lastRow="0" w:firstColumn="0" w:lastColumn="0" w:noHBand="0" w:noVBand="0"/>
      </w:tblPr>
      <w:tblGrid>
        <w:gridCol w:w="709"/>
        <w:gridCol w:w="3716"/>
        <w:gridCol w:w="6217"/>
        <w:gridCol w:w="40"/>
      </w:tblGrid>
      <w:tr w:rsidR="00032809" w:rsidRPr="008A5E0E" w14:paraId="3F407763" w14:textId="77777777" w:rsidTr="00847884">
        <w:trPr>
          <w:trHeight w:val="396"/>
        </w:trPr>
        <w:tc>
          <w:tcPr>
            <w:tcW w:w="10642" w:type="dxa"/>
            <w:gridSpan w:val="3"/>
            <w:tcBorders>
              <w:top w:val="single" w:sz="4" w:space="0" w:color="000000"/>
              <w:left w:val="single" w:sz="4" w:space="0" w:color="000000"/>
              <w:bottom w:val="single" w:sz="4" w:space="0" w:color="000000"/>
            </w:tcBorders>
            <w:vAlign w:val="center"/>
          </w:tcPr>
          <w:p w14:paraId="5EC77940" w14:textId="77777777" w:rsidR="00032809" w:rsidRPr="008A5E0E" w:rsidRDefault="00032809"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Інформація про суб’єкта надання адміністративної послуги</w:t>
            </w:r>
          </w:p>
        </w:tc>
        <w:tc>
          <w:tcPr>
            <w:tcW w:w="40" w:type="dxa"/>
            <w:tcBorders>
              <w:left w:val="single" w:sz="4" w:space="0" w:color="000000"/>
            </w:tcBorders>
          </w:tcPr>
          <w:p w14:paraId="25837587" w14:textId="77777777" w:rsidR="00032809" w:rsidRPr="008A5E0E" w:rsidRDefault="00032809" w:rsidP="0021154C">
            <w:pPr>
              <w:snapToGrid w:val="0"/>
              <w:spacing w:after="0" w:line="240" w:lineRule="auto"/>
              <w:rPr>
                <w:rFonts w:ascii="Times New Roman" w:hAnsi="Times New Roman" w:cs="Times New Roman"/>
                <w:sz w:val="16"/>
                <w:szCs w:val="16"/>
              </w:rPr>
            </w:pPr>
          </w:p>
        </w:tc>
      </w:tr>
      <w:tr w:rsidR="00032809" w:rsidRPr="008A5E0E" w14:paraId="0798BCD0" w14:textId="77777777" w:rsidTr="00847884">
        <w:tc>
          <w:tcPr>
            <w:tcW w:w="4425" w:type="dxa"/>
            <w:gridSpan w:val="2"/>
            <w:tcBorders>
              <w:top w:val="single" w:sz="4" w:space="0" w:color="000000"/>
              <w:left w:val="single" w:sz="4" w:space="0" w:color="000000"/>
              <w:bottom w:val="single" w:sz="4" w:space="0" w:color="000000"/>
            </w:tcBorders>
          </w:tcPr>
          <w:p w14:paraId="2730E569" w14:textId="77777777" w:rsidR="00032809" w:rsidRPr="008A5E0E" w:rsidRDefault="00032809"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19DDBBD2" w14:textId="77777777" w:rsidR="00032809" w:rsidRPr="008A5E0E" w:rsidRDefault="00032809"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 xml:space="preserve">територіальний </w:t>
            </w:r>
            <w:r w:rsidRPr="008A5E0E">
              <w:rPr>
                <w:rFonts w:ascii="Times New Roman" w:hAnsi="Times New Roman" w:cs="Times New Roman"/>
                <w:sz w:val="16"/>
                <w:szCs w:val="16"/>
                <w:lang w:val="uk-UA"/>
              </w:rPr>
              <w:t>орган ДМС</w:t>
            </w:r>
            <w:r w:rsidRPr="008A5E0E">
              <w:rPr>
                <w:rFonts w:ascii="Times New Roman" w:hAnsi="Times New Roman" w:cs="Times New Roman"/>
                <w:sz w:val="16"/>
                <w:szCs w:val="16"/>
              </w:rPr>
              <w:t>;</w:t>
            </w:r>
          </w:p>
          <w:p w14:paraId="6A7B367C" w14:textId="77777777" w:rsidR="00032809" w:rsidRPr="008A5E0E" w:rsidRDefault="00032809"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 xml:space="preserve">територіальний </w:t>
            </w:r>
            <w:r w:rsidRPr="008A5E0E">
              <w:rPr>
                <w:rFonts w:ascii="Times New Roman" w:hAnsi="Times New Roman" w:cs="Times New Roman"/>
                <w:sz w:val="16"/>
                <w:szCs w:val="16"/>
              </w:rPr>
              <w:t xml:space="preserve">підрозділу ДМС; </w:t>
            </w:r>
          </w:p>
          <w:p w14:paraId="13E63307" w14:textId="77777777" w:rsidR="00032809" w:rsidRPr="008A5E0E" w:rsidRDefault="00032809"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6217" w:type="dxa"/>
            <w:tcBorders>
              <w:top w:val="single" w:sz="4" w:space="0" w:color="000000"/>
              <w:left w:val="single" w:sz="4" w:space="0" w:color="000000"/>
              <w:bottom w:val="single" w:sz="4" w:space="0" w:color="000000"/>
            </w:tcBorders>
            <w:vAlign w:val="center"/>
          </w:tcPr>
          <w:p w14:paraId="01405050" w14:textId="77777777" w:rsidR="00AC0E8E" w:rsidRPr="00682ECD" w:rsidRDefault="00AC0E8E"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1B55CC74" w14:textId="77777777" w:rsidR="00AC0E8E" w:rsidRPr="00CA2E5A" w:rsidRDefault="00AC0E8E"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45914B3E" w14:textId="77777777" w:rsidR="00AC0E8E" w:rsidRPr="00CA2E5A" w:rsidRDefault="00AC0E8E"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72006B57" w14:textId="77777777" w:rsidR="00AC0E8E" w:rsidRDefault="00AC0E8E" w:rsidP="0021154C">
            <w:pPr>
              <w:snapToGrid w:val="0"/>
              <w:spacing w:after="0" w:line="240" w:lineRule="auto"/>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 послуг Бісковицька сільська рада</w:t>
            </w:r>
            <w:r>
              <w:rPr>
                <w:rFonts w:ascii="Times New Roman" w:hAnsi="Times New Roman" w:cs="Times New Roman"/>
                <w:sz w:val="16"/>
                <w:szCs w:val="16"/>
                <w:lang w:val="uk-UA"/>
              </w:rPr>
              <w:t xml:space="preserve"> </w:t>
            </w:r>
          </w:p>
          <w:p w14:paraId="1522DAA6" w14:textId="77777777" w:rsidR="00032809" w:rsidRPr="008A5E0E" w:rsidRDefault="00032809" w:rsidP="0021154C">
            <w:pPr>
              <w:snapToGrid w:val="0"/>
              <w:spacing w:after="0" w:line="240" w:lineRule="auto"/>
              <w:jc w:val="center"/>
              <w:rPr>
                <w:rFonts w:ascii="Times New Roman" w:hAnsi="Times New Roman" w:cs="Times New Roman"/>
                <w:b/>
                <w:sz w:val="16"/>
                <w:szCs w:val="16"/>
                <w:lang w:val="uk-UA"/>
              </w:rPr>
            </w:pPr>
          </w:p>
        </w:tc>
        <w:tc>
          <w:tcPr>
            <w:tcW w:w="40" w:type="dxa"/>
            <w:tcBorders>
              <w:left w:val="single" w:sz="4" w:space="0" w:color="000000"/>
            </w:tcBorders>
          </w:tcPr>
          <w:p w14:paraId="752AD776" w14:textId="77777777" w:rsidR="00032809" w:rsidRPr="008A5E0E" w:rsidRDefault="00032809" w:rsidP="0021154C">
            <w:pPr>
              <w:snapToGrid w:val="0"/>
              <w:spacing w:after="0" w:line="240" w:lineRule="auto"/>
              <w:rPr>
                <w:rFonts w:ascii="Times New Roman" w:hAnsi="Times New Roman" w:cs="Times New Roman"/>
                <w:b/>
                <w:sz w:val="16"/>
                <w:szCs w:val="16"/>
                <w:lang w:val="uk-UA"/>
              </w:rPr>
            </w:pPr>
          </w:p>
        </w:tc>
      </w:tr>
      <w:tr w:rsidR="00B15130" w:rsidRPr="008A5E0E" w14:paraId="0B93D61F" w14:textId="77777777" w:rsidTr="008A5E0E">
        <w:tc>
          <w:tcPr>
            <w:tcW w:w="709" w:type="dxa"/>
            <w:tcBorders>
              <w:top w:val="single" w:sz="4" w:space="0" w:color="000000"/>
              <w:left w:val="single" w:sz="4" w:space="0" w:color="000000"/>
              <w:bottom w:val="single" w:sz="4" w:space="0" w:color="000000"/>
            </w:tcBorders>
          </w:tcPr>
          <w:p w14:paraId="09901D41"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1.</w:t>
            </w:r>
          </w:p>
        </w:tc>
        <w:tc>
          <w:tcPr>
            <w:tcW w:w="3716" w:type="dxa"/>
            <w:tcBorders>
              <w:top w:val="single" w:sz="4" w:space="0" w:color="000000"/>
              <w:left w:val="single" w:sz="4" w:space="0" w:color="000000"/>
              <w:bottom w:val="single" w:sz="4" w:space="0" w:color="000000"/>
            </w:tcBorders>
          </w:tcPr>
          <w:p w14:paraId="78BF0819"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Місцезнаходження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3A69DD8"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3A023D90"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03008BD7"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4701785E"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1E739002" w14:textId="77777777" w:rsidR="00B15130" w:rsidRPr="00682ECD" w:rsidRDefault="00B15130" w:rsidP="0021154C">
            <w:pPr>
              <w:spacing w:after="0" w:line="240" w:lineRule="auto"/>
              <w:rPr>
                <w:rFonts w:ascii="Times New Roman" w:hAnsi="Times New Roman" w:cs="Times New Roman"/>
                <w:i/>
                <w:sz w:val="16"/>
                <w:szCs w:val="16"/>
              </w:rPr>
            </w:pPr>
          </w:p>
        </w:tc>
        <w:tc>
          <w:tcPr>
            <w:tcW w:w="40" w:type="dxa"/>
            <w:tcBorders>
              <w:left w:val="single" w:sz="4" w:space="0" w:color="000000"/>
            </w:tcBorders>
          </w:tcPr>
          <w:p w14:paraId="52686FBF"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3D63AF4F" w14:textId="77777777" w:rsidTr="00C03877">
        <w:trPr>
          <w:trHeight w:val="2625"/>
        </w:trPr>
        <w:tc>
          <w:tcPr>
            <w:tcW w:w="709" w:type="dxa"/>
            <w:tcBorders>
              <w:top w:val="single" w:sz="4" w:space="0" w:color="000000"/>
              <w:left w:val="single" w:sz="4" w:space="0" w:color="000000"/>
              <w:bottom w:val="single" w:sz="4" w:space="0" w:color="000000"/>
            </w:tcBorders>
          </w:tcPr>
          <w:p w14:paraId="418A0DAC"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2.</w:t>
            </w:r>
          </w:p>
        </w:tc>
        <w:tc>
          <w:tcPr>
            <w:tcW w:w="3716" w:type="dxa"/>
            <w:tcBorders>
              <w:top w:val="single" w:sz="4" w:space="0" w:color="000000"/>
              <w:left w:val="single" w:sz="4" w:space="0" w:color="000000"/>
              <w:bottom w:val="single" w:sz="4" w:space="0" w:color="000000"/>
            </w:tcBorders>
          </w:tcPr>
          <w:p w14:paraId="683B51FA"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Інформація щодо режиму роботи суб’єкта надання адміністративної послуги</w:t>
            </w:r>
          </w:p>
        </w:tc>
        <w:tc>
          <w:tcPr>
            <w:tcW w:w="6217" w:type="dxa"/>
            <w:tcBorders>
              <w:top w:val="single" w:sz="4" w:space="0" w:color="000000"/>
              <w:left w:val="single" w:sz="4" w:space="0" w:color="000000"/>
              <w:bottom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B15130" w:rsidRPr="00800B97" w14:paraId="2C062E4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6C4E37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0A586CC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7D511E59" w14:textId="77777777" w:rsidR="00B15130" w:rsidRPr="00800B97" w:rsidRDefault="00B15130"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B15130" w:rsidRPr="00800B97" w14:paraId="595351A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42AFE1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0062821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5E2555A4"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B15130" w:rsidRPr="00800B97" w14:paraId="3304B4DA"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C6FD95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19F2CE5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2E33F6B"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0128A84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69AE5E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0F72156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26AACA8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6935EF8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FCBD88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A3F544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A909F24"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56F6186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532B5C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1575014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44BE635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2AC741EE"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A134E2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11A94DF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2720A784"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B15130" w:rsidRPr="00800B97" w14:paraId="02B5B0EE"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9390C2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5C94BD1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127E62A"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24B8450C"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F513B8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3A64A1A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19B4436" w14:textId="77777777" w:rsidR="00442F39" w:rsidRDefault="00B15130"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7C94A7B3" w14:textId="77777777" w:rsidR="00B15130" w:rsidRPr="00800B97" w:rsidRDefault="00B15130" w:rsidP="00442F39">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 12:00</w:t>
                  </w:r>
                </w:p>
              </w:tc>
              <w:tc>
                <w:tcPr>
                  <w:tcW w:w="1833" w:type="dxa"/>
                  <w:tcBorders>
                    <w:top w:val="single" w:sz="4" w:space="0" w:color="auto"/>
                    <w:left w:val="single" w:sz="4" w:space="0" w:color="auto"/>
                    <w:bottom w:val="single" w:sz="4" w:space="0" w:color="auto"/>
                    <w:right w:val="single" w:sz="4" w:space="0" w:color="auto"/>
                  </w:tcBorders>
                </w:tcPr>
                <w:p w14:paraId="6DF2874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0C3D3F76"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B15130" w:rsidRPr="00800B97" w14:paraId="3B27F61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C3D932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71434F6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3E4A158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B15130" w:rsidRPr="00800B97" w14:paraId="6295099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717BBDA"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48E4D39"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23551EE"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74B3DD1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A9D3EB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4D7CDFE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AA69BC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0234282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33692F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4FB15AF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1FB568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4360ABAA"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5F449B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27BCAF2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C982218"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783D453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EA6746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2CC262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CE0698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18D06F4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194885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1A3EA70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09B81D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EFD83B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F49680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0E28DD1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0B586B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53E5500B"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EB261D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5C60399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28E307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46FF71E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F3C8C8A"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0E85C1A"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D2246B6"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6B3A22B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0C2B20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5835302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0B843D8E"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B15130" w:rsidRPr="00800B97" w14:paraId="21FF0B1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0528DD0"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A173B67"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84ECC44"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2F10CA2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05A638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36A80B0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7BBEA1A"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7E89BFD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2270FE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1F9B034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8DA01F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6EDCD77A"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591588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3FECA9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0AF445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4CC07167"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9434D6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15FDE38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480D995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421D6D1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DCB4B3F" w14:textId="77777777" w:rsidR="00B15130" w:rsidRPr="00800B97" w:rsidRDefault="00B15130"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4B1266A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BF932C5"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43F32FE"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DEE9D5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616DCD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623BE0F"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B15130" w:rsidRPr="00800B97" w14:paraId="2189829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79429B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2A1048F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DCBE12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206D50B7"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362AFA5"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BF924E8"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009BB90"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2E2C654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CBE484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4AE8D1A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60BF83B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B15130" w:rsidRPr="00800B97" w14:paraId="68C01F6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83673A3"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BFF376A"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8FDB971"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05915FC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D80CBB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41131E0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5735BB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377B107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514444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658B988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37684DB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168058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732B58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F6A431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6A9CEE1F"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05A91CB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EA83BC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70AC65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367F18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5ABC6F8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3C0329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3F61799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9833CB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70B24D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A0E5E7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44BA4D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4FFDE9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065FE35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190373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44A3629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4B0B2A3A"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0777E34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7A051A6"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C69222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784EF0C6"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1D55E9E4" w14:textId="77777777" w:rsidR="00B15130" w:rsidRPr="00800B97" w:rsidRDefault="00B15130" w:rsidP="0021154C">
            <w:pPr>
              <w:snapToGrid w:val="0"/>
              <w:spacing w:after="0" w:line="240" w:lineRule="auto"/>
              <w:jc w:val="center"/>
              <w:rPr>
                <w:rFonts w:ascii="Times New Roman" w:hAnsi="Times New Roman" w:cs="Times New Roman"/>
                <w:i/>
                <w:sz w:val="16"/>
                <w:szCs w:val="16"/>
              </w:rPr>
            </w:pPr>
          </w:p>
        </w:tc>
        <w:tc>
          <w:tcPr>
            <w:tcW w:w="40" w:type="dxa"/>
            <w:tcBorders>
              <w:left w:val="single" w:sz="4" w:space="0" w:color="000000"/>
            </w:tcBorders>
          </w:tcPr>
          <w:p w14:paraId="03FA88ED"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0808530" w14:textId="77777777" w:rsidTr="008A5E0E">
        <w:tc>
          <w:tcPr>
            <w:tcW w:w="709" w:type="dxa"/>
            <w:tcBorders>
              <w:top w:val="single" w:sz="4" w:space="0" w:color="000000"/>
              <w:left w:val="single" w:sz="4" w:space="0" w:color="000000"/>
              <w:bottom w:val="single" w:sz="4" w:space="0" w:color="000000"/>
            </w:tcBorders>
          </w:tcPr>
          <w:p w14:paraId="344940EB"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3.</w:t>
            </w:r>
          </w:p>
        </w:tc>
        <w:tc>
          <w:tcPr>
            <w:tcW w:w="3716" w:type="dxa"/>
            <w:tcBorders>
              <w:top w:val="single" w:sz="4" w:space="0" w:color="000000"/>
              <w:left w:val="single" w:sz="4" w:space="0" w:color="000000"/>
              <w:bottom w:val="single" w:sz="4" w:space="0" w:color="000000"/>
            </w:tcBorders>
          </w:tcPr>
          <w:p w14:paraId="794C3B54"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7C8CFC0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47AE665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23"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0899464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24"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7B2961B0" w14:textId="77777777" w:rsidR="00B15130" w:rsidRPr="00800B97" w:rsidRDefault="00B15130" w:rsidP="0021154C">
            <w:pPr>
              <w:spacing w:after="0" w:line="240" w:lineRule="auto"/>
              <w:jc w:val="center"/>
              <w:rPr>
                <w:rFonts w:ascii="Times New Roman" w:hAnsi="Times New Roman" w:cs="Times New Roman"/>
                <w:sz w:val="16"/>
                <w:szCs w:val="16"/>
              </w:rPr>
            </w:pPr>
          </w:p>
          <w:p w14:paraId="7D95859C" w14:textId="77777777" w:rsidR="00B15130" w:rsidRPr="00800B97" w:rsidRDefault="00B15130"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25"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6C33A86E" w14:textId="77777777" w:rsidR="00B15130" w:rsidRPr="00800B97" w:rsidRDefault="00B15130"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14D1806B" w14:textId="77777777" w:rsidR="00B15130" w:rsidRPr="00B96733" w:rsidRDefault="00B15130" w:rsidP="0021154C">
            <w:pPr>
              <w:spacing w:after="0" w:line="240" w:lineRule="auto"/>
              <w:rPr>
                <w:sz w:val="16"/>
                <w:szCs w:val="16"/>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Тел;+38(098)349-62-45,+38(067)675-57-00 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p>
        </w:tc>
        <w:tc>
          <w:tcPr>
            <w:tcW w:w="40" w:type="dxa"/>
            <w:tcBorders>
              <w:left w:val="single" w:sz="4" w:space="0" w:color="000000"/>
            </w:tcBorders>
          </w:tcPr>
          <w:p w14:paraId="44385779" w14:textId="77777777" w:rsidR="00B15130" w:rsidRPr="008A5E0E" w:rsidRDefault="00B15130" w:rsidP="0021154C">
            <w:pPr>
              <w:snapToGrid w:val="0"/>
              <w:spacing w:after="0" w:line="240" w:lineRule="auto"/>
              <w:rPr>
                <w:rFonts w:ascii="Times New Roman" w:hAnsi="Times New Roman" w:cs="Times New Roman"/>
                <w:b/>
                <w:sz w:val="16"/>
                <w:szCs w:val="16"/>
                <w:u w:val="single"/>
                <w:lang w:val="uk-UA"/>
              </w:rPr>
            </w:pPr>
          </w:p>
        </w:tc>
      </w:tr>
      <w:tr w:rsidR="00B15130" w:rsidRPr="008A5E0E" w14:paraId="6195EDEF" w14:textId="77777777" w:rsidTr="00847884">
        <w:trPr>
          <w:trHeight w:val="305"/>
        </w:trPr>
        <w:tc>
          <w:tcPr>
            <w:tcW w:w="10642" w:type="dxa"/>
            <w:gridSpan w:val="3"/>
            <w:tcBorders>
              <w:top w:val="single" w:sz="4" w:space="0" w:color="000000"/>
              <w:left w:val="single" w:sz="4" w:space="0" w:color="000000"/>
              <w:bottom w:val="single" w:sz="4" w:space="0" w:color="000000"/>
            </w:tcBorders>
            <w:vAlign w:val="center"/>
          </w:tcPr>
          <w:p w14:paraId="1D82602D"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2DB05ABE"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1821411" w14:textId="77777777" w:rsidTr="00442F39">
        <w:trPr>
          <w:trHeight w:val="926"/>
        </w:trPr>
        <w:tc>
          <w:tcPr>
            <w:tcW w:w="709" w:type="dxa"/>
            <w:tcBorders>
              <w:top w:val="single" w:sz="4" w:space="0" w:color="000000"/>
              <w:left w:val="single" w:sz="4" w:space="0" w:color="000000"/>
              <w:bottom w:val="single" w:sz="4" w:space="0" w:color="000000"/>
            </w:tcBorders>
          </w:tcPr>
          <w:p w14:paraId="4FD5CB88"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lastRenderedPageBreak/>
              <w:t>4.</w:t>
            </w:r>
          </w:p>
        </w:tc>
        <w:tc>
          <w:tcPr>
            <w:tcW w:w="3716" w:type="dxa"/>
            <w:tcBorders>
              <w:top w:val="single" w:sz="4" w:space="0" w:color="000000"/>
              <w:left w:val="single" w:sz="4" w:space="0" w:color="000000"/>
              <w:bottom w:val="single" w:sz="4" w:space="0" w:color="000000"/>
            </w:tcBorders>
          </w:tcPr>
          <w:p w14:paraId="57EDF4D9"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Закони України</w:t>
            </w:r>
          </w:p>
        </w:tc>
        <w:tc>
          <w:tcPr>
            <w:tcW w:w="6217" w:type="dxa"/>
            <w:tcBorders>
              <w:top w:val="single" w:sz="4" w:space="0" w:color="000000"/>
              <w:left w:val="single" w:sz="4" w:space="0" w:color="000000"/>
              <w:bottom w:val="single" w:sz="4" w:space="0" w:color="000000"/>
            </w:tcBorders>
            <w:vAlign w:val="center"/>
          </w:tcPr>
          <w:p w14:paraId="5ED71DDE"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DA1C335"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Закон України «Про громадянство України»;</w:t>
            </w:r>
          </w:p>
          <w:p w14:paraId="41CAC83B" w14:textId="77777777" w:rsidR="00B15130" w:rsidRPr="008A5E0E" w:rsidRDefault="00B15130" w:rsidP="0021154C">
            <w:pPr>
              <w:spacing w:after="0" w:line="240" w:lineRule="auto"/>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tcPr>
          <w:p w14:paraId="1B706291"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AE7572E" w14:textId="77777777" w:rsidTr="008A5E0E">
        <w:tc>
          <w:tcPr>
            <w:tcW w:w="709" w:type="dxa"/>
            <w:tcBorders>
              <w:top w:val="single" w:sz="4" w:space="0" w:color="000000"/>
              <w:left w:val="single" w:sz="4" w:space="0" w:color="000000"/>
              <w:bottom w:val="single" w:sz="4" w:space="0" w:color="000000"/>
            </w:tcBorders>
          </w:tcPr>
          <w:p w14:paraId="36489D47"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5.</w:t>
            </w:r>
          </w:p>
        </w:tc>
        <w:tc>
          <w:tcPr>
            <w:tcW w:w="3716" w:type="dxa"/>
            <w:tcBorders>
              <w:top w:val="single" w:sz="4" w:space="0" w:color="000000"/>
              <w:left w:val="single" w:sz="4" w:space="0" w:color="000000"/>
              <w:bottom w:val="single" w:sz="4" w:space="0" w:color="000000"/>
            </w:tcBorders>
          </w:tcPr>
          <w:p w14:paraId="1AC6831D"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Акти Кабінету Міністрів України</w:t>
            </w:r>
          </w:p>
        </w:tc>
        <w:tc>
          <w:tcPr>
            <w:tcW w:w="6217" w:type="dxa"/>
            <w:tcBorders>
              <w:top w:val="single" w:sz="4" w:space="0" w:color="000000"/>
              <w:left w:val="single" w:sz="4" w:space="0" w:color="000000"/>
              <w:bottom w:val="single" w:sz="4" w:space="0" w:color="000000"/>
            </w:tcBorders>
            <w:vAlign w:val="center"/>
          </w:tcPr>
          <w:p w14:paraId="4CA0AC9A" w14:textId="77777777" w:rsidR="00B15130" w:rsidRPr="008A5E0E" w:rsidRDefault="00B15130" w:rsidP="0021154C">
            <w:pPr>
              <w:pStyle w:val="af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ru-RU"/>
              </w:rPr>
              <w:t xml:space="preserve">       </w:t>
            </w:r>
            <w:r w:rsidRPr="008A5E0E">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eastAsia="ru-RU"/>
              </w:rPr>
              <w:t>визнання недійсним та знищення паспорта громадянина України»;</w:t>
            </w:r>
          </w:p>
          <w:p w14:paraId="4B0A6B35"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14:paraId="69BFB33B" w14:textId="77777777" w:rsidR="00B15130" w:rsidRPr="008A5E0E" w:rsidRDefault="00B15130" w:rsidP="0021154C">
            <w:pPr>
              <w:spacing w:after="0" w:line="240" w:lineRule="auto"/>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14:paraId="7A4BDC9C"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4B5B4861" w14:textId="77777777" w:rsidR="00B15130" w:rsidRPr="008A5E0E" w:rsidRDefault="00B15130" w:rsidP="0021154C">
            <w:pPr>
              <w:spacing w:after="0" w:line="240" w:lineRule="auto"/>
              <w:ind w:firstLine="29"/>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tcPr>
          <w:p w14:paraId="07F486E3"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35D0D753" w14:textId="77777777" w:rsidTr="008A5E0E">
        <w:tc>
          <w:tcPr>
            <w:tcW w:w="709" w:type="dxa"/>
            <w:tcBorders>
              <w:top w:val="single" w:sz="4" w:space="0" w:color="000000"/>
              <w:left w:val="single" w:sz="4" w:space="0" w:color="000000"/>
              <w:bottom w:val="single" w:sz="4" w:space="0" w:color="000000"/>
            </w:tcBorders>
          </w:tcPr>
          <w:p w14:paraId="280859B4"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6.</w:t>
            </w:r>
          </w:p>
        </w:tc>
        <w:tc>
          <w:tcPr>
            <w:tcW w:w="3716" w:type="dxa"/>
            <w:tcBorders>
              <w:top w:val="single" w:sz="4" w:space="0" w:color="000000"/>
              <w:left w:val="single" w:sz="4" w:space="0" w:color="000000"/>
              <w:bottom w:val="single" w:sz="4" w:space="0" w:color="000000"/>
            </w:tcBorders>
          </w:tcPr>
          <w:p w14:paraId="636607A2"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Акти центральних органів виконавчої влади</w:t>
            </w:r>
          </w:p>
        </w:tc>
        <w:tc>
          <w:tcPr>
            <w:tcW w:w="6217" w:type="dxa"/>
            <w:tcBorders>
              <w:top w:val="single" w:sz="4" w:space="0" w:color="000000"/>
              <w:left w:val="single" w:sz="4" w:space="0" w:color="000000"/>
              <w:bottom w:val="single" w:sz="4" w:space="0" w:color="000000"/>
            </w:tcBorders>
            <w:vAlign w:val="center"/>
          </w:tcPr>
          <w:p w14:paraId="5C3FC95C" w14:textId="77777777" w:rsidR="00B15130" w:rsidRPr="008A5E0E" w:rsidRDefault="00B15130" w:rsidP="0021154C">
            <w:pPr>
              <w:spacing w:after="0" w:line="240" w:lineRule="auto"/>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A5E0E">
              <w:rPr>
                <w:rStyle w:val="rvts9"/>
                <w:rFonts w:ascii="Times New Roman" w:hAnsi="Times New Roman" w:cs="Times New Roman"/>
                <w:bCs/>
                <w:color w:val="000000"/>
                <w:sz w:val="16"/>
                <w:szCs w:val="16"/>
                <w:shd w:val="clear" w:color="auto" w:fill="FFFFFF"/>
              </w:rPr>
              <w:t>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10 грудня 2014 р.</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за № 1586/26363</w:t>
            </w:r>
            <w:r w:rsidRPr="008A5E0E">
              <w:rPr>
                <w:rFonts w:ascii="Times New Roman" w:hAnsi="Times New Roman" w:cs="Times New Roman"/>
                <w:color w:val="000000"/>
                <w:sz w:val="16"/>
                <w:szCs w:val="16"/>
              </w:rPr>
              <w:t>;</w:t>
            </w:r>
          </w:p>
          <w:p w14:paraId="161CC3C3" w14:textId="77777777" w:rsidR="00B15130" w:rsidRPr="008A5E0E" w:rsidRDefault="00B15130" w:rsidP="0021154C">
            <w:pPr>
              <w:spacing w:after="0" w:line="240" w:lineRule="auto"/>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A5E0E">
              <w:rPr>
                <w:rStyle w:val="rvts9"/>
                <w:rFonts w:ascii="Times New Roman" w:hAnsi="Times New Roman" w:cs="Times New Roman"/>
                <w:bCs/>
                <w:color w:val="000000"/>
                <w:sz w:val="16"/>
                <w:szCs w:val="16"/>
                <w:shd w:val="clear" w:color="auto" w:fill="FFFFFF"/>
              </w:rPr>
              <w:t>зареєстрований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 7 вересня 2012 р. за № 1549/21861</w:t>
            </w:r>
            <w:r w:rsidRPr="008A5E0E">
              <w:rPr>
                <w:rFonts w:ascii="Times New Roman" w:hAnsi="Times New Roman" w:cs="Times New Roman"/>
                <w:color w:val="000000"/>
                <w:sz w:val="16"/>
                <w:szCs w:val="16"/>
              </w:rPr>
              <w:t xml:space="preserve"> ;</w:t>
            </w:r>
          </w:p>
          <w:p w14:paraId="688ED48C" w14:textId="77777777" w:rsidR="00B15130" w:rsidRPr="008A5E0E" w:rsidRDefault="00B15130" w:rsidP="0021154C">
            <w:pPr>
              <w:pStyle w:val="rvps6"/>
              <w:shd w:val="clear" w:color="auto" w:fill="FFFFFF"/>
              <w:spacing w:before="0" w:after="0"/>
              <w:ind w:firstLine="416"/>
              <w:jc w:val="both"/>
              <w:textAlignment w:val="baseline"/>
              <w:rPr>
                <w:color w:val="000000"/>
                <w:sz w:val="16"/>
                <w:szCs w:val="16"/>
              </w:rPr>
            </w:pPr>
            <w:r w:rsidRPr="008A5E0E">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A5E0E">
              <w:rPr>
                <w:bCs/>
                <w:color w:val="000000"/>
                <w:sz w:val="16"/>
                <w:szCs w:val="16"/>
                <w:shd w:val="clear" w:color="auto" w:fill="FFFFFF"/>
              </w:rPr>
              <w:t xml:space="preserve"> </w:t>
            </w:r>
            <w:r w:rsidRPr="008A5E0E">
              <w:rPr>
                <w:rStyle w:val="rvts9"/>
                <w:bCs/>
                <w:color w:val="000000"/>
                <w:sz w:val="16"/>
                <w:szCs w:val="16"/>
                <w:shd w:val="clear" w:color="auto" w:fill="FFFFFF"/>
              </w:rPr>
              <w:t>зареєстрований в Міністерстві юстиції України</w:t>
            </w:r>
            <w:r w:rsidRPr="008A5E0E">
              <w:rPr>
                <w:color w:val="000000"/>
                <w:sz w:val="16"/>
                <w:szCs w:val="16"/>
                <w:shd w:val="clear" w:color="auto" w:fill="FFFFFF"/>
              </w:rPr>
              <w:t> </w:t>
            </w:r>
            <w:r w:rsidRPr="008A5E0E">
              <w:rPr>
                <w:rStyle w:val="rvts9"/>
                <w:bCs/>
                <w:color w:val="000000"/>
                <w:sz w:val="16"/>
                <w:szCs w:val="16"/>
                <w:shd w:val="clear" w:color="auto" w:fill="FFFFFF"/>
              </w:rPr>
              <w:t>09 вересня 2016 р.</w:t>
            </w:r>
            <w:r w:rsidRPr="008A5E0E">
              <w:rPr>
                <w:color w:val="000000"/>
                <w:sz w:val="16"/>
                <w:szCs w:val="16"/>
                <w:shd w:val="clear" w:color="auto" w:fill="FFFFFF"/>
              </w:rPr>
              <w:t> </w:t>
            </w:r>
            <w:r w:rsidRPr="008A5E0E">
              <w:rPr>
                <w:rStyle w:val="rvts9"/>
                <w:bCs/>
                <w:color w:val="000000"/>
                <w:sz w:val="16"/>
                <w:szCs w:val="16"/>
                <w:shd w:val="clear" w:color="auto" w:fill="FFFFFF"/>
              </w:rPr>
              <w:t>за № 1241/29371</w:t>
            </w:r>
            <w:r w:rsidRPr="008A5E0E">
              <w:rPr>
                <w:color w:val="000000"/>
                <w:sz w:val="16"/>
                <w:szCs w:val="16"/>
              </w:rPr>
              <w:t>.</w:t>
            </w:r>
          </w:p>
        </w:tc>
        <w:tc>
          <w:tcPr>
            <w:tcW w:w="40" w:type="dxa"/>
            <w:tcBorders>
              <w:left w:val="single" w:sz="4" w:space="0" w:color="000000"/>
            </w:tcBorders>
          </w:tcPr>
          <w:p w14:paraId="4A7CEE5A"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0D818E5E" w14:textId="77777777" w:rsidTr="008A5E0E">
        <w:tc>
          <w:tcPr>
            <w:tcW w:w="709" w:type="dxa"/>
            <w:tcBorders>
              <w:top w:val="single" w:sz="4" w:space="0" w:color="000000"/>
              <w:left w:val="single" w:sz="4" w:space="0" w:color="000000"/>
              <w:bottom w:val="single" w:sz="4" w:space="0" w:color="000000"/>
            </w:tcBorders>
          </w:tcPr>
          <w:p w14:paraId="27E162D2"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7.</w:t>
            </w:r>
          </w:p>
        </w:tc>
        <w:tc>
          <w:tcPr>
            <w:tcW w:w="3716" w:type="dxa"/>
            <w:tcBorders>
              <w:top w:val="single" w:sz="4" w:space="0" w:color="000000"/>
              <w:left w:val="single" w:sz="4" w:space="0" w:color="000000"/>
              <w:bottom w:val="single" w:sz="4" w:space="0" w:color="000000"/>
            </w:tcBorders>
          </w:tcPr>
          <w:p w14:paraId="0C98D9B3"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rPr>
              <w:t>Акти місцевих органів виконавчої влади/органів місцевого самоврядування</w:t>
            </w:r>
          </w:p>
        </w:tc>
        <w:tc>
          <w:tcPr>
            <w:tcW w:w="6217" w:type="dxa"/>
            <w:tcBorders>
              <w:top w:val="single" w:sz="4" w:space="0" w:color="000000"/>
              <w:left w:val="single" w:sz="4" w:space="0" w:color="000000"/>
              <w:bottom w:val="single" w:sz="4" w:space="0" w:color="000000"/>
            </w:tcBorders>
          </w:tcPr>
          <w:p w14:paraId="5EE45F79" w14:textId="77777777" w:rsidR="00B15130" w:rsidRPr="008A5E0E" w:rsidRDefault="00B15130" w:rsidP="0021154C">
            <w:pPr>
              <w:spacing w:after="0" w:line="240" w:lineRule="auto"/>
              <w:ind w:firstLine="431"/>
              <w:rPr>
                <w:rFonts w:ascii="Times New Roman" w:hAnsi="Times New Roman" w:cs="Times New Roman"/>
                <w:sz w:val="16"/>
                <w:szCs w:val="16"/>
              </w:rPr>
            </w:pPr>
            <w:r w:rsidRPr="008A5E0E">
              <w:rPr>
                <w:rFonts w:ascii="Times New Roman" w:hAnsi="Times New Roman" w:cs="Times New Roman"/>
                <w:sz w:val="16"/>
                <w:szCs w:val="16"/>
              </w:rPr>
              <w:t>Відсутні</w:t>
            </w:r>
          </w:p>
        </w:tc>
        <w:tc>
          <w:tcPr>
            <w:tcW w:w="40" w:type="dxa"/>
            <w:tcBorders>
              <w:left w:val="single" w:sz="4" w:space="0" w:color="000000"/>
            </w:tcBorders>
          </w:tcPr>
          <w:p w14:paraId="7A2F8EAD"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365E1541" w14:textId="77777777" w:rsidTr="00C03877">
        <w:trPr>
          <w:trHeight w:val="142"/>
        </w:trPr>
        <w:tc>
          <w:tcPr>
            <w:tcW w:w="10642" w:type="dxa"/>
            <w:gridSpan w:val="3"/>
            <w:tcBorders>
              <w:top w:val="single" w:sz="4" w:space="0" w:color="000000"/>
              <w:left w:val="single" w:sz="4" w:space="0" w:color="000000"/>
              <w:bottom w:val="single" w:sz="4" w:space="0" w:color="000000"/>
            </w:tcBorders>
            <w:vAlign w:val="center"/>
          </w:tcPr>
          <w:p w14:paraId="3E3F6804"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Умови отримання адміністративної послуги</w:t>
            </w:r>
          </w:p>
        </w:tc>
        <w:tc>
          <w:tcPr>
            <w:tcW w:w="40" w:type="dxa"/>
            <w:tcBorders>
              <w:left w:val="single" w:sz="4" w:space="0" w:color="000000"/>
            </w:tcBorders>
          </w:tcPr>
          <w:p w14:paraId="21864051"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A810CEB" w14:textId="77777777" w:rsidTr="00442F39">
        <w:trPr>
          <w:trHeight w:val="461"/>
        </w:trPr>
        <w:tc>
          <w:tcPr>
            <w:tcW w:w="709" w:type="dxa"/>
            <w:tcBorders>
              <w:top w:val="single" w:sz="4" w:space="0" w:color="000000"/>
              <w:left w:val="single" w:sz="4" w:space="0" w:color="000000"/>
              <w:bottom w:val="single" w:sz="4" w:space="0" w:color="000000"/>
            </w:tcBorders>
          </w:tcPr>
          <w:p w14:paraId="5262306F"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8.</w:t>
            </w:r>
          </w:p>
        </w:tc>
        <w:tc>
          <w:tcPr>
            <w:tcW w:w="3716" w:type="dxa"/>
            <w:tcBorders>
              <w:top w:val="single" w:sz="4" w:space="0" w:color="000000"/>
              <w:left w:val="single" w:sz="4" w:space="0" w:color="000000"/>
              <w:bottom w:val="single" w:sz="4" w:space="0" w:color="000000"/>
            </w:tcBorders>
          </w:tcPr>
          <w:p w14:paraId="1BE8F9A7"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Підстава для одержання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3BE41A6" w14:textId="77777777" w:rsidR="00B15130" w:rsidRPr="008A5E0E" w:rsidRDefault="00B15130" w:rsidP="0021154C">
            <w:pPr>
              <w:pStyle w:val="rvps2"/>
              <w:shd w:val="clear" w:color="auto" w:fill="FFFFFF"/>
              <w:spacing w:before="0" w:after="0"/>
              <w:ind w:firstLine="450"/>
              <w:jc w:val="both"/>
              <w:textAlignment w:val="baseline"/>
              <w:rPr>
                <w:color w:val="000000"/>
                <w:sz w:val="16"/>
                <w:szCs w:val="16"/>
              </w:rPr>
            </w:pPr>
            <w:r w:rsidRPr="008A5E0E">
              <w:rPr>
                <w:color w:val="000000"/>
                <w:sz w:val="16"/>
                <w:szCs w:val="16"/>
                <w:lang w:val="uk-UA"/>
              </w:rPr>
              <w:t>Втрата/викрадення паспорта громадянина України з безконтактним електронним носієм.</w:t>
            </w:r>
          </w:p>
        </w:tc>
        <w:tc>
          <w:tcPr>
            <w:tcW w:w="40" w:type="dxa"/>
            <w:tcBorders>
              <w:left w:val="single" w:sz="4" w:space="0" w:color="000000"/>
            </w:tcBorders>
          </w:tcPr>
          <w:p w14:paraId="44E9702B"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13E7A5BE" w14:textId="77777777" w:rsidTr="008A5E0E">
        <w:tc>
          <w:tcPr>
            <w:tcW w:w="709" w:type="dxa"/>
            <w:tcBorders>
              <w:top w:val="single" w:sz="4" w:space="0" w:color="000000"/>
              <w:left w:val="single" w:sz="4" w:space="0" w:color="000000"/>
              <w:bottom w:val="single" w:sz="4" w:space="0" w:color="000000"/>
            </w:tcBorders>
          </w:tcPr>
          <w:p w14:paraId="53D97168"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9.</w:t>
            </w:r>
          </w:p>
        </w:tc>
        <w:tc>
          <w:tcPr>
            <w:tcW w:w="3716" w:type="dxa"/>
            <w:tcBorders>
              <w:top w:val="single" w:sz="4" w:space="0" w:color="000000"/>
              <w:left w:val="single" w:sz="4" w:space="0" w:color="000000"/>
              <w:bottom w:val="single" w:sz="4" w:space="0" w:color="000000"/>
            </w:tcBorders>
          </w:tcPr>
          <w:p w14:paraId="57E07B0C"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17" w:type="dxa"/>
            <w:tcBorders>
              <w:top w:val="single" w:sz="4" w:space="0" w:color="000000"/>
              <w:left w:val="single" w:sz="4" w:space="0" w:color="000000"/>
              <w:bottom w:val="single" w:sz="4" w:space="0" w:color="000000"/>
            </w:tcBorders>
            <w:vAlign w:val="center"/>
          </w:tcPr>
          <w:p w14:paraId="59DD5426" w14:textId="77777777" w:rsidR="00B15130" w:rsidRPr="008A5E0E" w:rsidRDefault="00B15130" w:rsidP="0021154C">
            <w:pPr>
              <w:pStyle w:val="ab"/>
              <w:spacing w:after="0" w:line="240" w:lineRule="auto"/>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14:paraId="1AF21903" w14:textId="77777777" w:rsidR="00B15130" w:rsidRPr="008A5E0E" w:rsidRDefault="00B15130" w:rsidP="0021154C">
            <w:pPr>
              <w:pStyle w:val="rvps2"/>
              <w:numPr>
                <w:ilvl w:val="0"/>
                <w:numId w:val="2"/>
              </w:numPr>
              <w:shd w:val="clear" w:color="auto" w:fill="FFFFFF"/>
              <w:spacing w:before="0" w:after="0"/>
              <w:ind w:firstLine="494"/>
              <w:jc w:val="both"/>
              <w:textAlignment w:val="baseline"/>
              <w:rPr>
                <w:color w:val="000000"/>
                <w:sz w:val="16"/>
                <w:szCs w:val="16"/>
              </w:rPr>
            </w:pPr>
            <w:r w:rsidRPr="008A5E0E">
              <w:rPr>
                <w:b/>
                <w:bCs/>
                <w:color w:val="000000"/>
                <w:sz w:val="16"/>
                <w:szCs w:val="16"/>
                <w:lang w:val="uk-UA"/>
              </w:rPr>
              <w:t>1)</w:t>
            </w:r>
            <w:r w:rsidRPr="008A5E0E">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54B64E72"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2</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витяг з Єдиного реєстру досудових розслідувань (у разі викрадення паспорта на території України);</w:t>
            </w:r>
          </w:p>
          <w:p w14:paraId="70EC5AC1"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3</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посвідчення про взяття на облік бездомних осіб (для бездомних осіб);</w:t>
            </w:r>
          </w:p>
          <w:p w14:paraId="36629B2B"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14:paraId="7FE7A09A"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740927EE"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1E4DDC8F"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.1)</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місце проживання - довідку органу реєстрації встановленого зразка;</w:t>
            </w:r>
          </w:p>
          <w:p w14:paraId="2C13209C"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.2)</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народження дітей - свідоцтва про народження дітей;</w:t>
            </w:r>
          </w:p>
          <w:p w14:paraId="74D6BF29"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.3)</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6D707477"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.4)</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E30DAB7"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.5)</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03435E19"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7)</w:t>
            </w:r>
            <w:r w:rsidRPr="008A5E0E">
              <w:rPr>
                <w:rFonts w:ascii="Times New Roman" w:hAnsi="Times New Roman" w:cs="Times New Roman"/>
                <w:color w:val="000000"/>
                <w:sz w:val="16"/>
                <w:szCs w:val="16"/>
              </w:rPr>
              <w:t xml:space="preserve"> 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w:t>
            </w:r>
            <w:r w:rsidRPr="008A5E0E">
              <w:rPr>
                <w:rFonts w:ascii="Times New Roman" w:hAnsi="Times New Roman" w:cs="Times New Roman"/>
                <w:color w:val="000000"/>
                <w:sz w:val="16"/>
                <w:szCs w:val="16"/>
              </w:rPr>
              <w:lastRenderedPageBreak/>
              <w:t>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4A7DA0BA"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8)</w:t>
            </w:r>
            <w:r w:rsidRPr="008A5E0E">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508BC987"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9)</w:t>
            </w:r>
            <w:r w:rsidRPr="008A5E0E">
              <w:rPr>
                <w:rFonts w:ascii="Times New Roman" w:hAnsi="Times New Roman" w:cs="Times New Roman"/>
                <w:color w:val="000000"/>
                <w:sz w:val="16"/>
                <w:szCs w:val="16"/>
              </w:rPr>
              <w:t xml:space="preserve"> заява про зняття з консульського обліку.</w:t>
            </w:r>
          </w:p>
          <w:p w14:paraId="1DBF153D" w14:textId="77777777" w:rsidR="00B15130" w:rsidRPr="008A5E0E" w:rsidRDefault="00B15130" w:rsidP="0021154C">
            <w:pPr>
              <w:pStyle w:val="af2"/>
              <w:ind w:left="0" w:firstLine="494"/>
              <w:jc w:val="both"/>
              <w:rPr>
                <w:color w:val="000000"/>
                <w:sz w:val="16"/>
                <w:szCs w:val="16"/>
              </w:rPr>
            </w:pPr>
            <w:r w:rsidRPr="008A5E0E">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469E8CCB" w14:textId="77777777" w:rsidR="00B15130" w:rsidRPr="008A5E0E" w:rsidRDefault="00B15130" w:rsidP="0021154C">
            <w:pPr>
              <w:pStyle w:val="af2"/>
              <w:ind w:left="0" w:firstLine="494"/>
              <w:jc w:val="both"/>
              <w:rPr>
                <w:color w:val="000000"/>
                <w:sz w:val="16"/>
                <w:szCs w:val="16"/>
              </w:rPr>
            </w:pPr>
            <w:r w:rsidRPr="008A5E0E">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A5E0E">
              <w:rPr>
                <w:b/>
                <w:color w:val="000000"/>
                <w:sz w:val="16"/>
                <w:szCs w:val="16"/>
              </w:rPr>
              <w:t xml:space="preserve"> </w:t>
            </w:r>
          </w:p>
          <w:p w14:paraId="4B8C1419" w14:textId="77777777" w:rsidR="00B15130" w:rsidRPr="008A5E0E" w:rsidRDefault="00B15130" w:rsidP="0021154C">
            <w:pPr>
              <w:spacing w:after="0" w:line="240" w:lineRule="auto"/>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57EBE071" w14:textId="77777777" w:rsidR="00B15130" w:rsidRPr="008A5E0E" w:rsidRDefault="00B15130" w:rsidP="0021154C">
            <w:pPr>
              <w:spacing w:after="0" w:line="240" w:lineRule="auto"/>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0F0E3555" w14:textId="77777777" w:rsidR="00B15130" w:rsidRPr="008A5E0E" w:rsidRDefault="00B15130" w:rsidP="0021154C">
            <w:pPr>
              <w:spacing w:after="0" w:line="240" w:lineRule="auto"/>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c>
          <w:tcPr>
            <w:tcW w:w="40" w:type="dxa"/>
            <w:tcBorders>
              <w:left w:val="single" w:sz="4" w:space="0" w:color="000000"/>
            </w:tcBorders>
          </w:tcPr>
          <w:p w14:paraId="2F20AF09"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3B11D91" w14:textId="77777777" w:rsidTr="008A5E0E">
        <w:tc>
          <w:tcPr>
            <w:tcW w:w="709" w:type="dxa"/>
            <w:tcBorders>
              <w:top w:val="single" w:sz="4" w:space="0" w:color="000000"/>
              <w:left w:val="single" w:sz="4" w:space="0" w:color="000000"/>
              <w:bottom w:val="single" w:sz="4" w:space="0" w:color="000000"/>
            </w:tcBorders>
          </w:tcPr>
          <w:p w14:paraId="38CE29B7"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10.</w:t>
            </w:r>
          </w:p>
        </w:tc>
        <w:tc>
          <w:tcPr>
            <w:tcW w:w="3716" w:type="dxa"/>
            <w:tcBorders>
              <w:top w:val="single" w:sz="4" w:space="0" w:color="000000"/>
              <w:left w:val="single" w:sz="4" w:space="0" w:color="000000"/>
              <w:bottom w:val="single" w:sz="4" w:space="0" w:color="000000"/>
            </w:tcBorders>
          </w:tcPr>
          <w:p w14:paraId="58231417"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4C6A28D" w14:textId="77777777" w:rsidR="00B15130" w:rsidRPr="008A5E0E" w:rsidRDefault="00B15130" w:rsidP="0021154C">
            <w:pPr>
              <w:pStyle w:val="rvps2"/>
              <w:shd w:val="clear" w:color="auto" w:fill="FFFFFF"/>
              <w:spacing w:before="0" w:after="0"/>
              <w:ind w:firstLine="425"/>
              <w:jc w:val="both"/>
              <w:textAlignment w:val="baseline"/>
              <w:rPr>
                <w:color w:val="000000"/>
                <w:sz w:val="16"/>
                <w:szCs w:val="16"/>
              </w:rPr>
            </w:pPr>
            <w:r w:rsidRPr="008A5E0E">
              <w:rPr>
                <w:color w:val="000000"/>
                <w:sz w:val="16"/>
                <w:szCs w:val="16"/>
                <w:lang w:val="uk-UA"/>
              </w:rPr>
              <w:t xml:space="preserve">Громадянин 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8A5E0E">
              <w:rPr>
                <w:b/>
                <w:color w:val="000000"/>
                <w:sz w:val="16"/>
                <w:szCs w:val="16"/>
                <w:lang w:val="uk-UA"/>
              </w:rPr>
              <w:t>незалежно від місця проживання до будь-якого</w:t>
            </w:r>
            <w:r w:rsidRPr="008A5E0E">
              <w:rPr>
                <w:color w:val="000000"/>
                <w:sz w:val="16"/>
                <w:szCs w:val="16"/>
                <w:lang w:val="uk-UA"/>
              </w:rPr>
              <w:t>:</w:t>
            </w:r>
          </w:p>
          <w:p w14:paraId="6356E026" w14:textId="77777777" w:rsidR="00B15130" w:rsidRPr="008A5E0E" w:rsidRDefault="00B15130" w:rsidP="0021154C">
            <w:pPr>
              <w:pStyle w:val="rvps2"/>
              <w:numPr>
                <w:ilvl w:val="0"/>
                <w:numId w:val="1"/>
              </w:numPr>
              <w:shd w:val="clear" w:color="auto" w:fill="FFFFFF"/>
              <w:spacing w:before="0" w:after="0"/>
              <w:ind w:firstLine="425"/>
              <w:jc w:val="both"/>
              <w:textAlignment w:val="baseline"/>
              <w:rPr>
                <w:color w:val="000000"/>
                <w:sz w:val="16"/>
                <w:szCs w:val="16"/>
              </w:rPr>
            </w:pPr>
            <w:r w:rsidRPr="008A5E0E">
              <w:rPr>
                <w:color w:val="000000"/>
                <w:sz w:val="16"/>
                <w:szCs w:val="16"/>
                <w:lang w:val="uk-UA"/>
              </w:rPr>
              <w:t>територіального органу ДМС</w:t>
            </w:r>
            <w:r w:rsidRPr="008A5E0E">
              <w:rPr>
                <w:color w:val="000000"/>
                <w:sz w:val="16"/>
                <w:szCs w:val="16"/>
                <w:lang w:val="en-US"/>
              </w:rPr>
              <w:t>;</w:t>
            </w:r>
          </w:p>
          <w:p w14:paraId="16E20559" w14:textId="77777777" w:rsidR="00B15130" w:rsidRPr="008A5E0E" w:rsidRDefault="00B15130" w:rsidP="0021154C">
            <w:pPr>
              <w:pStyle w:val="rvps2"/>
              <w:numPr>
                <w:ilvl w:val="0"/>
                <w:numId w:val="1"/>
              </w:numPr>
              <w:shd w:val="clear" w:color="auto" w:fill="FFFFFF"/>
              <w:spacing w:before="0" w:after="0"/>
              <w:ind w:firstLine="425"/>
              <w:jc w:val="both"/>
              <w:textAlignment w:val="baseline"/>
              <w:rPr>
                <w:color w:val="000000"/>
                <w:sz w:val="16"/>
                <w:szCs w:val="16"/>
              </w:rPr>
            </w:pPr>
            <w:r w:rsidRPr="008A5E0E">
              <w:rPr>
                <w:color w:val="000000"/>
                <w:sz w:val="16"/>
                <w:szCs w:val="16"/>
                <w:lang w:val="uk-UA"/>
              </w:rPr>
              <w:t>територіального підрозділу ДМС;</w:t>
            </w:r>
          </w:p>
          <w:p w14:paraId="77F3DE40" w14:textId="77777777" w:rsidR="00B15130" w:rsidRPr="008A5E0E" w:rsidRDefault="00B15130" w:rsidP="0021154C">
            <w:pPr>
              <w:pStyle w:val="rvps2"/>
              <w:numPr>
                <w:ilvl w:val="0"/>
                <w:numId w:val="1"/>
              </w:numPr>
              <w:shd w:val="clear" w:color="auto" w:fill="FFFFFF"/>
              <w:spacing w:before="0" w:after="0"/>
              <w:ind w:firstLine="425"/>
              <w:jc w:val="both"/>
              <w:textAlignment w:val="baseline"/>
              <w:rPr>
                <w:color w:val="000000"/>
                <w:sz w:val="16"/>
                <w:szCs w:val="16"/>
              </w:rPr>
            </w:pPr>
            <w:r w:rsidRPr="008A5E0E">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 засобами Єдиного державного демографічного Реєстру.</w:t>
            </w:r>
          </w:p>
          <w:p w14:paraId="61A242EC" w14:textId="77777777" w:rsidR="00B15130" w:rsidRPr="008A5E0E" w:rsidRDefault="00B15130" w:rsidP="0021154C">
            <w:pPr>
              <w:spacing w:after="0" w:line="240" w:lineRule="auto"/>
              <w:ind w:firstLine="45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28EE3360" w14:textId="77777777" w:rsidR="00B15130" w:rsidRPr="008A5E0E" w:rsidRDefault="00B15130" w:rsidP="0021154C">
            <w:pPr>
              <w:spacing w:after="0" w:line="240" w:lineRule="auto"/>
              <w:ind w:firstLine="450"/>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14:paraId="5535A2F8" w14:textId="77777777" w:rsidR="00B15130" w:rsidRPr="008A5E0E" w:rsidRDefault="00B15130" w:rsidP="0021154C">
            <w:pPr>
              <w:pStyle w:val="af5"/>
              <w:spacing w:before="0"/>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05B9EDAC" w14:textId="77777777" w:rsidR="00B15130" w:rsidRPr="008A5E0E" w:rsidRDefault="00B15130" w:rsidP="0021154C">
            <w:pPr>
              <w:pStyle w:val="af5"/>
              <w:spacing w:before="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tcBorders>
              <w:left w:val="single" w:sz="4" w:space="0" w:color="000000"/>
            </w:tcBorders>
          </w:tcPr>
          <w:p w14:paraId="48DF9056"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6D4E66C0" w14:textId="77777777" w:rsidTr="008A5E0E">
        <w:tc>
          <w:tcPr>
            <w:tcW w:w="709" w:type="dxa"/>
            <w:tcBorders>
              <w:top w:val="single" w:sz="4" w:space="0" w:color="000000"/>
              <w:left w:val="single" w:sz="4" w:space="0" w:color="000000"/>
              <w:bottom w:val="single" w:sz="4" w:space="0" w:color="000000"/>
            </w:tcBorders>
          </w:tcPr>
          <w:p w14:paraId="7CC813D8"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b/>
                <w:sz w:val="16"/>
                <w:szCs w:val="16"/>
                <w:lang w:val="uk-UA"/>
              </w:rPr>
              <w:t>11.</w:t>
            </w:r>
          </w:p>
        </w:tc>
        <w:tc>
          <w:tcPr>
            <w:tcW w:w="3716" w:type="dxa"/>
            <w:tcBorders>
              <w:top w:val="single" w:sz="4" w:space="0" w:color="000000"/>
              <w:left w:val="single" w:sz="4" w:space="0" w:color="000000"/>
              <w:bottom w:val="single" w:sz="4" w:space="0" w:color="000000"/>
            </w:tcBorders>
          </w:tcPr>
          <w:p w14:paraId="22AE534F" w14:textId="77777777" w:rsidR="00B15130" w:rsidRPr="008A5E0E" w:rsidRDefault="00B15130" w:rsidP="0021154C">
            <w:pPr>
              <w:spacing w:after="0" w:line="240" w:lineRule="auto"/>
              <w:jc w:val="both"/>
              <w:rPr>
                <w:rFonts w:ascii="Times New Roman" w:hAnsi="Times New Roman" w:cs="Times New Roman"/>
                <w:sz w:val="16"/>
                <w:szCs w:val="16"/>
              </w:rPr>
            </w:pPr>
            <w:r w:rsidRPr="008A5E0E">
              <w:rPr>
                <w:rFonts w:ascii="Times New Roman" w:hAnsi="Times New Roman" w:cs="Times New Roman"/>
                <w:sz w:val="16"/>
                <w:szCs w:val="16"/>
                <w:lang w:val="uk-UA"/>
              </w:rPr>
              <w:t>Платність (безоплатність) надання адміністративної послуги</w:t>
            </w:r>
          </w:p>
        </w:tc>
        <w:tc>
          <w:tcPr>
            <w:tcW w:w="6217" w:type="dxa"/>
            <w:tcBorders>
              <w:top w:val="single" w:sz="4" w:space="0" w:color="000000"/>
              <w:left w:val="single" w:sz="4" w:space="0" w:color="000000"/>
              <w:bottom w:val="single" w:sz="4" w:space="0" w:color="000000"/>
            </w:tcBorders>
          </w:tcPr>
          <w:p w14:paraId="14BED1B2" w14:textId="77777777" w:rsidR="00B15130" w:rsidRPr="008A5E0E" w:rsidRDefault="00B15130" w:rsidP="0021154C">
            <w:pPr>
              <w:spacing w:after="0" w:line="240" w:lineRule="auto"/>
              <w:rPr>
                <w:rFonts w:ascii="Times New Roman" w:hAnsi="Times New Roman" w:cs="Times New Roman"/>
                <w:color w:val="000000"/>
                <w:sz w:val="16"/>
                <w:szCs w:val="16"/>
              </w:rPr>
            </w:pPr>
            <w:r w:rsidRPr="008A5E0E">
              <w:rPr>
                <w:rFonts w:ascii="Times New Roman" w:hAnsi="Times New Roman" w:cs="Times New Roman"/>
                <w:iCs/>
                <w:color w:val="000000"/>
                <w:sz w:val="16"/>
                <w:szCs w:val="16"/>
                <w:lang w:val="uk-UA"/>
              </w:rPr>
              <w:t>Адміністративна послуга платна</w:t>
            </w:r>
          </w:p>
        </w:tc>
        <w:tc>
          <w:tcPr>
            <w:tcW w:w="40" w:type="dxa"/>
            <w:tcBorders>
              <w:left w:val="single" w:sz="4" w:space="0" w:color="000000"/>
            </w:tcBorders>
          </w:tcPr>
          <w:p w14:paraId="777F64E4" w14:textId="77777777" w:rsidR="00B15130" w:rsidRPr="008A5E0E" w:rsidRDefault="00B15130" w:rsidP="0021154C">
            <w:pPr>
              <w:snapToGrid w:val="0"/>
              <w:spacing w:after="0" w:line="240" w:lineRule="auto"/>
              <w:rPr>
                <w:rFonts w:ascii="Times New Roman" w:hAnsi="Times New Roman" w:cs="Times New Roman"/>
                <w:iCs/>
                <w:sz w:val="16"/>
                <w:szCs w:val="16"/>
                <w:lang w:val="uk-UA"/>
              </w:rPr>
            </w:pPr>
          </w:p>
        </w:tc>
      </w:tr>
      <w:tr w:rsidR="00B15130" w:rsidRPr="008A5E0E" w14:paraId="213FBEE6" w14:textId="77777777" w:rsidTr="008A5E0E">
        <w:trPr>
          <w:trHeight w:val="47"/>
        </w:trPr>
        <w:tc>
          <w:tcPr>
            <w:tcW w:w="10642" w:type="dxa"/>
            <w:gridSpan w:val="3"/>
            <w:tcBorders>
              <w:top w:val="single" w:sz="4" w:space="0" w:color="000000"/>
              <w:left w:val="single" w:sz="4" w:space="0" w:color="000000"/>
              <w:bottom w:val="single" w:sz="4" w:space="0" w:color="000000"/>
            </w:tcBorders>
            <w:vAlign w:val="center"/>
          </w:tcPr>
          <w:p w14:paraId="73C8D18D" w14:textId="77777777" w:rsidR="00B15130" w:rsidRPr="008A5E0E" w:rsidRDefault="00B15130" w:rsidP="0021154C">
            <w:pPr>
              <w:spacing w:after="0" w:line="240" w:lineRule="auto"/>
              <w:jc w:val="center"/>
              <w:rPr>
                <w:rFonts w:ascii="Times New Roman" w:hAnsi="Times New Roman" w:cs="Times New Roman"/>
                <w:sz w:val="16"/>
                <w:szCs w:val="16"/>
              </w:rPr>
            </w:pPr>
            <w:r w:rsidRPr="008A5E0E">
              <w:rPr>
                <w:rFonts w:ascii="Times New Roman" w:hAnsi="Times New Roman" w:cs="Times New Roman"/>
                <w:iCs/>
                <w:sz w:val="16"/>
                <w:szCs w:val="16"/>
                <w:lang w:val="uk-UA"/>
              </w:rPr>
              <w:t>У разі платності:</w:t>
            </w:r>
          </w:p>
        </w:tc>
        <w:tc>
          <w:tcPr>
            <w:tcW w:w="40" w:type="dxa"/>
            <w:tcBorders>
              <w:left w:val="single" w:sz="4" w:space="0" w:color="000000"/>
            </w:tcBorders>
          </w:tcPr>
          <w:p w14:paraId="7A1C0D86"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3E8A767B" w14:textId="77777777" w:rsidTr="008A5E0E">
        <w:tc>
          <w:tcPr>
            <w:tcW w:w="709" w:type="dxa"/>
            <w:tcBorders>
              <w:top w:val="single" w:sz="4" w:space="0" w:color="000000"/>
              <w:left w:val="single" w:sz="4" w:space="0" w:color="000000"/>
              <w:bottom w:val="single" w:sz="4" w:space="0" w:color="000000"/>
            </w:tcBorders>
          </w:tcPr>
          <w:p w14:paraId="258B42B7"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11.1.</w:t>
            </w:r>
          </w:p>
        </w:tc>
        <w:tc>
          <w:tcPr>
            <w:tcW w:w="3716" w:type="dxa"/>
            <w:tcBorders>
              <w:top w:val="single" w:sz="4" w:space="0" w:color="000000"/>
              <w:left w:val="single" w:sz="4" w:space="0" w:color="000000"/>
              <w:bottom w:val="single" w:sz="4" w:space="0" w:color="000000"/>
            </w:tcBorders>
          </w:tcPr>
          <w:p w14:paraId="6A8B330E"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Нормативно-правові акти, на підставі яких стягується плата</w:t>
            </w:r>
          </w:p>
        </w:tc>
        <w:tc>
          <w:tcPr>
            <w:tcW w:w="6217" w:type="dxa"/>
            <w:tcBorders>
              <w:top w:val="single" w:sz="4" w:space="0" w:color="000000"/>
              <w:left w:val="single" w:sz="4" w:space="0" w:color="000000"/>
              <w:bottom w:val="single" w:sz="4" w:space="0" w:color="000000"/>
            </w:tcBorders>
          </w:tcPr>
          <w:p w14:paraId="79329259" w14:textId="77777777" w:rsidR="00B15130" w:rsidRPr="008A5E0E" w:rsidRDefault="00B15130" w:rsidP="0021154C">
            <w:pPr>
              <w:pStyle w:val="Default"/>
              <w:jc w:val="both"/>
              <w:rPr>
                <w:rFonts w:ascii="Times New Roman" w:hAnsi="Times New Roman" w:cs="Times New Roman"/>
                <w:sz w:val="16"/>
                <w:szCs w:val="16"/>
              </w:rPr>
            </w:pPr>
            <w:r w:rsidRPr="008A5E0E">
              <w:rPr>
                <w:rFonts w:ascii="Times New Roman" w:eastAsia="Verdana" w:hAnsi="Times New Roman" w:cs="Times New Roman"/>
                <w:sz w:val="16"/>
                <w:szCs w:val="16"/>
                <w:lang w:val="uk-UA"/>
              </w:rPr>
              <w:t xml:space="preserve">        </w:t>
            </w:r>
            <w:r w:rsidRPr="008A5E0E">
              <w:rPr>
                <w:rFonts w:ascii="Times New Roman" w:hAnsi="Times New Roman" w:cs="Times New Roman"/>
                <w:sz w:val="16"/>
                <w:szCs w:val="16"/>
                <w:lang w:val="uk-UA"/>
              </w:rPr>
              <w:t xml:space="preserve">п.п. а) п. 6 ст. 3 Декрету Кабінету Міністрів України від 21.01.1993 № 7-93 «Про державне мито». </w:t>
            </w:r>
          </w:p>
          <w:p w14:paraId="2425609C"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48F81950"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c>
          <w:tcPr>
            <w:tcW w:w="40" w:type="dxa"/>
            <w:tcBorders>
              <w:left w:val="single" w:sz="4" w:space="0" w:color="000000"/>
            </w:tcBorders>
          </w:tcPr>
          <w:p w14:paraId="70EFE754"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281D529C" w14:textId="77777777" w:rsidTr="008A5E0E">
        <w:tc>
          <w:tcPr>
            <w:tcW w:w="709" w:type="dxa"/>
            <w:tcBorders>
              <w:top w:val="single" w:sz="4" w:space="0" w:color="000000"/>
              <w:left w:val="single" w:sz="4" w:space="0" w:color="000000"/>
              <w:bottom w:val="single" w:sz="4" w:space="0" w:color="000000"/>
            </w:tcBorders>
          </w:tcPr>
          <w:p w14:paraId="60F014FD"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11.2.</w:t>
            </w:r>
          </w:p>
        </w:tc>
        <w:tc>
          <w:tcPr>
            <w:tcW w:w="3716" w:type="dxa"/>
            <w:tcBorders>
              <w:top w:val="single" w:sz="4" w:space="0" w:color="000000"/>
              <w:left w:val="single" w:sz="4" w:space="0" w:color="000000"/>
              <w:bottom w:val="single" w:sz="4" w:space="0" w:color="000000"/>
            </w:tcBorders>
          </w:tcPr>
          <w:p w14:paraId="7562129C"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6217" w:type="dxa"/>
            <w:tcBorders>
              <w:top w:val="single" w:sz="4" w:space="0" w:color="000000"/>
              <w:left w:val="single" w:sz="4" w:space="0" w:color="000000"/>
              <w:bottom w:val="single" w:sz="4" w:space="0" w:color="000000"/>
            </w:tcBorders>
          </w:tcPr>
          <w:tbl>
            <w:tblPr>
              <w:tblW w:w="0" w:type="auto"/>
              <w:tblLayout w:type="fixed"/>
              <w:tblLook w:val="0000" w:firstRow="0" w:lastRow="0" w:firstColumn="0" w:lastColumn="0" w:noHBand="0" w:noVBand="0"/>
            </w:tblPr>
            <w:tblGrid>
              <w:gridCol w:w="8755"/>
            </w:tblGrid>
            <w:tr w:rsidR="00B15130" w:rsidRPr="008A5E0E" w14:paraId="78A1AF9E" w14:textId="77777777">
              <w:trPr>
                <w:trHeight w:val="173"/>
              </w:trPr>
              <w:tc>
                <w:tcPr>
                  <w:tcW w:w="8755" w:type="dxa"/>
                  <w:shd w:val="clear" w:color="auto" w:fill="FFFFFF"/>
                </w:tcPr>
                <w:p w14:paraId="4E70EFAB" w14:textId="77777777" w:rsidR="00B15130" w:rsidRPr="008A5E0E" w:rsidRDefault="00B15130" w:rsidP="0021154C">
                  <w:pPr>
                    <w:spacing w:after="0" w:line="240" w:lineRule="auto"/>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14:paraId="5DA75CD8" w14:textId="77777777" w:rsidR="00B15130" w:rsidRPr="008A5E0E" w:rsidRDefault="00B15130" w:rsidP="0021154C">
                  <w:pPr>
                    <w:spacing w:after="0" w:line="240" w:lineRule="auto"/>
                    <w:rPr>
                      <w:rFonts w:ascii="Times New Roman" w:hAnsi="Times New Roman" w:cs="Times New Roman"/>
                      <w:color w:val="000000"/>
                      <w:sz w:val="16"/>
                      <w:szCs w:val="16"/>
                      <w:lang w:val="uk-UA" w:eastAsia="uk-UA"/>
                    </w:rPr>
                  </w:pPr>
                </w:p>
              </w:tc>
            </w:tr>
            <w:tr w:rsidR="00B15130" w:rsidRPr="008A5E0E" w14:paraId="2241471C" w14:textId="77777777">
              <w:trPr>
                <w:trHeight w:val="173"/>
              </w:trPr>
              <w:tc>
                <w:tcPr>
                  <w:tcW w:w="8755" w:type="dxa"/>
                  <w:shd w:val="clear" w:color="auto" w:fill="FFFFFF"/>
                </w:tcPr>
                <w:p w14:paraId="6DDB48D7"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b/>
                      <w:sz w:val="16"/>
                      <w:szCs w:val="16"/>
                      <w:lang w:eastAsia="uk-UA"/>
                    </w:rPr>
                    <w:t xml:space="preserve">не пізніше ніж через 20 робочих днів    -  </w:t>
                  </w:r>
                  <w:r w:rsidRPr="00EC637D">
                    <w:rPr>
                      <w:rFonts w:ascii="Times New Roman" w:hAnsi="Times New Roman" w:cs="Times New Roman"/>
                      <w:b/>
                      <w:sz w:val="16"/>
                      <w:szCs w:val="16"/>
                      <w:lang w:val="uk-UA" w:eastAsia="uk-UA"/>
                    </w:rPr>
                    <w:t>5</w:t>
                  </w:r>
                  <w:r w:rsidR="00EC637D" w:rsidRPr="00EC637D">
                    <w:rPr>
                      <w:rFonts w:ascii="Times New Roman" w:hAnsi="Times New Roman" w:cs="Times New Roman"/>
                      <w:b/>
                      <w:sz w:val="16"/>
                      <w:szCs w:val="16"/>
                      <w:lang w:val="uk-UA" w:eastAsia="uk-UA"/>
                    </w:rPr>
                    <w:t>58</w:t>
                  </w:r>
                  <w:r w:rsidRPr="00EC637D">
                    <w:rPr>
                      <w:rFonts w:ascii="Times New Roman" w:hAnsi="Times New Roman" w:cs="Times New Roman"/>
                      <w:b/>
                      <w:sz w:val="16"/>
                      <w:szCs w:val="16"/>
                      <w:lang w:eastAsia="uk-UA"/>
                    </w:rPr>
                    <w:t xml:space="preserve"> грн </w:t>
                  </w:r>
                </w:p>
                <w:p w14:paraId="10865778"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 xml:space="preserve">(126 грн вартість адміністративної послуги  та </w:t>
                  </w:r>
                  <w:r w:rsidR="00EC637D" w:rsidRPr="00EC637D">
                    <w:rPr>
                      <w:rFonts w:ascii="Times New Roman" w:hAnsi="Times New Roman" w:cs="Times New Roman"/>
                      <w:sz w:val="16"/>
                      <w:szCs w:val="16"/>
                      <w:lang w:val="uk-UA" w:eastAsia="uk-UA"/>
                    </w:rPr>
                    <w:t>432</w:t>
                  </w:r>
                  <w:r w:rsidRPr="00EC637D">
                    <w:rPr>
                      <w:rFonts w:ascii="Times New Roman" w:hAnsi="Times New Roman" w:cs="Times New Roman"/>
                      <w:sz w:val="16"/>
                      <w:szCs w:val="16"/>
                      <w:lang w:val="uk-UA" w:eastAsia="uk-UA"/>
                    </w:rPr>
                    <w:t xml:space="preserve"> </w:t>
                  </w:r>
                  <w:r w:rsidRPr="00EC637D">
                    <w:rPr>
                      <w:rFonts w:ascii="Times New Roman" w:hAnsi="Times New Roman" w:cs="Times New Roman"/>
                      <w:sz w:val="16"/>
                      <w:szCs w:val="16"/>
                      <w:lang w:eastAsia="uk-UA"/>
                    </w:rPr>
                    <w:t xml:space="preserve">грн </w:t>
                  </w:r>
                </w:p>
                <w:p w14:paraId="0CD657B6"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вартість бланка);</w:t>
                  </w:r>
                </w:p>
                <w:p w14:paraId="15EF8EAD" w14:textId="77777777" w:rsidR="00B15130" w:rsidRPr="00EC637D" w:rsidRDefault="00B15130" w:rsidP="0021154C">
                  <w:pPr>
                    <w:spacing w:after="0" w:line="240" w:lineRule="auto"/>
                    <w:rPr>
                      <w:rFonts w:ascii="Times New Roman" w:hAnsi="Times New Roman" w:cs="Times New Roman"/>
                      <w:sz w:val="16"/>
                      <w:szCs w:val="16"/>
                      <w:lang w:eastAsia="uk-UA"/>
                    </w:rPr>
                  </w:pPr>
                </w:p>
              </w:tc>
            </w:tr>
            <w:tr w:rsidR="00B15130" w:rsidRPr="008A5E0E" w14:paraId="5084BEE3" w14:textId="77777777">
              <w:trPr>
                <w:trHeight w:val="173"/>
              </w:trPr>
              <w:tc>
                <w:tcPr>
                  <w:tcW w:w="8755" w:type="dxa"/>
                  <w:shd w:val="clear" w:color="auto" w:fill="FFFFFF"/>
                </w:tcPr>
                <w:p w14:paraId="3D51C2DB"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b/>
                      <w:sz w:val="16"/>
                      <w:szCs w:val="16"/>
                      <w:lang w:eastAsia="uk-UA"/>
                    </w:rPr>
                    <w:t xml:space="preserve">не пізніше ніж через 10 робочих днів    -  </w:t>
                  </w:r>
                  <w:r w:rsidR="00EC637D" w:rsidRPr="00EC637D">
                    <w:rPr>
                      <w:rFonts w:ascii="Times New Roman" w:hAnsi="Times New Roman" w:cs="Times New Roman"/>
                      <w:b/>
                      <w:sz w:val="16"/>
                      <w:szCs w:val="16"/>
                      <w:lang w:val="uk-UA" w:eastAsia="uk-UA"/>
                    </w:rPr>
                    <w:t>928</w:t>
                  </w:r>
                  <w:r w:rsidRPr="00EC637D">
                    <w:rPr>
                      <w:rFonts w:ascii="Times New Roman" w:hAnsi="Times New Roman" w:cs="Times New Roman"/>
                      <w:b/>
                      <w:sz w:val="16"/>
                      <w:szCs w:val="16"/>
                      <w:lang w:eastAsia="uk-UA"/>
                    </w:rPr>
                    <w:t xml:space="preserve"> грн  </w:t>
                  </w:r>
                </w:p>
                <w:p w14:paraId="04AD228E"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w:t>
                  </w:r>
                  <w:r w:rsidRPr="00EC637D">
                    <w:rPr>
                      <w:rFonts w:ascii="Times New Roman" w:hAnsi="Times New Roman" w:cs="Times New Roman"/>
                      <w:sz w:val="16"/>
                      <w:szCs w:val="16"/>
                      <w:lang w:val="uk-UA" w:eastAsia="uk-UA"/>
                    </w:rPr>
                    <w:t>496</w:t>
                  </w:r>
                  <w:r w:rsidRPr="00EC637D">
                    <w:rPr>
                      <w:rFonts w:ascii="Times New Roman" w:hAnsi="Times New Roman" w:cs="Times New Roman"/>
                      <w:sz w:val="16"/>
                      <w:szCs w:val="16"/>
                      <w:lang w:eastAsia="uk-UA"/>
                    </w:rPr>
                    <w:t xml:space="preserve"> грн вартість адміністративної послуги  та </w:t>
                  </w:r>
                  <w:r w:rsidR="00EC637D" w:rsidRPr="00EC637D">
                    <w:rPr>
                      <w:rFonts w:ascii="Times New Roman" w:hAnsi="Times New Roman" w:cs="Times New Roman"/>
                      <w:sz w:val="16"/>
                      <w:szCs w:val="16"/>
                      <w:lang w:val="uk-UA" w:eastAsia="uk-UA"/>
                    </w:rPr>
                    <w:t>432</w:t>
                  </w:r>
                  <w:r w:rsidRPr="00EC637D">
                    <w:rPr>
                      <w:rFonts w:ascii="Times New Roman" w:hAnsi="Times New Roman" w:cs="Times New Roman"/>
                      <w:sz w:val="16"/>
                      <w:szCs w:val="16"/>
                      <w:lang w:eastAsia="uk-UA"/>
                    </w:rPr>
                    <w:t xml:space="preserve"> грн </w:t>
                  </w:r>
                </w:p>
                <w:p w14:paraId="011350A5" w14:textId="77777777" w:rsidR="00B15130" w:rsidRPr="00EC637D" w:rsidRDefault="00B15130" w:rsidP="0021154C">
                  <w:pPr>
                    <w:spacing w:after="0" w:line="240" w:lineRule="auto"/>
                    <w:rPr>
                      <w:rFonts w:ascii="Times New Roman" w:hAnsi="Times New Roman" w:cs="Times New Roman"/>
                      <w:sz w:val="16"/>
                      <w:szCs w:val="16"/>
                    </w:rPr>
                  </w:pPr>
                  <w:r w:rsidRPr="00EC637D">
                    <w:rPr>
                      <w:rFonts w:ascii="Times New Roman" w:hAnsi="Times New Roman" w:cs="Times New Roman"/>
                      <w:sz w:val="16"/>
                      <w:szCs w:val="16"/>
                      <w:lang w:eastAsia="uk-UA"/>
                    </w:rPr>
                    <w:t>вартість бланка);</w:t>
                  </w:r>
                </w:p>
                <w:p w14:paraId="5D09801D" w14:textId="77777777" w:rsidR="00B15130" w:rsidRPr="00EC637D" w:rsidRDefault="00B15130" w:rsidP="0021154C">
                  <w:pPr>
                    <w:spacing w:after="0" w:line="240" w:lineRule="auto"/>
                    <w:rPr>
                      <w:rFonts w:ascii="Times New Roman" w:hAnsi="Times New Roman" w:cs="Times New Roman"/>
                      <w:sz w:val="16"/>
                      <w:szCs w:val="16"/>
                      <w:lang w:eastAsia="uk-UA"/>
                    </w:rPr>
                  </w:pPr>
                </w:p>
              </w:tc>
            </w:tr>
          </w:tbl>
          <w:p w14:paraId="0F9BF46B" w14:textId="77777777" w:rsidR="00B15130" w:rsidRPr="008A5E0E" w:rsidRDefault="00B15130" w:rsidP="0021154C">
            <w:pPr>
              <w:pStyle w:val="HTML0"/>
              <w:shd w:val="clear" w:color="auto" w:fill="FFFFFF"/>
              <w:jc w:val="both"/>
              <w:textAlignment w:val="baseline"/>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eastAsia="uk-UA"/>
              </w:rPr>
              <w:lastRenderedPageBreak/>
              <w:t xml:space="preserve">  </w:t>
            </w:r>
            <w:r w:rsidRPr="008A5E0E">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000000"/>
            </w:tcBorders>
          </w:tcPr>
          <w:p w14:paraId="6CFC5A33"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6C520155" w14:textId="77777777" w:rsidTr="008A5E0E">
        <w:tc>
          <w:tcPr>
            <w:tcW w:w="709" w:type="dxa"/>
            <w:tcBorders>
              <w:top w:val="single" w:sz="4" w:space="0" w:color="000000"/>
              <w:left w:val="single" w:sz="4" w:space="0" w:color="000000"/>
              <w:bottom w:val="single" w:sz="4" w:space="0" w:color="000000"/>
            </w:tcBorders>
          </w:tcPr>
          <w:p w14:paraId="07F6FCB9"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11.3.</w:t>
            </w:r>
          </w:p>
        </w:tc>
        <w:tc>
          <w:tcPr>
            <w:tcW w:w="3716" w:type="dxa"/>
            <w:tcBorders>
              <w:top w:val="single" w:sz="4" w:space="0" w:color="000000"/>
              <w:left w:val="single" w:sz="4" w:space="0" w:color="000000"/>
              <w:bottom w:val="single" w:sz="4" w:space="0" w:color="000000"/>
            </w:tcBorders>
          </w:tcPr>
          <w:p w14:paraId="2949F4B7"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Розрахунковий рахунок для внесення плати</w:t>
            </w:r>
          </w:p>
        </w:tc>
        <w:tc>
          <w:tcPr>
            <w:tcW w:w="6217" w:type="dxa"/>
            <w:tcBorders>
              <w:top w:val="single" w:sz="4" w:space="0" w:color="000000"/>
              <w:left w:val="single" w:sz="4" w:space="0" w:color="000000"/>
              <w:bottom w:val="single" w:sz="4" w:space="0" w:color="000000"/>
            </w:tcBorders>
            <w:shd w:val="clear" w:color="auto" w:fill="D9D9D9"/>
          </w:tcPr>
          <w:p w14:paraId="153DCA1A"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Адміністративний збір</w:t>
            </w:r>
          </w:p>
          <w:p w14:paraId="7E7F1511"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6C583445"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0EDA2817"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6240B8EB"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міської ради; </w:t>
            </w:r>
          </w:p>
          <w:p w14:paraId="680302E9"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підрозділу:4634;</w:t>
            </w:r>
          </w:p>
          <w:p w14:paraId="569381EE"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підрозділу:454616;</w:t>
            </w:r>
          </w:p>
          <w:p w14:paraId="73EC66C4"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w:t>
            </w:r>
            <w:r>
              <w:rPr>
                <w:rFonts w:ascii="Times New Roman" w:hAnsi="Times New Roman" w:cs="Times New Roman"/>
                <w:bCs/>
                <w:sz w:val="16"/>
                <w:szCs w:val="16"/>
              </w:rPr>
              <w:t xml:space="preserve"> адміністративного збору:114033</w:t>
            </w:r>
            <w:r>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4F2F6F34"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Pr>
                <w:rFonts w:ascii="Times New Roman" w:hAnsi="Times New Roman" w:cs="Times New Roman"/>
                <w:bCs/>
                <w:sz w:val="16"/>
                <w:szCs w:val="16"/>
              </w:rPr>
              <w:t xml:space="preserve">                    114033</w:t>
            </w:r>
            <w:r>
              <w:rPr>
                <w:rFonts w:ascii="Times New Roman" w:hAnsi="Times New Roman" w:cs="Times New Roman"/>
                <w:bCs/>
                <w:sz w:val="16"/>
                <w:szCs w:val="16"/>
                <w:lang w:val="uk-UA"/>
              </w:rPr>
              <w:t>7</w:t>
            </w:r>
            <w:r>
              <w:rPr>
                <w:rFonts w:ascii="Times New Roman" w:hAnsi="Times New Roman" w:cs="Times New Roman"/>
                <w:bCs/>
                <w:sz w:val="16"/>
                <w:szCs w:val="16"/>
              </w:rPr>
              <w:t xml:space="preserve">; у строк </w:t>
            </w:r>
            <w:r>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69C9FD6C"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050C08C8"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39B98D64"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У разі оформлення у відділі ЦНАП виконавчого комітету Самбірської міської ради; </w:t>
            </w:r>
          </w:p>
          <w:p w14:paraId="1E71F9AA"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1583BB6A"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79B97E03"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5C24353F"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підрозділу:9489;</w:t>
            </w:r>
          </w:p>
          <w:p w14:paraId="741B8AF9"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підрозділу:444641;</w:t>
            </w:r>
          </w:p>
          <w:p w14:paraId="5FAF7189"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адміністративного збору:114033</w:t>
            </w:r>
            <w:r>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68A37101"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Pr>
                <w:rFonts w:ascii="Times New Roman" w:hAnsi="Times New Roman" w:cs="Times New Roman"/>
                <w:bCs/>
                <w:sz w:val="16"/>
                <w:szCs w:val="16"/>
              </w:rPr>
              <w:t xml:space="preserve">                         114033</w:t>
            </w:r>
            <w:r>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61332434"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0200CDDD"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73E64B22"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У разі оформлення у відділі ЦНАП виконавчого комітету Рудківської </w:t>
            </w:r>
            <w:r w:rsidRPr="004B1BC5">
              <w:rPr>
                <w:rFonts w:ascii="Times New Roman" w:hAnsi="Times New Roman" w:cs="Times New Roman"/>
                <w:sz w:val="16"/>
                <w:szCs w:val="16"/>
              </w:rPr>
              <w:t>Строк надання адміністративної послуги</w:t>
            </w:r>
          </w:p>
          <w:p w14:paraId="64DD4BDE"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18B45F70"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5ABE12B8"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48E0FE2D"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7A83DC4F"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2FA7CC58"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підрозділу:9856;</w:t>
            </w:r>
          </w:p>
          <w:p w14:paraId="5357195E"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підрозділу:444655;</w:t>
            </w:r>
          </w:p>
          <w:p w14:paraId="4F751D57"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w:t>
            </w:r>
            <w:r>
              <w:rPr>
                <w:rFonts w:ascii="Times New Roman" w:hAnsi="Times New Roman" w:cs="Times New Roman"/>
                <w:bCs/>
                <w:sz w:val="16"/>
                <w:szCs w:val="16"/>
              </w:rPr>
              <w:t xml:space="preserve"> адміністративного збору:114033</w:t>
            </w:r>
            <w:r>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5AF3658D"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Pr>
                <w:rFonts w:ascii="Times New Roman" w:hAnsi="Times New Roman" w:cs="Times New Roman"/>
                <w:bCs/>
                <w:sz w:val="16"/>
                <w:szCs w:val="16"/>
              </w:rPr>
              <w:t xml:space="preserve">                         114033</w:t>
            </w:r>
            <w:r>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468BAEFC"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77C4CE70"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5430972C"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У разі оформлення у відділі ЦНАП виконавчого комітету Бісковицької сільської  ради (с,Воютичі); </w:t>
            </w:r>
          </w:p>
          <w:p w14:paraId="67244FD2"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Одержувач: ЗМУ ДМС</w:t>
            </w:r>
          </w:p>
          <w:p w14:paraId="77170726"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ЄДРПУ 45870769</w:t>
            </w:r>
          </w:p>
          <w:p w14:paraId="497A312B"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р/р </w:t>
            </w:r>
            <w:r w:rsidRPr="004B1BC5">
              <w:rPr>
                <w:rFonts w:ascii="Times New Roman" w:hAnsi="Times New Roman" w:cs="Times New Roman"/>
                <w:bCs/>
                <w:sz w:val="16"/>
                <w:szCs w:val="16"/>
                <w:lang w:val="en-US"/>
              </w:rPr>
              <w:t>UA</w:t>
            </w:r>
            <w:r w:rsidRPr="004B1BC5">
              <w:rPr>
                <w:rFonts w:ascii="Times New Roman" w:hAnsi="Times New Roman" w:cs="Times New Roman"/>
                <w:bCs/>
                <w:sz w:val="16"/>
                <w:szCs w:val="16"/>
              </w:rPr>
              <w:t>688201720355119077000001687 в ДКС України м.Київ,</w:t>
            </w:r>
          </w:p>
          <w:p w14:paraId="6FBD1BE7"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підрозділу:9871;</w:t>
            </w:r>
          </w:p>
          <w:p w14:paraId="44E47297"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Шифр підрозділу:444656;</w:t>
            </w:r>
          </w:p>
          <w:p w14:paraId="0B0CE67F"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Код адміністративного збору:</w:t>
            </w:r>
            <w:r>
              <w:rPr>
                <w:rFonts w:ascii="Times New Roman" w:hAnsi="Times New Roman" w:cs="Times New Roman"/>
                <w:bCs/>
                <w:sz w:val="16"/>
                <w:szCs w:val="16"/>
              </w:rPr>
              <w:t>114033</w:t>
            </w:r>
            <w:r>
              <w:rPr>
                <w:rFonts w:ascii="Times New Roman" w:hAnsi="Times New Roman" w:cs="Times New Roman"/>
                <w:bCs/>
                <w:sz w:val="16"/>
                <w:szCs w:val="16"/>
                <w:lang w:val="uk-UA"/>
              </w:rPr>
              <w:t>6</w:t>
            </w:r>
            <w:r w:rsidRPr="004B1BC5">
              <w:rPr>
                <w:rFonts w:ascii="Times New Roman" w:hAnsi="Times New Roman" w:cs="Times New Roman"/>
                <w:bCs/>
                <w:sz w:val="16"/>
                <w:szCs w:val="16"/>
              </w:rPr>
              <w:t>; у строк 20 робочих днів</w:t>
            </w:r>
          </w:p>
          <w:p w14:paraId="08F34F3C"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 xml:space="preserve">              </w:t>
            </w:r>
            <w:r>
              <w:rPr>
                <w:rFonts w:ascii="Times New Roman" w:hAnsi="Times New Roman" w:cs="Times New Roman"/>
                <w:bCs/>
                <w:sz w:val="16"/>
                <w:szCs w:val="16"/>
              </w:rPr>
              <w:t xml:space="preserve">                         114033</w:t>
            </w:r>
            <w:r>
              <w:rPr>
                <w:rFonts w:ascii="Times New Roman" w:hAnsi="Times New Roman" w:cs="Times New Roman"/>
                <w:bCs/>
                <w:sz w:val="16"/>
                <w:szCs w:val="16"/>
                <w:lang w:val="uk-UA"/>
              </w:rPr>
              <w:t>7</w:t>
            </w:r>
            <w:r w:rsidRPr="004B1BC5">
              <w:rPr>
                <w:rFonts w:ascii="Times New Roman" w:hAnsi="Times New Roman" w:cs="Times New Roman"/>
                <w:bCs/>
                <w:sz w:val="16"/>
                <w:szCs w:val="16"/>
              </w:rPr>
              <w:t xml:space="preserve">; у строк </w:t>
            </w:r>
            <w:r>
              <w:rPr>
                <w:rFonts w:ascii="Times New Roman" w:hAnsi="Times New Roman" w:cs="Times New Roman"/>
                <w:bCs/>
                <w:sz w:val="16"/>
                <w:szCs w:val="16"/>
                <w:lang w:val="uk-UA"/>
              </w:rPr>
              <w:t>10</w:t>
            </w:r>
            <w:r w:rsidRPr="004B1BC5">
              <w:rPr>
                <w:rFonts w:ascii="Times New Roman" w:hAnsi="Times New Roman" w:cs="Times New Roman"/>
                <w:bCs/>
                <w:sz w:val="16"/>
                <w:szCs w:val="16"/>
              </w:rPr>
              <w:t xml:space="preserve"> робочих днів</w:t>
            </w:r>
          </w:p>
          <w:p w14:paraId="79337401"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r w:rsidRPr="004B1BC5">
              <w:rPr>
                <w:rFonts w:ascii="Times New Roman" w:hAnsi="Times New Roman" w:cs="Times New Roman"/>
                <w:bCs/>
                <w:sz w:val="16"/>
                <w:szCs w:val="16"/>
              </w:rPr>
              <w:t>Призначення платежу: *;шифр підрозділу; код адміністративного збору;1;РНОКПП</w:t>
            </w:r>
          </w:p>
          <w:p w14:paraId="45F647F1" w14:textId="77777777" w:rsidR="00B15130" w:rsidRPr="004B1BC5" w:rsidRDefault="00B15130" w:rsidP="002115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bCs/>
                <w:sz w:val="16"/>
                <w:szCs w:val="16"/>
              </w:rPr>
            </w:pPr>
          </w:p>
          <w:p w14:paraId="1432D2E1" w14:textId="77777777" w:rsidR="00B15130" w:rsidRPr="008A5E0E" w:rsidRDefault="00B15130" w:rsidP="0021154C">
            <w:pPr>
              <w:snapToGrid w:val="0"/>
              <w:spacing w:after="0" w:line="240" w:lineRule="auto"/>
              <w:jc w:val="both"/>
              <w:rPr>
                <w:rFonts w:ascii="Times New Roman" w:hAnsi="Times New Roman" w:cs="Times New Roman"/>
                <w:color w:val="000000"/>
                <w:sz w:val="16"/>
                <w:szCs w:val="16"/>
              </w:rPr>
            </w:pPr>
          </w:p>
        </w:tc>
        <w:tc>
          <w:tcPr>
            <w:tcW w:w="40" w:type="dxa"/>
            <w:tcBorders>
              <w:left w:val="single" w:sz="4" w:space="0" w:color="000000"/>
            </w:tcBorders>
          </w:tcPr>
          <w:p w14:paraId="7CD0AB8B"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2DB52785" w14:textId="77777777" w:rsidTr="008A5E0E">
        <w:tc>
          <w:tcPr>
            <w:tcW w:w="709" w:type="dxa"/>
            <w:tcBorders>
              <w:top w:val="single" w:sz="4" w:space="0" w:color="000000"/>
              <w:left w:val="single" w:sz="4" w:space="0" w:color="000000"/>
              <w:bottom w:val="single" w:sz="4" w:space="0" w:color="000000"/>
            </w:tcBorders>
          </w:tcPr>
          <w:p w14:paraId="210A143D"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12.</w:t>
            </w:r>
          </w:p>
        </w:tc>
        <w:tc>
          <w:tcPr>
            <w:tcW w:w="3716" w:type="dxa"/>
            <w:tcBorders>
              <w:top w:val="single" w:sz="4" w:space="0" w:color="000000"/>
              <w:left w:val="single" w:sz="4" w:space="0" w:color="000000"/>
              <w:bottom w:val="single" w:sz="4" w:space="0" w:color="000000"/>
            </w:tcBorders>
          </w:tcPr>
          <w:p w14:paraId="1AB73377"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Строк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013E24C4" w14:textId="77777777" w:rsidR="00B15130" w:rsidRPr="008A5E0E" w:rsidRDefault="00B15130" w:rsidP="0021154C">
            <w:pPr>
              <w:pStyle w:val="af5"/>
              <w:spacing w:before="0"/>
              <w:ind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Паспорт видається:</w:t>
            </w:r>
          </w:p>
          <w:p w14:paraId="48152016" w14:textId="77777777" w:rsidR="00B15130" w:rsidRPr="008A5E0E" w:rsidRDefault="00B15130" w:rsidP="0021154C">
            <w:pPr>
              <w:pStyle w:val="af5"/>
              <w:spacing w:before="0"/>
              <w:ind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6D7CBE43" w14:textId="77777777" w:rsidR="00B15130" w:rsidRPr="008A5E0E" w:rsidRDefault="00B15130" w:rsidP="0021154C">
            <w:pPr>
              <w:pStyle w:val="af5"/>
              <w:spacing w:before="0"/>
              <w:ind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tcPr>
          <w:p w14:paraId="659C0693"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0F5BAC1C" w14:textId="77777777" w:rsidTr="008A5E0E">
        <w:tc>
          <w:tcPr>
            <w:tcW w:w="709" w:type="dxa"/>
            <w:tcBorders>
              <w:top w:val="single" w:sz="4" w:space="0" w:color="000000"/>
              <w:left w:val="single" w:sz="4" w:space="0" w:color="000000"/>
              <w:bottom w:val="single" w:sz="4" w:space="0" w:color="000000"/>
            </w:tcBorders>
          </w:tcPr>
          <w:p w14:paraId="19B9E54C"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13.</w:t>
            </w:r>
          </w:p>
        </w:tc>
        <w:tc>
          <w:tcPr>
            <w:tcW w:w="3716" w:type="dxa"/>
            <w:tcBorders>
              <w:top w:val="single" w:sz="4" w:space="0" w:color="000000"/>
              <w:left w:val="single" w:sz="4" w:space="0" w:color="000000"/>
              <w:bottom w:val="single" w:sz="4" w:space="0" w:color="000000"/>
            </w:tcBorders>
          </w:tcPr>
          <w:p w14:paraId="0B9E4F22"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34E7982" w14:textId="77777777" w:rsidR="00B15130" w:rsidRPr="008A5E0E" w:rsidRDefault="00B15130" w:rsidP="0021154C">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заявнику </w:t>
            </w:r>
            <w:r w:rsidRPr="008A5E0E">
              <w:rPr>
                <w:rFonts w:ascii="Times New Roman" w:hAnsi="Times New Roman" w:cs="Times New Roman"/>
                <w:b/>
                <w:color w:val="000000"/>
                <w:sz w:val="16"/>
                <w:szCs w:val="16"/>
              </w:rPr>
              <w:t>в прийнятті документів та оформленні заяви-анкети</w:t>
            </w:r>
            <w:r w:rsidRPr="008A5E0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049845E0" w14:textId="77777777" w:rsidR="00B15130" w:rsidRPr="008A5E0E" w:rsidRDefault="00B15130" w:rsidP="0021154C">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w:t>
            </w:r>
            <w:r w:rsidRPr="008A5E0E">
              <w:rPr>
                <w:rFonts w:ascii="Times New Roman" w:hAnsi="Times New Roman" w:cs="Times New Roman"/>
                <w:b/>
                <w:color w:val="000000"/>
                <w:sz w:val="16"/>
                <w:szCs w:val="16"/>
              </w:rPr>
              <w:t>від оформлення чи видачі паспорта</w:t>
            </w:r>
            <w:r w:rsidRPr="008A5E0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60BD4717" w14:textId="77777777" w:rsidR="00B15130" w:rsidRPr="008A5E0E" w:rsidRDefault="00B15130" w:rsidP="0021154C">
            <w:pPr>
              <w:pStyle w:val="ab"/>
              <w:spacing w:after="0" w:line="240" w:lineRule="auto"/>
              <w:ind w:firstLine="317"/>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1)</w:t>
            </w:r>
            <w:r w:rsidRPr="008A5E0E">
              <w:rPr>
                <w:rFonts w:ascii="Times New Roman" w:hAnsi="Times New Roman" w:cs="Times New Roman"/>
                <w:color w:val="000000"/>
                <w:sz w:val="16"/>
                <w:szCs w:val="16"/>
              </w:rPr>
              <w:t xml:space="preserve"> особа не є громадянином України;</w:t>
            </w:r>
          </w:p>
          <w:p w14:paraId="585D1758"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sz w:val="16"/>
                <w:szCs w:val="16"/>
              </w:rPr>
            </w:pPr>
            <w:bookmarkStart w:id="32" w:name="n8511"/>
            <w:bookmarkEnd w:id="32"/>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2)</w:t>
            </w:r>
            <w:r w:rsidRPr="008A5E0E">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06556A95"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sz w:val="16"/>
                <w:szCs w:val="16"/>
              </w:rPr>
            </w:pPr>
            <w:bookmarkStart w:id="33" w:name="n8521"/>
            <w:bookmarkEnd w:id="33"/>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3)</w:t>
            </w:r>
            <w:r w:rsidRPr="008A5E0E">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15E680EA"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sz w:val="16"/>
                <w:szCs w:val="16"/>
              </w:rPr>
            </w:pPr>
            <w:bookmarkStart w:id="34" w:name="n8531"/>
            <w:bookmarkEnd w:id="34"/>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46EC5FFB" w14:textId="77777777" w:rsidR="00B15130" w:rsidRPr="008A5E0E" w:rsidRDefault="00B15130" w:rsidP="0021154C">
            <w:pPr>
              <w:pStyle w:val="ab"/>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s="Times New Roman"/>
                <w:color w:val="000000"/>
                <w:sz w:val="16"/>
                <w:szCs w:val="16"/>
              </w:rPr>
            </w:pPr>
            <w:bookmarkStart w:id="35" w:name="n8541"/>
            <w:bookmarkEnd w:id="35"/>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bookmarkStart w:id="36" w:name="n8551"/>
            <w:bookmarkEnd w:id="36"/>
            <w:r w:rsidRPr="008A5E0E">
              <w:rPr>
                <w:rFonts w:ascii="Times New Roman" w:hAnsi="Times New Roman" w:cs="Times New Roman"/>
                <w:color w:val="000000"/>
                <w:sz w:val="16"/>
                <w:szCs w:val="16"/>
              </w:rPr>
              <w:t>/</w:t>
            </w:r>
          </w:p>
        </w:tc>
        <w:tc>
          <w:tcPr>
            <w:tcW w:w="40" w:type="dxa"/>
            <w:tcBorders>
              <w:left w:val="single" w:sz="4" w:space="0" w:color="000000"/>
            </w:tcBorders>
          </w:tcPr>
          <w:p w14:paraId="752B0B41"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49ECF65B" w14:textId="77777777" w:rsidTr="008A5E0E">
        <w:tc>
          <w:tcPr>
            <w:tcW w:w="709" w:type="dxa"/>
            <w:tcBorders>
              <w:top w:val="single" w:sz="4" w:space="0" w:color="000000"/>
              <w:left w:val="single" w:sz="4" w:space="0" w:color="000000"/>
              <w:bottom w:val="single" w:sz="4" w:space="0" w:color="000000"/>
            </w:tcBorders>
          </w:tcPr>
          <w:p w14:paraId="4AE66C70"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14.</w:t>
            </w:r>
          </w:p>
        </w:tc>
        <w:tc>
          <w:tcPr>
            <w:tcW w:w="3716" w:type="dxa"/>
            <w:tcBorders>
              <w:top w:val="single" w:sz="4" w:space="0" w:color="000000"/>
              <w:left w:val="single" w:sz="4" w:space="0" w:color="000000"/>
              <w:bottom w:val="single" w:sz="4" w:space="0" w:color="000000"/>
            </w:tcBorders>
          </w:tcPr>
          <w:p w14:paraId="04DADC5C"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Результат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B445677"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tcPr>
          <w:p w14:paraId="67B5F10A"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3DA6DF80" w14:textId="77777777" w:rsidTr="008A5E0E">
        <w:tc>
          <w:tcPr>
            <w:tcW w:w="709" w:type="dxa"/>
            <w:tcBorders>
              <w:top w:val="single" w:sz="4" w:space="0" w:color="000000"/>
              <w:left w:val="single" w:sz="4" w:space="0" w:color="000000"/>
              <w:bottom w:val="single" w:sz="4" w:space="0" w:color="000000"/>
            </w:tcBorders>
          </w:tcPr>
          <w:p w14:paraId="22B3E637"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15.</w:t>
            </w:r>
          </w:p>
        </w:tc>
        <w:tc>
          <w:tcPr>
            <w:tcW w:w="3716" w:type="dxa"/>
            <w:tcBorders>
              <w:top w:val="single" w:sz="4" w:space="0" w:color="000000"/>
              <w:left w:val="single" w:sz="4" w:space="0" w:color="000000"/>
              <w:bottom w:val="single" w:sz="4" w:space="0" w:color="000000"/>
            </w:tcBorders>
          </w:tcPr>
          <w:p w14:paraId="6A9387B2" w14:textId="77777777" w:rsidR="00B15130" w:rsidRPr="008A5E0E" w:rsidRDefault="00B15130" w:rsidP="0021154C">
            <w:pPr>
              <w:spacing w:after="0" w:line="240" w:lineRule="auto"/>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Способи отримання відповіді (результату)</w:t>
            </w:r>
          </w:p>
        </w:tc>
        <w:tc>
          <w:tcPr>
            <w:tcW w:w="6217" w:type="dxa"/>
            <w:tcBorders>
              <w:top w:val="single" w:sz="4" w:space="0" w:color="000000"/>
              <w:left w:val="single" w:sz="4" w:space="0" w:color="000000"/>
              <w:bottom w:val="single" w:sz="4" w:space="0" w:color="000000"/>
            </w:tcBorders>
            <w:vAlign w:val="center"/>
          </w:tcPr>
          <w:p w14:paraId="38C9AEF3" w14:textId="77777777" w:rsidR="00B15130" w:rsidRPr="008A5E0E" w:rsidRDefault="00B15130" w:rsidP="0021154C">
            <w:pPr>
              <w:spacing w:after="0" w:line="240" w:lineRule="auto"/>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8A5E0E">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8A5E0E">
              <w:rPr>
                <w:rFonts w:ascii="Times New Roman" w:hAnsi="Times New Roman" w:cs="Times New Roman"/>
                <w:color w:val="000000"/>
                <w:sz w:val="16"/>
                <w:szCs w:val="16"/>
                <w:lang w:val="uk-UA"/>
              </w:rPr>
              <w:t xml:space="preserve"> та інформує особу/законного представника/уповноважену особу про підстави такої відмови. </w:t>
            </w:r>
            <w:r w:rsidRPr="008A5E0E">
              <w:rPr>
                <w:rFonts w:ascii="Times New Roman" w:hAnsi="Times New Roman" w:cs="Times New Roman"/>
                <w:b/>
                <w:color w:val="000000"/>
                <w:sz w:val="16"/>
                <w:szCs w:val="16"/>
                <w:lang w:val="uk-UA"/>
              </w:rPr>
              <w:t xml:space="preserve"> </w:t>
            </w:r>
            <w:r w:rsidRPr="008A5E0E">
              <w:rPr>
                <w:rFonts w:ascii="Times New Roman" w:hAnsi="Times New Roman" w:cs="Times New Roman"/>
                <w:color w:val="000000"/>
                <w:sz w:val="16"/>
                <w:szCs w:val="16"/>
                <w:lang w:val="uk-UA"/>
              </w:rPr>
              <w:t>За бажанням заявника відмова надається в письмовому вигляді.</w:t>
            </w:r>
          </w:p>
          <w:p w14:paraId="2C4980B6"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8A5E0E">
              <w:rPr>
                <w:rFonts w:ascii="Times New Roman" w:hAnsi="Times New Roman" w:cs="Times New Roman"/>
                <w:b/>
                <w:color w:val="000000"/>
                <w:sz w:val="16"/>
                <w:szCs w:val="16"/>
                <w:lang w:val="uk-UA"/>
              </w:rPr>
              <w:t xml:space="preserve">звертається особисто </w:t>
            </w:r>
            <w:r w:rsidRPr="008A5E0E">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 xml:space="preserve">який прийняв документи для його </w:t>
            </w:r>
            <w:r w:rsidRPr="008A5E0E">
              <w:rPr>
                <w:rFonts w:ascii="Times New Roman" w:hAnsi="Times New Roman" w:cs="Times New Roman"/>
                <w:color w:val="000000"/>
                <w:sz w:val="16"/>
                <w:szCs w:val="16"/>
                <w:lang w:val="uk-UA"/>
              </w:rPr>
              <w:t xml:space="preserve">оформлення.  </w:t>
            </w:r>
          </w:p>
          <w:p w14:paraId="1ADB9731" w14:textId="77777777" w:rsidR="00B15130" w:rsidRPr="008A5E0E" w:rsidRDefault="00B15130" w:rsidP="0021154C">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У разі отримання паспорта законним представником/уповноваженою особою </w:t>
            </w:r>
            <w:r w:rsidRPr="008A5E0E">
              <w:rPr>
                <w:rFonts w:ascii="Times New Roman" w:hAnsi="Times New Roman" w:cs="Times New Roman"/>
                <w:color w:val="000000"/>
                <w:sz w:val="16"/>
                <w:szCs w:val="16"/>
              </w:rPr>
              <w:lastRenderedPageBreak/>
              <w:t xml:space="preserve">подається документ, що </w:t>
            </w:r>
            <w:r w:rsidRPr="008A5E0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7543FACE"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8A5E0E">
              <w:rPr>
                <w:rFonts w:ascii="Times New Roman" w:hAnsi="Times New Roman" w:cs="Times New Roman"/>
                <w:b/>
                <w:color w:val="000000"/>
                <w:sz w:val="16"/>
                <w:szCs w:val="16"/>
                <w:lang w:val="uk-UA"/>
              </w:rPr>
              <w:t xml:space="preserve"> </w:t>
            </w:r>
          </w:p>
          <w:p w14:paraId="4BF9A007" w14:textId="77777777" w:rsidR="00B15130" w:rsidRPr="008A5E0E" w:rsidRDefault="00B15130" w:rsidP="0021154C">
            <w:pPr>
              <w:spacing w:after="0" w:line="240" w:lineRule="auto"/>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14:paraId="427D1BA9"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8A5E0E">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8A5E0E">
              <w:rPr>
                <w:rFonts w:ascii="Times New Roman" w:hAnsi="Times New Roman" w:cs="Times New Roman"/>
                <w:color w:val="000000"/>
                <w:sz w:val="16"/>
                <w:szCs w:val="16"/>
                <w:lang w:val="uk-UA"/>
              </w:rPr>
              <w:t>.</w:t>
            </w:r>
          </w:p>
          <w:p w14:paraId="549B0A8B" w14:textId="77777777" w:rsidR="00B15130" w:rsidRPr="008A5E0E"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прийняття </w:t>
            </w:r>
            <w:r w:rsidRPr="008A5E0E">
              <w:rPr>
                <w:rFonts w:ascii="Times New Roman" w:hAnsi="Times New Roman" w:cs="Times New Roman"/>
                <w:b/>
                <w:color w:val="000000"/>
                <w:sz w:val="16"/>
                <w:szCs w:val="16"/>
                <w:lang w:val="uk-UA"/>
              </w:rPr>
              <w:t>рішення про відмову в оформленні чи видачі паспорта</w:t>
            </w:r>
            <w:r w:rsidRPr="008A5E0E">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5AF062C4" w14:textId="77777777" w:rsidR="00B15130" w:rsidRPr="00682ECD" w:rsidRDefault="00B15130" w:rsidP="0021154C">
            <w:pPr>
              <w:spacing w:after="0" w:line="240" w:lineRule="auto"/>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40" w:type="dxa"/>
            <w:tcBorders>
              <w:left w:val="single" w:sz="4" w:space="0" w:color="000000"/>
            </w:tcBorders>
          </w:tcPr>
          <w:p w14:paraId="5309E519" w14:textId="77777777" w:rsidR="00B15130" w:rsidRPr="008A5E0E" w:rsidRDefault="00B15130" w:rsidP="0021154C">
            <w:pPr>
              <w:snapToGrid w:val="0"/>
              <w:spacing w:after="0" w:line="240" w:lineRule="auto"/>
              <w:rPr>
                <w:rFonts w:ascii="Times New Roman" w:hAnsi="Times New Roman" w:cs="Times New Roman"/>
                <w:b/>
                <w:sz w:val="16"/>
                <w:szCs w:val="16"/>
                <w:lang w:val="uk-UA"/>
              </w:rPr>
            </w:pPr>
          </w:p>
        </w:tc>
      </w:tr>
      <w:tr w:rsidR="00B15130" w:rsidRPr="008A5E0E" w14:paraId="0A81798C" w14:textId="77777777" w:rsidTr="008A5E0E">
        <w:tc>
          <w:tcPr>
            <w:tcW w:w="709" w:type="dxa"/>
            <w:tcBorders>
              <w:top w:val="single" w:sz="4" w:space="0" w:color="000000"/>
              <w:left w:val="single" w:sz="4" w:space="0" w:color="000000"/>
              <w:bottom w:val="single" w:sz="4" w:space="0" w:color="000000"/>
            </w:tcBorders>
          </w:tcPr>
          <w:p w14:paraId="45D90F29" w14:textId="77777777" w:rsidR="00B15130" w:rsidRPr="008A5E0E" w:rsidRDefault="00B15130" w:rsidP="0021154C">
            <w:pPr>
              <w:spacing w:after="0" w:line="240" w:lineRule="auto"/>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16.</w:t>
            </w:r>
          </w:p>
        </w:tc>
        <w:tc>
          <w:tcPr>
            <w:tcW w:w="3716" w:type="dxa"/>
            <w:tcBorders>
              <w:top w:val="single" w:sz="4" w:space="0" w:color="000000"/>
              <w:left w:val="single" w:sz="4" w:space="0" w:color="000000"/>
              <w:bottom w:val="single" w:sz="4" w:space="0" w:color="000000"/>
            </w:tcBorders>
          </w:tcPr>
          <w:p w14:paraId="332773AF" w14:textId="77777777" w:rsidR="00B15130" w:rsidRPr="008A5E0E" w:rsidRDefault="00B15130" w:rsidP="0021154C">
            <w:pPr>
              <w:spacing w:after="0" w:line="240" w:lineRule="auto"/>
              <w:jc w:val="both"/>
              <w:rPr>
                <w:rFonts w:ascii="Times New Roman" w:hAnsi="Times New Roman" w:cs="Times New Roman"/>
                <w:color w:val="000000"/>
                <w:sz w:val="16"/>
                <w:szCs w:val="16"/>
                <w:lang w:val="en-US"/>
              </w:rPr>
            </w:pPr>
            <w:r w:rsidRPr="008A5E0E">
              <w:rPr>
                <w:rFonts w:ascii="Times New Roman" w:hAnsi="Times New Roman" w:cs="Times New Roman"/>
                <w:color w:val="000000"/>
                <w:sz w:val="16"/>
                <w:szCs w:val="16"/>
              </w:rPr>
              <w:t>Примітка</w:t>
            </w:r>
          </w:p>
        </w:tc>
        <w:tc>
          <w:tcPr>
            <w:tcW w:w="6217" w:type="dxa"/>
            <w:tcBorders>
              <w:top w:val="single" w:sz="4" w:space="0" w:color="000000"/>
              <w:left w:val="single" w:sz="4" w:space="0" w:color="000000"/>
              <w:bottom w:val="single" w:sz="4" w:space="0" w:color="000000"/>
            </w:tcBorders>
            <w:vAlign w:val="center"/>
          </w:tcPr>
          <w:p w14:paraId="0B8DC79C" w14:textId="77777777" w:rsidR="00B15130" w:rsidRPr="008A5E0E" w:rsidRDefault="00B15130" w:rsidP="0021154C">
            <w:pPr>
              <w:pStyle w:val="af5"/>
              <w:spacing w:before="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tcPr>
          <w:p w14:paraId="592F66A4" w14:textId="77777777" w:rsidR="00B15130" w:rsidRPr="008A5E0E" w:rsidRDefault="00B15130" w:rsidP="0021154C">
            <w:pPr>
              <w:snapToGrid w:val="0"/>
              <w:spacing w:after="0" w:line="240" w:lineRule="auto"/>
              <w:rPr>
                <w:rFonts w:ascii="Times New Roman" w:hAnsi="Times New Roman" w:cs="Times New Roman"/>
                <w:sz w:val="16"/>
                <w:szCs w:val="16"/>
                <w:lang w:val="uk-UA"/>
              </w:rPr>
            </w:pPr>
          </w:p>
        </w:tc>
      </w:tr>
    </w:tbl>
    <w:p w14:paraId="2420ACC7" w14:textId="77777777" w:rsidR="00B15130" w:rsidRDefault="00B15130" w:rsidP="0021154C">
      <w:pPr>
        <w:widowControl w:val="0"/>
        <w:autoSpaceDE w:val="0"/>
        <w:spacing w:after="0" w:line="240" w:lineRule="auto"/>
        <w:jc w:val="both"/>
        <w:rPr>
          <w:rFonts w:ascii="Times New Roman" w:hAnsi="Times New Roman" w:cs="Times New Roman"/>
          <w:b/>
          <w:bCs/>
          <w:spacing w:val="2"/>
          <w:sz w:val="24"/>
          <w:szCs w:val="24"/>
          <w:lang w:val="uk-UA"/>
        </w:rPr>
      </w:pPr>
    </w:p>
    <w:p w14:paraId="14911B9F" w14:textId="77777777" w:rsidR="00B15130" w:rsidRDefault="00B15130" w:rsidP="0021154C">
      <w:pPr>
        <w:widowControl w:val="0"/>
        <w:autoSpaceDE w:val="0"/>
        <w:spacing w:after="0" w:line="240" w:lineRule="auto"/>
        <w:jc w:val="both"/>
        <w:rPr>
          <w:rFonts w:ascii="Times New Roman" w:hAnsi="Times New Roman" w:cs="Times New Roman"/>
          <w:b/>
          <w:bCs/>
          <w:spacing w:val="2"/>
          <w:sz w:val="24"/>
          <w:szCs w:val="24"/>
          <w:lang w:val="uk-UA"/>
        </w:rPr>
      </w:pPr>
    </w:p>
    <w:p w14:paraId="1DDD67A0" w14:textId="77777777" w:rsidR="00032809" w:rsidRPr="00B15130" w:rsidRDefault="00C03877" w:rsidP="0021154C">
      <w:pPr>
        <w:widowControl w:val="0"/>
        <w:autoSpaceDE w:val="0"/>
        <w:spacing w:after="0" w:line="240" w:lineRule="auto"/>
        <w:jc w:val="both"/>
        <w:rPr>
          <w:rFonts w:ascii="Times New Roman" w:hAnsi="Times New Roman" w:cs="Times New Roman"/>
          <w:b/>
          <w:sz w:val="16"/>
          <w:szCs w:val="16"/>
          <w:lang w:val="uk-UA"/>
        </w:rPr>
      </w:pPr>
      <w:r w:rsidRPr="00C03877">
        <w:rPr>
          <w:rFonts w:ascii="Times New Roman" w:hAnsi="Times New Roman" w:cs="Times New Roman"/>
          <w:b/>
          <w:bCs/>
          <w:color w:val="000000"/>
          <w:spacing w:val="-2"/>
          <w:sz w:val="24"/>
          <w:szCs w:val="24"/>
        </w:rPr>
        <w:t xml:space="preserve">Начальник </w:t>
      </w:r>
      <w:r w:rsidR="00B1513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B15130">
        <w:rPr>
          <w:rFonts w:ascii="Times New Roman" w:hAnsi="Times New Roman" w:cs="Times New Roman"/>
          <w:b/>
          <w:bCs/>
          <w:color w:val="000000"/>
          <w:spacing w:val="-2"/>
          <w:sz w:val="24"/>
          <w:szCs w:val="24"/>
          <w:lang w:val="uk-UA"/>
        </w:rPr>
        <w:t xml:space="preserve">                                             Ірина НАЗАРКО</w:t>
      </w:r>
    </w:p>
    <w:p w14:paraId="51DD15D4"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299B4267"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444F41D5" w14:textId="77777777" w:rsidR="00032809" w:rsidRPr="008E13FE" w:rsidRDefault="00032809" w:rsidP="0021154C">
      <w:pPr>
        <w:widowControl w:val="0"/>
        <w:autoSpaceDE w:val="0"/>
        <w:spacing w:after="0" w:line="240" w:lineRule="auto"/>
        <w:jc w:val="both"/>
        <w:rPr>
          <w:rFonts w:ascii="Times New Roman" w:hAnsi="Times New Roman" w:cs="Times New Roman"/>
          <w:b/>
          <w:bCs/>
          <w:sz w:val="16"/>
          <w:szCs w:val="16"/>
          <w:lang w:val="uk-UA"/>
        </w:rPr>
      </w:pPr>
    </w:p>
    <w:p w14:paraId="2F9D6F1B"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45BC39C6"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61012809"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0469C993"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6966B9E2"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24F5F6C2"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0B083A49" w14:textId="77777777" w:rsidR="00032809" w:rsidRPr="008E13FE" w:rsidRDefault="00032809" w:rsidP="0021154C">
      <w:pPr>
        <w:widowControl w:val="0"/>
        <w:autoSpaceDE w:val="0"/>
        <w:spacing w:after="0" w:line="240" w:lineRule="auto"/>
        <w:jc w:val="both"/>
        <w:rPr>
          <w:rFonts w:ascii="Times New Roman" w:hAnsi="Times New Roman" w:cs="Times New Roman"/>
          <w:bCs/>
          <w:lang w:val="uk-UA"/>
        </w:rPr>
      </w:pPr>
    </w:p>
    <w:p w14:paraId="55B0B2C6"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76C72EDE"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525DEBCA"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782B8902"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39340FC2"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1D4D4D09"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399117A7"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0E454327"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122DEEB6" w14:textId="77777777" w:rsidR="00335A89" w:rsidRDefault="00335A89" w:rsidP="0021154C">
      <w:pPr>
        <w:widowControl w:val="0"/>
        <w:autoSpaceDE w:val="0"/>
        <w:spacing w:after="0" w:line="240" w:lineRule="auto"/>
        <w:jc w:val="both"/>
        <w:rPr>
          <w:rFonts w:ascii="Times New Roman" w:hAnsi="Times New Roman" w:cs="Times New Roman"/>
          <w:bCs/>
          <w:lang w:val="uk-UA"/>
        </w:rPr>
      </w:pPr>
    </w:p>
    <w:p w14:paraId="072B70CC" w14:textId="77777777" w:rsidR="006B6908" w:rsidRDefault="006B6908" w:rsidP="0021154C">
      <w:pPr>
        <w:widowControl w:val="0"/>
        <w:autoSpaceDE w:val="0"/>
        <w:spacing w:after="0" w:line="240" w:lineRule="auto"/>
        <w:jc w:val="both"/>
        <w:rPr>
          <w:rFonts w:ascii="Times New Roman" w:hAnsi="Times New Roman" w:cs="Times New Roman"/>
          <w:bCs/>
          <w:lang w:val="uk-UA"/>
        </w:rPr>
      </w:pPr>
    </w:p>
    <w:p w14:paraId="2892E9D3" w14:textId="77777777" w:rsidR="006B6908" w:rsidRPr="008E13FE" w:rsidRDefault="006B6908" w:rsidP="0021154C">
      <w:pPr>
        <w:widowControl w:val="0"/>
        <w:autoSpaceDE w:val="0"/>
        <w:spacing w:after="0" w:line="240" w:lineRule="auto"/>
        <w:jc w:val="both"/>
        <w:rPr>
          <w:rFonts w:ascii="Times New Roman" w:hAnsi="Times New Roman" w:cs="Times New Roman"/>
          <w:bCs/>
          <w:lang w:val="uk-UA"/>
        </w:rPr>
      </w:pPr>
    </w:p>
    <w:p w14:paraId="27210178"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38422CD0" w14:textId="77777777" w:rsidR="00335A89" w:rsidRPr="008E13FE" w:rsidRDefault="00335A89" w:rsidP="0021154C">
      <w:pPr>
        <w:widowControl w:val="0"/>
        <w:autoSpaceDE w:val="0"/>
        <w:spacing w:after="0" w:line="240" w:lineRule="auto"/>
        <w:jc w:val="both"/>
        <w:rPr>
          <w:rFonts w:ascii="Times New Roman" w:hAnsi="Times New Roman" w:cs="Times New Roman"/>
          <w:bCs/>
          <w:lang w:val="uk-UA"/>
        </w:rPr>
      </w:pPr>
    </w:p>
    <w:p w14:paraId="5DBE07B2" w14:textId="77777777" w:rsidR="00442F39" w:rsidRDefault="00442F39" w:rsidP="0021154C">
      <w:pPr>
        <w:widowControl w:val="0"/>
        <w:autoSpaceDE w:val="0"/>
        <w:spacing w:after="0" w:line="240" w:lineRule="auto"/>
        <w:jc w:val="both"/>
        <w:rPr>
          <w:rFonts w:ascii="Times New Roman" w:hAnsi="Times New Roman" w:cs="Times New Roman"/>
          <w:b/>
          <w:bCs/>
          <w:spacing w:val="2"/>
          <w:lang w:val="uk-UA"/>
        </w:rPr>
      </w:pPr>
    </w:p>
    <w:p w14:paraId="5E3A133A"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7500708F"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2CEB0BA5"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502A8FC8"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0BDAD981"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65D6E847"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0099D166"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2802F539"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148643E8"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7DE7E319"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44002709"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54E66A8C"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26925461" w14:textId="77777777" w:rsidR="0089795C" w:rsidRDefault="0089795C" w:rsidP="0021154C">
      <w:pPr>
        <w:widowControl w:val="0"/>
        <w:autoSpaceDE w:val="0"/>
        <w:spacing w:after="0" w:line="240" w:lineRule="auto"/>
        <w:jc w:val="both"/>
        <w:rPr>
          <w:rFonts w:ascii="Times New Roman" w:hAnsi="Times New Roman" w:cs="Times New Roman"/>
          <w:b/>
          <w:bCs/>
          <w:spacing w:val="2"/>
          <w:lang w:val="uk-UA"/>
        </w:rPr>
      </w:pPr>
    </w:p>
    <w:p w14:paraId="56BBC6B5"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
          <w:bCs/>
          <w:spacing w:val="2"/>
          <w:lang w:val="uk-UA"/>
        </w:rPr>
        <w:lastRenderedPageBreak/>
        <w:t xml:space="preserve">                                                                                                                 </w:t>
      </w:r>
      <w:r w:rsidR="00032809" w:rsidRPr="008E13FE">
        <w:rPr>
          <w:rFonts w:ascii="Times New Roman" w:hAnsi="Times New Roman" w:cs="Times New Roman"/>
          <w:b/>
          <w:bCs/>
          <w:spacing w:val="2"/>
          <w:lang w:val="uk-UA"/>
        </w:rPr>
        <w:t>ЗАТВЕРДЖЕНО</w:t>
      </w:r>
    </w:p>
    <w:p w14:paraId="7CC2F3CE"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5F0591"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5E100ECF" w14:textId="77777777" w:rsidR="00032809" w:rsidRPr="008E13FE" w:rsidRDefault="00442F39"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p>
    <w:p w14:paraId="29150779" w14:textId="77777777" w:rsidR="00032809" w:rsidRPr="008E13FE" w:rsidRDefault="00032809" w:rsidP="0021154C">
      <w:pPr>
        <w:spacing w:after="0" w:line="240" w:lineRule="auto"/>
        <w:rPr>
          <w:rFonts w:ascii="Times New Roman" w:hAnsi="Times New Roman" w:cs="Times New Roman"/>
        </w:rPr>
      </w:pPr>
    </w:p>
    <w:p w14:paraId="26CC727E"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0C5114D5"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1D98E6AE"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0DD656A3" w14:textId="77777777" w:rsidR="00032809" w:rsidRPr="008E13FE" w:rsidRDefault="00032809" w:rsidP="0021154C">
      <w:pPr>
        <w:spacing w:after="0" w:line="240" w:lineRule="auto"/>
        <w:jc w:val="center"/>
        <w:rPr>
          <w:rFonts w:ascii="Times New Roman" w:hAnsi="Times New Roman" w:cs="Times New Roman"/>
          <w:b/>
          <w:bCs/>
          <w:spacing w:val="2"/>
          <w:w w:val="99"/>
          <w:sz w:val="16"/>
          <w:szCs w:val="16"/>
          <w:lang w:val="uk-UA"/>
        </w:rPr>
      </w:pPr>
    </w:p>
    <w:p w14:paraId="72C6723E"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4219BC38"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70568862"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14:paraId="42BB01DA" w14:textId="77777777" w:rsidR="00032809" w:rsidRDefault="00032809" w:rsidP="0021154C">
      <w:pPr>
        <w:spacing w:after="0" w:line="240" w:lineRule="auto"/>
        <w:jc w:val="center"/>
        <w:rPr>
          <w:rFonts w:ascii="Times New Roman" w:hAnsi="Times New Roman" w:cs="Times New Roman"/>
          <w:b/>
          <w:sz w:val="18"/>
          <w:szCs w:val="16"/>
          <w:lang w:val="uk-UA"/>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14:paraId="1B42D18D" w14:textId="77777777" w:rsidR="00442F39" w:rsidRPr="008E13FE" w:rsidRDefault="00442F39" w:rsidP="0021154C">
      <w:pPr>
        <w:spacing w:after="0" w:line="240" w:lineRule="auto"/>
        <w:jc w:val="center"/>
        <w:rPr>
          <w:rFonts w:ascii="Times New Roman" w:hAnsi="Times New Roman" w:cs="Times New Roman"/>
        </w:rPr>
      </w:pPr>
    </w:p>
    <w:p w14:paraId="6D6DE164" w14:textId="77777777" w:rsidR="00442F39" w:rsidRPr="008E13FE" w:rsidRDefault="00442F39" w:rsidP="00442F39">
      <w:pPr>
        <w:spacing w:after="0" w:line="240" w:lineRule="auto"/>
        <w:jc w:val="center"/>
        <w:rPr>
          <w:rFonts w:ascii="Times New Roman" w:hAnsi="Times New Roman" w:cs="Times New Roman"/>
          <w:lang w:val="uk-UA"/>
        </w:rPr>
      </w:pPr>
      <w:r>
        <w:rPr>
          <w:rFonts w:ascii="Times New Roman" w:hAnsi="Times New Roman" w:cs="Times New Roman"/>
          <w:b/>
          <w:sz w:val="16"/>
          <w:szCs w:val="16"/>
          <w:u w:val="single"/>
          <w:lang w:val="uk-UA"/>
        </w:rPr>
        <w:t xml:space="preserve">Самбірський відділ </w:t>
      </w:r>
      <w:r w:rsidRPr="008E13FE">
        <w:rPr>
          <w:rFonts w:ascii="Times New Roman" w:hAnsi="Times New Roman" w:cs="Times New Roman"/>
          <w:b/>
          <w:sz w:val="16"/>
          <w:szCs w:val="16"/>
          <w:u w:val="single"/>
          <w:lang w:val="uk-UA"/>
        </w:rPr>
        <w:t xml:space="preserve"> ЗМУ ДМС</w:t>
      </w:r>
    </w:p>
    <w:p w14:paraId="2B6CAAFF" w14:textId="77777777" w:rsidR="00442F39" w:rsidRPr="008E13FE" w:rsidRDefault="00442F39" w:rsidP="00442F39">
      <w:pPr>
        <w:spacing w:after="0" w:line="240" w:lineRule="auto"/>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02E8C13F" w14:textId="77777777" w:rsidR="00032809" w:rsidRPr="00442F39" w:rsidRDefault="00032809" w:rsidP="0021154C">
      <w:pPr>
        <w:spacing w:after="0" w:line="240" w:lineRule="auto"/>
        <w:jc w:val="center"/>
        <w:rPr>
          <w:rFonts w:ascii="Times New Roman" w:hAnsi="Times New Roman" w:cs="Times New Roman"/>
          <w:b/>
          <w:sz w:val="16"/>
          <w:szCs w:val="16"/>
        </w:rPr>
      </w:pPr>
    </w:p>
    <w:tbl>
      <w:tblPr>
        <w:tblW w:w="10478" w:type="dxa"/>
        <w:tblInd w:w="-524" w:type="dxa"/>
        <w:tblLayout w:type="fixed"/>
        <w:tblLook w:val="0000" w:firstRow="0" w:lastRow="0" w:firstColumn="0" w:lastColumn="0" w:noHBand="0" w:noVBand="0"/>
      </w:tblPr>
      <w:tblGrid>
        <w:gridCol w:w="560"/>
        <w:gridCol w:w="4260"/>
        <w:gridCol w:w="2126"/>
        <w:gridCol w:w="1843"/>
        <w:gridCol w:w="1689"/>
      </w:tblGrid>
      <w:tr w:rsidR="00032809" w:rsidRPr="008A5E0E" w14:paraId="39CA0162" w14:textId="77777777" w:rsidTr="00012E3C">
        <w:trPr>
          <w:trHeight w:val="465"/>
        </w:trPr>
        <w:tc>
          <w:tcPr>
            <w:tcW w:w="560" w:type="dxa"/>
            <w:tcBorders>
              <w:top w:val="single" w:sz="4" w:space="0" w:color="000000"/>
              <w:left w:val="single" w:sz="4" w:space="0" w:color="000000"/>
              <w:bottom w:val="single" w:sz="4" w:space="0" w:color="000000"/>
            </w:tcBorders>
          </w:tcPr>
          <w:p w14:paraId="364A41BD"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59C8BDD0" w14:textId="77777777" w:rsidR="00032809" w:rsidRPr="008A5E0E" w:rsidRDefault="00032809"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0526B05B"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384833BA"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44F547E7"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14:paraId="10D440E3" w14:textId="77777777" w:rsidR="00032809" w:rsidRPr="008A5E0E" w:rsidRDefault="00032809" w:rsidP="0021154C">
            <w:pPr>
              <w:spacing w:after="0" w:line="240" w:lineRule="auto"/>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012E3C" w:rsidRPr="008A5E0E" w14:paraId="6C480305" w14:textId="77777777" w:rsidTr="00012E3C">
        <w:tc>
          <w:tcPr>
            <w:tcW w:w="560" w:type="dxa"/>
            <w:tcBorders>
              <w:top w:val="single" w:sz="4" w:space="0" w:color="000000"/>
              <w:left w:val="single" w:sz="4" w:space="0" w:color="000000"/>
              <w:bottom w:val="single" w:sz="4" w:space="0" w:color="000000"/>
            </w:tcBorders>
          </w:tcPr>
          <w:p w14:paraId="15A3D9EE"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49EC4452"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0805D4DC"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62C3B1F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088E695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5A6BA23E" w14:textId="77777777" w:rsidR="00012E3C" w:rsidRPr="005863AA" w:rsidRDefault="00012E3C" w:rsidP="0021154C">
            <w:pPr>
              <w:spacing w:after="0" w:line="240" w:lineRule="auto"/>
              <w:jc w:val="center"/>
              <w:rPr>
                <w:rFonts w:ascii="Times New Roman" w:hAnsi="Times New Roman" w:cs="Times New Roman"/>
                <w:sz w:val="16"/>
                <w:szCs w:val="16"/>
              </w:rPr>
            </w:pPr>
          </w:p>
          <w:p w14:paraId="6E3BFF7C" w14:textId="77777777" w:rsidR="00012E3C" w:rsidRPr="005863AA" w:rsidRDefault="00012E3C" w:rsidP="0021154C">
            <w:pPr>
              <w:spacing w:after="0" w:line="240" w:lineRule="auto"/>
              <w:jc w:val="center"/>
              <w:rPr>
                <w:rFonts w:ascii="Times New Roman" w:hAnsi="Times New Roman" w:cs="Times New Roman"/>
                <w:sz w:val="16"/>
                <w:szCs w:val="16"/>
              </w:rPr>
            </w:pPr>
          </w:p>
          <w:p w14:paraId="0EC52585"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3C3D2154"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10346E5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6796C0D"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3B32F8E7"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D838904" w14:textId="77777777" w:rsidR="00012E3C" w:rsidRPr="005863AA" w:rsidRDefault="00012E3C" w:rsidP="0021154C">
            <w:pPr>
              <w:spacing w:after="0" w:line="240" w:lineRule="auto"/>
              <w:jc w:val="center"/>
              <w:rPr>
                <w:rFonts w:ascii="Times New Roman" w:hAnsi="Times New Roman" w:cs="Times New Roman"/>
                <w:sz w:val="16"/>
                <w:szCs w:val="16"/>
              </w:rPr>
            </w:pPr>
          </w:p>
          <w:p w14:paraId="2A2C22CA" w14:textId="77777777" w:rsidR="00012E3C" w:rsidRPr="005863AA" w:rsidRDefault="00012E3C" w:rsidP="0021154C">
            <w:pPr>
              <w:spacing w:after="0" w:line="240" w:lineRule="auto"/>
              <w:jc w:val="center"/>
              <w:rPr>
                <w:rFonts w:ascii="Times New Roman" w:hAnsi="Times New Roman" w:cs="Times New Roman"/>
                <w:sz w:val="16"/>
                <w:szCs w:val="16"/>
              </w:rPr>
            </w:pPr>
          </w:p>
          <w:p w14:paraId="7A3F6C08"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6E206823"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6D6E51D8" w14:textId="77777777" w:rsidTr="00012E3C">
        <w:tc>
          <w:tcPr>
            <w:tcW w:w="560" w:type="dxa"/>
            <w:tcBorders>
              <w:top w:val="single" w:sz="4" w:space="0" w:color="000000"/>
              <w:left w:val="single" w:sz="4" w:space="0" w:color="000000"/>
              <w:bottom w:val="single" w:sz="4" w:space="0" w:color="000000"/>
            </w:tcBorders>
          </w:tcPr>
          <w:p w14:paraId="21A8BDD8"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6187D804"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3376F56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75B17C7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5008100" w14:textId="77777777" w:rsidR="00012E3C" w:rsidRPr="005863AA" w:rsidRDefault="00012E3C" w:rsidP="0021154C">
            <w:pPr>
              <w:spacing w:after="0" w:line="240" w:lineRule="auto"/>
              <w:jc w:val="center"/>
              <w:rPr>
                <w:rFonts w:ascii="Times New Roman" w:hAnsi="Times New Roman" w:cs="Times New Roman"/>
                <w:sz w:val="16"/>
                <w:szCs w:val="16"/>
              </w:rPr>
            </w:pPr>
          </w:p>
          <w:p w14:paraId="6F61B770" w14:textId="77777777" w:rsidR="00012E3C" w:rsidRPr="005863AA" w:rsidRDefault="00012E3C" w:rsidP="0021154C">
            <w:pPr>
              <w:spacing w:after="0" w:line="240" w:lineRule="auto"/>
              <w:jc w:val="center"/>
              <w:rPr>
                <w:rFonts w:ascii="Times New Roman" w:hAnsi="Times New Roman" w:cs="Times New Roman"/>
                <w:sz w:val="16"/>
                <w:szCs w:val="16"/>
              </w:rPr>
            </w:pPr>
          </w:p>
          <w:p w14:paraId="12C726BF"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7D2625F4"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3B8B072A"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5F9EA41B"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640A957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5141700" w14:textId="77777777" w:rsidR="00012E3C" w:rsidRPr="005863AA" w:rsidRDefault="00012E3C" w:rsidP="0021154C">
            <w:pPr>
              <w:spacing w:after="0" w:line="240" w:lineRule="auto"/>
              <w:jc w:val="center"/>
              <w:rPr>
                <w:rFonts w:ascii="Times New Roman" w:hAnsi="Times New Roman" w:cs="Times New Roman"/>
                <w:sz w:val="16"/>
                <w:szCs w:val="16"/>
              </w:rPr>
            </w:pPr>
          </w:p>
          <w:p w14:paraId="6EC313A5" w14:textId="77777777" w:rsidR="00012E3C" w:rsidRPr="005863AA" w:rsidRDefault="00012E3C" w:rsidP="0021154C">
            <w:pPr>
              <w:spacing w:after="0" w:line="240" w:lineRule="auto"/>
              <w:jc w:val="center"/>
              <w:rPr>
                <w:rFonts w:ascii="Times New Roman" w:hAnsi="Times New Roman" w:cs="Times New Roman"/>
                <w:sz w:val="16"/>
                <w:szCs w:val="16"/>
              </w:rPr>
            </w:pPr>
          </w:p>
          <w:p w14:paraId="4CD58711"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36AB8732"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35FF8413" w14:textId="77777777" w:rsidTr="00012E3C">
        <w:tc>
          <w:tcPr>
            <w:tcW w:w="560" w:type="dxa"/>
            <w:tcBorders>
              <w:top w:val="single" w:sz="4" w:space="0" w:color="000000"/>
              <w:left w:val="single" w:sz="4" w:space="0" w:color="000000"/>
              <w:bottom w:val="single" w:sz="4" w:space="0" w:color="000000"/>
            </w:tcBorders>
          </w:tcPr>
          <w:p w14:paraId="3C46ACA7"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7E5A4CC5"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6940140E"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5A4E4BE7" w14:textId="77777777" w:rsidR="00012E3C" w:rsidRPr="008A5E0E" w:rsidRDefault="00012E3C" w:rsidP="0021154C">
            <w:pPr>
              <w:pStyle w:val="af2"/>
              <w:ind w:left="0" w:firstLine="321"/>
              <w:jc w:val="both"/>
              <w:rPr>
                <w:color w:val="000000"/>
              </w:rPr>
            </w:pPr>
            <w:r w:rsidRPr="008A5E0E">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08C2CF90" w14:textId="77777777" w:rsidR="00012E3C" w:rsidRPr="008A5E0E" w:rsidRDefault="00012E3C" w:rsidP="0021154C">
            <w:pPr>
              <w:pStyle w:val="af2"/>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34A17758" w14:textId="77777777" w:rsidR="00012E3C" w:rsidRPr="008A5E0E" w:rsidRDefault="00012E3C" w:rsidP="0021154C">
            <w:pPr>
              <w:pStyle w:val="af2"/>
              <w:ind w:left="0" w:firstLine="321"/>
              <w:jc w:val="both"/>
              <w:rPr>
                <w:color w:val="000000"/>
              </w:rPr>
            </w:pPr>
            <w:r w:rsidRPr="008A5E0E">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316C2F01" w14:textId="77777777" w:rsidR="00012E3C" w:rsidRPr="008A5E0E" w:rsidRDefault="00012E3C" w:rsidP="0021154C">
            <w:pPr>
              <w:spacing w:after="0" w:line="240" w:lineRule="auto"/>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1E54108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1A0A083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DEA20A4" w14:textId="77777777" w:rsidR="00012E3C" w:rsidRPr="005863AA" w:rsidRDefault="00012E3C" w:rsidP="0021154C">
            <w:pPr>
              <w:spacing w:after="0" w:line="240" w:lineRule="auto"/>
              <w:jc w:val="center"/>
              <w:rPr>
                <w:rFonts w:ascii="Times New Roman" w:hAnsi="Times New Roman" w:cs="Times New Roman"/>
                <w:sz w:val="16"/>
                <w:szCs w:val="16"/>
              </w:rPr>
            </w:pPr>
          </w:p>
          <w:p w14:paraId="69F2F450" w14:textId="77777777" w:rsidR="00012E3C" w:rsidRPr="005863AA" w:rsidRDefault="00012E3C" w:rsidP="0021154C">
            <w:pPr>
              <w:spacing w:after="0" w:line="240" w:lineRule="auto"/>
              <w:jc w:val="center"/>
              <w:rPr>
                <w:rFonts w:ascii="Times New Roman" w:hAnsi="Times New Roman" w:cs="Times New Roman"/>
                <w:sz w:val="16"/>
                <w:szCs w:val="16"/>
              </w:rPr>
            </w:pPr>
          </w:p>
          <w:p w14:paraId="28939EDE"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42428383"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0CBC22C4"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88E7B71"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7D226767"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BE5D3F4" w14:textId="77777777" w:rsidR="00012E3C" w:rsidRPr="005863AA" w:rsidRDefault="00012E3C" w:rsidP="0021154C">
            <w:pPr>
              <w:spacing w:after="0" w:line="240" w:lineRule="auto"/>
              <w:jc w:val="center"/>
              <w:rPr>
                <w:rFonts w:ascii="Times New Roman" w:hAnsi="Times New Roman" w:cs="Times New Roman"/>
                <w:sz w:val="16"/>
                <w:szCs w:val="16"/>
              </w:rPr>
            </w:pPr>
          </w:p>
          <w:p w14:paraId="2B010318" w14:textId="77777777" w:rsidR="00012E3C" w:rsidRPr="005863AA" w:rsidRDefault="00012E3C" w:rsidP="0021154C">
            <w:pPr>
              <w:spacing w:after="0" w:line="240" w:lineRule="auto"/>
              <w:jc w:val="center"/>
              <w:rPr>
                <w:rFonts w:ascii="Times New Roman" w:hAnsi="Times New Roman" w:cs="Times New Roman"/>
                <w:sz w:val="16"/>
                <w:szCs w:val="16"/>
              </w:rPr>
            </w:pPr>
          </w:p>
          <w:p w14:paraId="60E0862F"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2088AA71"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32B879A4" w14:textId="77777777" w:rsidTr="00442F39">
        <w:trPr>
          <w:trHeight w:val="1753"/>
        </w:trPr>
        <w:tc>
          <w:tcPr>
            <w:tcW w:w="560" w:type="dxa"/>
            <w:tcBorders>
              <w:top w:val="single" w:sz="4" w:space="0" w:color="000000"/>
              <w:left w:val="single" w:sz="4" w:space="0" w:color="000000"/>
              <w:bottom w:val="single" w:sz="4" w:space="0" w:color="000000"/>
            </w:tcBorders>
          </w:tcPr>
          <w:p w14:paraId="267A8A45"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tcPr>
          <w:p w14:paraId="461749D7"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06788F9B" w14:textId="77777777" w:rsidR="00012E3C" w:rsidRPr="008A5E0E" w:rsidRDefault="00012E3C" w:rsidP="0021154C">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5A29E042" w14:textId="77777777" w:rsidR="00012E3C" w:rsidRPr="005863AA" w:rsidRDefault="00012E3C" w:rsidP="0021154C">
            <w:pPr>
              <w:spacing w:after="0" w:line="240" w:lineRule="auto"/>
              <w:jc w:val="center"/>
              <w:rPr>
                <w:rFonts w:ascii="Times New Roman" w:hAnsi="Times New Roman" w:cs="Times New Roman"/>
                <w:color w:val="000000"/>
                <w:sz w:val="16"/>
                <w:szCs w:val="16"/>
              </w:rPr>
            </w:pPr>
            <w:r w:rsidRPr="005863AA">
              <w:rPr>
                <w:rFonts w:ascii="Times New Roman" w:hAnsi="Times New Roman" w:cs="Times New Roman"/>
                <w:color w:val="000000"/>
                <w:sz w:val="16"/>
                <w:szCs w:val="16"/>
              </w:rPr>
              <w:t>Заявник або його законний  представник</w:t>
            </w:r>
          </w:p>
          <w:p w14:paraId="138D319A"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2AB48A7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B30761B" w14:textId="77777777" w:rsidR="00012E3C" w:rsidRPr="005863AA" w:rsidRDefault="00012E3C" w:rsidP="0021154C">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p w14:paraId="3D2FCE37" w14:textId="77777777" w:rsidR="00012E3C" w:rsidRPr="005863AA" w:rsidRDefault="00012E3C" w:rsidP="0021154C">
            <w:pPr>
              <w:spacing w:after="0" w:line="240" w:lineRule="auto"/>
              <w:jc w:val="center"/>
              <w:rPr>
                <w:rFonts w:ascii="Times New Roman" w:hAnsi="Times New Roman" w:cs="Times New Roman"/>
                <w:color w:val="000000"/>
              </w:rPr>
            </w:pPr>
          </w:p>
        </w:tc>
        <w:tc>
          <w:tcPr>
            <w:tcW w:w="1843" w:type="dxa"/>
            <w:tcBorders>
              <w:top w:val="single" w:sz="4" w:space="0" w:color="000000"/>
              <w:left w:val="single" w:sz="4" w:space="0" w:color="000000"/>
              <w:bottom w:val="single" w:sz="4" w:space="0" w:color="000000"/>
            </w:tcBorders>
          </w:tcPr>
          <w:p w14:paraId="6E06D6BD" w14:textId="77777777" w:rsidR="00012E3C" w:rsidRPr="005863AA" w:rsidRDefault="00012E3C" w:rsidP="0021154C">
            <w:pPr>
              <w:spacing w:after="0" w:line="240" w:lineRule="auto"/>
              <w:jc w:val="center"/>
              <w:rPr>
                <w:rFonts w:ascii="Times New Roman" w:hAnsi="Times New Roman" w:cs="Times New Roman"/>
                <w:color w:val="000000"/>
              </w:rPr>
            </w:pPr>
            <w:r w:rsidRPr="005863AA">
              <w:rPr>
                <w:rFonts w:ascii="Times New Roman" w:hAnsi="Times New Roman" w:cs="Times New Roman"/>
                <w:color w:val="000000"/>
                <w:sz w:val="16"/>
                <w:szCs w:val="16"/>
              </w:rPr>
              <w:t>Заявник або його законний  представник</w:t>
            </w:r>
          </w:p>
          <w:p w14:paraId="17690ACC"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33CFEA9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A6731FE" w14:textId="77777777" w:rsidR="00012E3C" w:rsidRPr="005863AA" w:rsidRDefault="00012E3C" w:rsidP="00442F39">
            <w:pPr>
              <w:spacing w:after="0" w:line="240" w:lineRule="auto"/>
              <w:jc w:val="center"/>
              <w:rPr>
                <w:rFonts w:ascii="Times New Roman" w:hAnsi="Times New Roman" w:cs="Times New Roman"/>
                <w:color w:val="000000"/>
              </w:rPr>
            </w:pPr>
            <w:r w:rsidRPr="005863AA">
              <w:rPr>
                <w:rFonts w:ascii="Times New Roman" w:hAnsi="Times New Roman" w:cs="Times New Roman"/>
                <w:sz w:val="16"/>
                <w:szCs w:val="16"/>
              </w:rPr>
              <w:t>Працівник центру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73F5AB45"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4B30C007" w14:textId="77777777" w:rsidTr="00012E3C">
        <w:tc>
          <w:tcPr>
            <w:tcW w:w="560" w:type="dxa"/>
            <w:tcBorders>
              <w:top w:val="single" w:sz="4" w:space="0" w:color="000000"/>
              <w:left w:val="single" w:sz="4" w:space="0" w:color="000000"/>
              <w:bottom w:val="single" w:sz="4" w:space="0" w:color="000000"/>
            </w:tcBorders>
          </w:tcPr>
          <w:p w14:paraId="6A1F60EB"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50D5F721"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3B768C13"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4DE87BA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ADBE1AC" w14:textId="77777777" w:rsidR="00012E3C" w:rsidRPr="005863AA" w:rsidRDefault="00012E3C" w:rsidP="0021154C">
            <w:pPr>
              <w:spacing w:after="0" w:line="240" w:lineRule="auto"/>
              <w:jc w:val="center"/>
              <w:rPr>
                <w:rFonts w:ascii="Times New Roman" w:hAnsi="Times New Roman" w:cs="Times New Roman"/>
                <w:sz w:val="16"/>
                <w:szCs w:val="16"/>
              </w:rPr>
            </w:pPr>
          </w:p>
          <w:p w14:paraId="106D6BF0" w14:textId="77777777" w:rsidR="00012E3C" w:rsidRPr="005863AA" w:rsidRDefault="00012E3C" w:rsidP="0021154C">
            <w:pPr>
              <w:spacing w:after="0" w:line="240" w:lineRule="auto"/>
              <w:jc w:val="center"/>
              <w:rPr>
                <w:rFonts w:ascii="Times New Roman" w:hAnsi="Times New Roman" w:cs="Times New Roman"/>
                <w:sz w:val="16"/>
                <w:szCs w:val="16"/>
              </w:rPr>
            </w:pPr>
          </w:p>
          <w:p w14:paraId="50D291C1"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392E8277"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484FD18B"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92691D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17B4F457"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140E7949" w14:textId="77777777" w:rsidR="00012E3C" w:rsidRPr="005863AA" w:rsidRDefault="00012E3C" w:rsidP="0021154C">
            <w:pPr>
              <w:spacing w:after="0" w:line="240" w:lineRule="auto"/>
              <w:jc w:val="center"/>
              <w:rPr>
                <w:rFonts w:ascii="Times New Roman" w:hAnsi="Times New Roman" w:cs="Times New Roman"/>
                <w:sz w:val="16"/>
                <w:szCs w:val="16"/>
              </w:rPr>
            </w:pPr>
          </w:p>
          <w:p w14:paraId="0A4FAA88" w14:textId="77777777" w:rsidR="00012E3C" w:rsidRPr="005863AA" w:rsidRDefault="00012E3C" w:rsidP="0021154C">
            <w:pPr>
              <w:spacing w:after="0" w:line="240" w:lineRule="auto"/>
              <w:jc w:val="center"/>
              <w:rPr>
                <w:rFonts w:ascii="Times New Roman" w:hAnsi="Times New Roman" w:cs="Times New Roman"/>
                <w:sz w:val="16"/>
                <w:szCs w:val="16"/>
              </w:rPr>
            </w:pPr>
          </w:p>
          <w:p w14:paraId="2D4DE20C"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1FE5BA82"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67A0CB48" w14:textId="77777777" w:rsidTr="00012E3C">
        <w:tc>
          <w:tcPr>
            <w:tcW w:w="560" w:type="dxa"/>
            <w:tcBorders>
              <w:top w:val="single" w:sz="4" w:space="0" w:color="000000"/>
              <w:left w:val="single" w:sz="4" w:space="0" w:color="000000"/>
              <w:bottom w:val="single" w:sz="4" w:space="0" w:color="000000"/>
            </w:tcBorders>
          </w:tcPr>
          <w:p w14:paraId="2843AC3A"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47330530"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0B5ACD4B"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35827B55"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69C2317C" w14:textId="77777777" w:rsidR="00012E3C" w:rsidRPr="005863AA" w:rsidRDefault="00012E3C" w:rsidP="0021154C">
            <w:pPr>
              <w:spacing w:after="0" w:line="240" w:lineRule="auto"/>
              <w:jc w:val="center"/>
              <w:rPr>
                <w:rFonts w:ascii="Times New Roman" w:hAnsi="Times New Roman" w:cs="Times New Roman"/>
                <w:sz w:val="16"/>
                <w:szCs w:val="16"/>
              </w:rPr>
            </w:pPr>
          </w:p>
          <w:p w14:paraId="59F1586F" w14:textId="77777777" w:rsidR="00012E3C" w:rsidRPr="005863AA" w:rsidRDefault="00012E3C" w:rsidP="0021154C">
            <w:pPr>
              <w:spacing w:after="0" w:line="240" w:lineRule="auto"/>
              <w:jc w:val="center"/>
              <w:rPr>
                <w:rFonts w:ascii="Times New Roman" w:hAnsi="Times New Roman" w:cs="Times New Roman"/>
                <w:sz w:val="16"/>
                <w:szCs w:val="16"/>
              </w:rPr>
            </w:pPr>
          </w:p>
          <w:p w14:paraId="1ADA73DE"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499BC172"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77591C4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309F0F9C"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6126AD82"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23DB4C44" w14:textId="77777777" w:rsidR="00012E3C" w:rsidRPr="005863AA" w:rsidRDefault="00012E3C" w:rsidP="0021154C">
            <w:pPr>
              <w:spacing w:after="0" w:line="240" w:lineRule="auto"/>
              <w:jc w:val="center"/>
              <w:rPr>
                <w:rFonts w:ascii="Times New Roman" w:hAnsi="Times New Roman" w:cs="Times New Roman"/>
                <w:sz w:val="16"/>
                <w:szCs w:val="16"/>
              </w:rPr>
            </w:pPr>
          </w:p>
          <w:p w14:paraId="2F097FBB" w14:textId="77777777" w:rsidR="00012E3C" w:rsidRPr="005863AA" w:rsidRDefault="00012E3C" w:rsidP="0021154C">
            <w:pPr>
              <w:spacing w:after="0" w:line="240" w:lineRule="auto"/>
              <w:jc w:val="center"/>
              <w:rPr>
                <w:rFonts w:ascii="Times New Roman" w:hAnsi="Times New Roman" w:cs="Times New Roman"/>
                <w:sz w:val="16"/>
                <w:szCs w:val="16"/>
              </w:rPr>
            </w:pPr>
          </w:p>
          <w:p w14:paraId="1A75F72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3A97ABA6"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12E3C" w:rsidRPr="008A5E0E" w14:paraId="35C65377" w14:textId="77777777" w:rsidTr="00012E3C">
        <w:tc>
          <w:tcPr>
            <w:tcW w:w="560" w:type="dxa"/>
            <w:tcBorders>
              <w:top w:val="single" w:sz="4" w:space="0" w:color="000000"/>
              <w:left w:val="single" w:sz="4" w:space="0" w:color="000000"/>
              <w:bottom w:val="single" w:sz="4" w:space="0" w:color="000000"/>
            </w:tcBorders>
          </w:tcPr>
          <w:p w14:paraId="1EA36A0A"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7E27D626"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94F6BCF"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56E7D5B7" w14:textId="77777777" w:rsidR="00012E3C" w:rsidRDefault="00012E3C"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16FEAE71" w14:textId="77777777" w:rsidR="00012E3C" w:rsidRPr="008E13FE" w:rsidRDefault="00012E3C"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4376DA2D"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Протягом  15 робочих днів  з дня  оформлення заяви-анкети.</w:t>
            </w:r>
          </w:p>
          <w:p w14:paraId="419CC1DF"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протягом 6 робочих днів.</w:t>
            </w:r>
          </w:p>
        </w:tc>
      </w:tr>
      <w:tr w:rsidR="00012E3C" w:rsidRPr="008A5E0E" w14:paraId="7DB2D13F" w14:textId="77777777" w:rsidTr="00012E3C">
        <w:tc>
          <w:tcPr>
            <w:tcW w:w="560" w:type="dxa"/>
            <w:tcBorders>
              <w:top w:val="single" w:sz="4" w:space="0" w:color="000000"/>
              <w:left w:val="single" w:sz="4" w:space="0" w:color="000000"/>
              <w:bottom w:val="single" w:sz="4" w:space="0" w:color="000000"/>
            </w:tcBorders>
          </w:tcPr>
          <w:p w14:paraId="147CD2B3"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13ABE809"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14:paraId="44F14DED" w14:textId="77777777" w:rsidR="00012E3C" w:rsidRPr="008A5E0E" w:rsidRDefault="00012E3C"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84760D3"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655A75C9" w14:textId="77777777" w:rsidR="00012E3C" w:rsidRDefault="00012E3C"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5A659907" w14:textId="77777777" w:rsidR="00012E3C" w:rsidRPr="008E13FE" w:rsidRDefault="00012E3C"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06AC88CC"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2408B920"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012E3C" w:rsidRPr="008A5E0E" w14:paraId="0F706F66" w14:textId="77777777" w:rsidTr="00012E3C">
        <w:tc>
          <w:tcPr>
            <w:tcW w:w="560" w:type="dxa"/>
            <w:tcBorders>
              <w:top w:val="single" w:sz="4" w:space="0" w:color="000000"/>
              <w:left w:val="single" w:sz="4" w:space="0" w:color="000000"/>
              <w:bottom w:val="single" w:sz="4" w:space="0" w:color="000000"/>
            </w:tcBorders>
          </w:tcPr>
          <w:p w14:paraId="501248CF"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68800ED4"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оформлення паспорта приймається територіальним органом</w:t>
            </w:r>
            <w:r w:rsidRPr="008A5E0E">
              <w:rPr>
                <w:rFonts w:ascii="Times New Roman" w:hAnsi="Times New Roman" w:cs="Times New Roman"/>
                <w:color w:val="000000"/>
                <w:sz w:val="16"/>
                <w:szCs w:val="16"/>
                <w:lang w:val="ru-RU"/>
              </w:rPr>
              <w:t xml:space="preserve">/територіальним </w:t>
            </w:r>
            <w:r w:rsidRPr="008A5E0E">
              <w:rPr>
                <w:rFonts w:ascii="Times New Roman" w:hAnsi="Times New Roman" w:cs="Times New Roman"/>
                <w:color w:val="000000"/>
                <w:sz w:val="16"/>
                <w:szCs w:val="16"/>
              </w:rPr>
              <w:t xml:space="preserve">підрозділом ДМС за результатами ідентифікації особи та перевірки факту належності особи до громадянства України. </w:t>
            </w:r>
          </w:p>
          <w:p w14:paraId="13C5CEDC" w14:textId="77777777" w:rsidR="00012E3C" w:rsidRPr="008A5E0E" w:rsidRDefault="00012E3C" w:rsidP="0021154C">
            <w:pPr>
              <w:spacing w:after="0" w:line="240" w:lineRule="auto"/>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69D7A5B"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r>
              <w:rPr>
                <w:rFonts w:ascii="Times New Roman" w:hAnsi="Times New Roman" w:cs="Times New Roman"/>
                <w:sz w:val="16"/>
                <w:szCs w:val="16"/>
                <w:lang w:val="uk-UA"/>
              </w:rPr>
              <w:t>Самбірського відділу ЗМУ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026BC3E3" w14:textId="77777777" w:rsidR="00012E3C" w:rsidRDefault="00012E3C" w:rsidP="0021154C">
            <w:pPr>
              <w:spacing w:after="0" w:line="240" w:lineRule="auto"/>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Самбірський відділ </w:t>
            </w:r>
          </w:p>
          <w:p w14:paraId="7B46923C" w14:textId="77777777" w:rsidR="00012E3C" w:rsidRPr="008E13FE" w:rsidRDefault="00012E3C" w:rsidP="0021154C">
            <w:pPr>
              <w:spacing w:after="0" w:line="240" w:lineRule="auto"/>
              <w:jc w:val="center"/>
              <w:rPr>
                <w:rFonts w:ascii="Times New Roman" w:hAnsi="Times New Roman" w:cs="Times New Roman"/>
              </w:rPr>
            </w:pPr>
            <w:r>
              <w:rPr>
                <w:rFonts w:ascii="Times New Roman" w:hAnsi="Times New Roman" w:cs="Times New Roman"/>
                <w:sz w:val="16"/>
                <w:szCs w:val="16"/>
                <w:lang w:val="uk-UA"/>
              </w:rPr>
              <w:t>ЗМУ</w:t>
            </w:r>
            <w:r w:rsidRPr="008E13FE">
              <w:rPr>
                <w:rFonts w:ascii="Times New Roman" w:hAnsi="Times New Roman" w:cs="Times New Roman"/>
                <w:sz w:val="16"/>
                <w:szCs w:val="16"/>
                <w:lang w:val="uk-UA"/>
              </w:rPr>
              <w:t xml:space="preserve"> ДМС</w:t>
            </w:r>
          </w:p>
        </w:tc>
        <w:tc>
          <w:tcPr>
            <w:tcW w:w="1689" w:type="dxa"/>
            <w:tcBorders>
              <w:top w:val="single" w:sz="4" w:space="0" w:color="000000"/>
              <w:left w:val="single" w:sz="4" w:space="0" w:color="000000"/>
              <w:bottom w:val="single" w:sz="4" w:space="0" w:color="000000"/>
              <w:right w:val="single" w:sz="4" w:space="0" w:color="000000"/>
            </w:tcBorders>
          </w:tcPr>
          <w:p w14:paraId="5D64FF88"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16 робочих днів  з дня  оформлення заяви-анкети.</w:t>
            </w:r>
          </w:p>
          <w:p w14:paraId="06ABFF5E"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012E3C" w:rsidRPr="008A5E0E" w14:paraId="3F2F6996" w14:textId="77777777" w:rsidTr="00012E3C">
        <w:tc>
          <w:tcPr>
            <w:tcW w:w="560" w:type="dxa"/>
            <w:tcBorders>
              <w:top w:val="single" w:sz="4" w:space="0" w:color="000000"/>
              <w:left w:val="single" w:sz="4" w:space="0" w:color="000000"/>
              <w:bottom w:val="single" w:sz="4" w:space="0" w:color="000000"/>
            </w:tcBorders>
          </w:tcPr>
          <w:p w14:paraId="676E6302"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10D94475" w14:textId="77777777" w:rsidR="00012E3C" w:rsidRPr="008A5E0E" w:rsidRDefault="00012E3C" w:rsidP="0021154C">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7A23F239"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r w:rsidRPr="008E13FE">
              <w:rPr>
                <w:rFonts w:ascii="Times New Roman" w:hAnsi="Times New Roman" w:cs="Times New Roman"/>
                <w:sz w:val="16"/>
                <w:szCs w:val="16"/>
                <w:lang w:val="uk-UA"/>
              </w:rPr>
              <w:t xml:space="preserve">ного </w:t>
            </w:r>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 xml:space="preserve">ого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Єдиного державного демографічного реєстру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50107DFA"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23BDB0AC" w14:textId="77777777" w:rsidR="00012E3C" w:rsidRPr="008A5E0E" w:rsidRDefault="00012E3C" w:rsidP="0021154C">
            <w:pPr>
              <w:spacing w:after="0" w:line="240" w:lineRule="auto"/>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12E3C" w:rsidRPr="008A5E0E" w14:paraId="143B47D8" w14:textId="77777777" w:rsidTr="00012E3C">
        <w:tc>
          <w:tcPr>
            <w:tcW w:w="560" w:type="dxa"/>
            <w:tcBorders>
              <w:top w:val="single" w:sz="4" w:space="0" w:color="000000"/>
              <w:left w:val="single" w:sz="4" w:space="0" w:color="000000"/>
              <w:bottom w:val="single" w:sz="4" w:space="0" w:color="000000"/>
            </w:tcBorders>
          </w:tcPr>
          <w:p w14:paraId="18F274B0"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28734B92"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6A26EC64"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Працівник</w:t>
            </w:r>
          </w:p>
          <w:p w14:paraId="724795B0"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3F466737" w14:textId="77777777" w:rsidR="00012E3C" w:rsidRPr="008E13FE" w:rsidRDefault="00012E3C" w:rsidP="0021154C">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0AF28093"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12E3C" w:rsidRPr="008A5E0E" w14:paraId="36354130" w14:textId="77777777" w:rsidTr="00012E3C">
        <w:tc>
          <w:tcPr>
            <w:tcW w:w="560" w:type="dxa"/>
            <w:tcBorders>
              <w:top w:val="single" w:sz="4" w:space="0" w:color="000000"/>
              <w:left w:val="single" w:sz="4" w:space="0" w:color="000000"/>
              <w:bottom w:val="single" w:sz="4" w:space="0" w:color="000000"/>
            </w:tcBorders>
          </w:tcPr>
          <w:p w14:paraId="413FE509"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4B42739E"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4F5A5D13" w14:textId="77777777" w:rsidR="00012E3C" w:rsidRPr="008A5E0E" w:rsidRDefault="00012E3C" w:rsidP="0021154C">
            <w:pPr>
              <w:spacing w:after="0" w:line="240" w:lineRule="auto"/>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8B1723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Працівник Самбірського відділу ЗМУ ДМС</w:t>
            </w:r>
          </w:p>
          <w:p w14:paraId="2A77EA1F"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555D72F0" w14:textId="77777777" w:rsidR="00012E3C" w:rsidRPr="005863AA" w:rsidRDefault="00012E3C" w:rsidP="0021154C">
            <w:pPr>
              <w:spacing w:after="0" w:line="240" w:lineRule="auto"/>
              <w:jc w:val="center"/>
              <w:rPr>
                <w:rFonts w:ascii="Times New Roman" w:hAnsi="Times New Roman" w:cs="Times New Roman"/>
                <w:sz w:val="16"/>
                <w:szCs w:val="16"/>
              </w:rPr>
            </w:pPr>
          </w:p>
          <w:p w14:paraId="7D0F4C8E" w14:textId="77777777" w:rsidR="00012E3C" w:rsidRPr="005863AA" w:rsidRDefault="00012E3C" w:rsidP="0021154C">
            <w:pPr>
              <w:spacing w:after="0" w:line="240" w:lineRule="auto"/>
              <w:jc w:val="center"/>
              <w:rPr>
                <w:rFonts w:ascii="Times New Roman" w:hAnsi="Times New Roman" w:cs="Times New Roman"/>
                <w:sz w:val="16"/>
                <w:szCs w:val="16"/>
              </w:rPr>
            </w:pPr>
          </w:p>
          <w:p w14:paraId="4EF8EEF4"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3EF3DAC9"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2C1D2A30"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75E82CC1"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6709E697"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1E02014" w14:textId="77777777" w:rsidR="00012E3C" w:rsidRPr="005863AA" w:rsidRDefault="00012E3C" w:rsidP="0021154C">
            <w:pPr>
              <w:spacing w:after="0" w:line="240" w:lineRule="auto"/>
              <w:jc w:val="center"/>
              <w:rPr>
                <w:rFonts w:ascii="Times New Roman" w:hAnsi="Times New Roman" w:cs="Times New Roman"/>
                <w:sz w:val="16"/>
                <w:szCs w:val="16"/>
              </w:rPr>
            </w:pPr>
          </w:p>
          <w:p w14:paraId="0E3B3DFD" w14:textId="77777777" w:rsidR="00012E3C" w:rsidRPr="005863AA" w:rsidRDefault="00012E3C" w:rsidP="0021154C">
            <w:pPr>
              <w:spacing w:after="0" w:line="240" w:lineRule="auto"/>
              <w:jc w:val="center"/>
              <w:rPr>
                <w:rFonts w:ascii="Times New Roman" w:hAnsi="Times New Roman" w:cs="Times New Roman"/>
                <w:sz w:val="16"/>
                <w:szCs w:val="16"/>
              </w:rPr>
            </w:pPr>
          </w:p>
          <w:p w14:paraId="11C5D886"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6E104D57"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p w14:paraId="0273F972"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tc>
      </w:tr>
      <w:tr w:rsidR="00012E3C" w:rsidRPr="008A5E0E" w14:paraId="55D769F3" w14:textId="77777777" w:rsidTr="00012E3C">
        <w:tc>
          <w:tcPr>
            <w:tcW w:w="560" w:type="dxa"/>
            <w:tcBorders>
              <w:top w:val="single" w:sz="4" w:space="0" w:color="000000"/>
              <w:left w:val="single" w:sz="4" w:space="0" w:color="000000"/>
              <w:bottom w:val="single" w:sz="4" w:space="0" w:color="000000"/>
            </w:tcBorders>
          </w:tcPr>
          <w:p w14:paraId="34129FD0"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4989C315"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14:paraId="450DD246" w14:textId="77777777" w:rsidR="00012E3C" w:rsidRPr="008A5E0E" w:rsidRDefault="00012E3C" w:rsidP="0021154C">
            <w:pPr>
              <w:spacing w:after="0" w:line="240" w:lineRule="auto"/>
              <w:ind w:firstLine="321"/>
              <w:jc w:val="both"/>
              <w:rPr>
                <w:rFonts w:ascii="Times New Roman" w:hAnsi="Times New Roman" w:cs="Times New Roman"/>
                <w:color w:val="000000"/>
                <w:sz w:val="16"/>
                <w:szCs w:val="16"/>
                <w:lang w:val="uk-UA"/>
              </w:rPr>
            </w:pPr>
          </w:p>
          <w:p w14:paraId="3E489282"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01295F38" w14:textId="77777777" w:rsidR="00012E3C" w:rsidRPr="008A5E0E" w:rsidRDefault="00012E3C" w:rsidP="0021154C">
            <w:pPr>
              <w:spacing w:after="0" w:line="240" w:lineRule="auto"/>
              <w:ind w:firstLine="321"/>
              <w:jc w:val="both"/>
              <w:rPr>
                <w:rFonts w:ascii="Times New Roman" w:hAnsi="Times New Roman" w:cs="Times New Roman"/>
                <w:color w:val="000000"/>
                <w:sz w:val="16"/>
                <w:szCs w:val="16"/>
                <w:lang w:val="uk-UA"/>
              </w:rPr>
            </w:pPr>
          </w:p>
          <w:p w14:paraId="2B36A097" w14:textId="77777777" w:rsidR="00012E3C" w:rsidRPr="008A5E0E" w:rsidRDefault="00012E3C" w:rsidP="0021154C">
            <w:pPr>
              <w:spacing w:after="0" w:line="240" w:lineRule="auto"/>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 xml:space="preserve">або його відокремлений підрозділ, територіальний орган/ підрозділ ДМС надсилає письмове повідомлення про прийняте </w:t>
            </w:r>
            <w:r w:rsidRPr="008A5E0E">
              <w:rPr>
                <w:rFonts w:ascii="Times New Roman" w:hAnsi="Times New Roman" w:cs="Times New Roman"/>
                <w:color w:val="000000"/>
                <w:sz w:val="16"/>
                <w:szCs w:val="16"/>
                <w:lang w:val="uk-UA"/>
              </w:rPr>
              <w:lastRenderedPageBreak/>
              <w:t>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69BB9200"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lastRenderedPageBreak/>
              <w:t>Працівник Самбірського відділу ЗМУ ДМС</w:t>
            </w:r>
          </w:p>
          <w:p w14:paraId="5BDD0AD6"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9F5AD6D" w14:textId="77777777" w:rsidR="00012E3C" w:rsidRPr="005863AA" w:rsidRDefault="00012E3C" w:rsidP="0021154C">
            <w:pPr>
              <w:spacing w:after="0" w:line="240" w:lineRule="auto"/>
              <w:jc w:val="center"/>
              <w:rPr>
                <w:rFonts w:ascii="Times New Roman" w:hAnsi="Times New Roman" w:cs="Times New Roman"/>
                <w:sz w:val="16"/>
                <w:szCs w:val="16"/>
              </w:rPr>
            </w:pPr>
          </w:p>
          <w:p w14:paraId="710B07D6" w14:textId="77777777" w:rsidR="00012E3C" w:rsidRPr="005863AA" w:rsidRDefault="00012E3C" w:rsidP="0021154C">
            <w:pPr>
              <w:spacing w:after="0" w:line="240" w:lineRule="auto"/>
              <w:jc w:val="center"/>
              <w:rPr>
                <w:rFonts w:ascii="Times New Roman" w:hAnsi="Times New Roman" w:cs="Times New Roman"/>
                <w:sz w:val="16"/>
                <w:szCs w:val="16"/>
              </w:rPr>
            </w:pPr>
          </w:p>
          <w:p w14:paraId="4F388365" w14:textId="77777777" w:rsidR="00012E3C" w:rsidRPr="005863AA" w:rsidRDefault="00012E3C" w:rsidP="0021154C">
            <w:pPr>
              <w:spacing w:after="0" w:line="240" w:lineRule="auto"/>
              <w:ind w:hanging="32"/>
              <w:jc w:val="center"/>
              <w:rPr>
                <w:rFonts w:ascii="Times New Roman" w:hAnsi="Times New Roman" w:cs="Times New Roman"/>
                <w:sz w:val="16"/>
                <w:szCs w:val="16"/>
              </w:rPr>
            </w:pPr>
          </w:p>
          <w:p w14:paraId="46158DD6" w14:textId="77777777" w:rsidR="00012E3C" w:rsidRPr="005863AA" w:rsidRDefault="00012E3C" w:rsidP="0021154C">
            <w:pPr>
              <w:spacing w:after="0" w:line="240" w:lineRule="auto"/>
              <w:ind w:hanging="32"/>
              <w:jc w:val="center"/>
              <w:rPr>
                <w:rFonts w:ascii="Times New Roman" w:hAnsi="Times New Roman" w:cs="Times New Roman"/>
                <w:sz w:val="16"/>
                <w:szCs w:val="16"/>
              </w:rPr>
            </w:pPr>
            <w:r w:rsidRPr="005863AA">
              <w:rPr>
                <w:rFonts w:ascii="Times New Roman" w:hAnsi="Times New Roman" w:cs="Times New Roman"/>
                <w:sz w:val="16"/>
                <w:szCs w:val="16"/>
              </w:rPr>
              <w:t>Працівник центру надання  адміністративних послуг</w:t>
            </w:r>
          </w:p>
        </w:tc>
        <w:tc>
          <w:tcPr>
            <w:tcW w:w="1843" w:type="dxa"/>
            <w:tcBorders>
              <w:top w:val="single" w:sz="4" w:space="0" w:color="000000"/>
              <w:left w:val="single" w:sz="4" w:space="0" w:color="000000"/>
              <w:bottom w:val="single" w:sz="4" w:space="0" w:color="000000"/>
            </w:tcBorders>
          </w:tcPr>
          <w:p w14:paraId="43EF23E8"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48415AF7"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Самбірський відділ ЗМУ ДМС</w:t>
            </w:r>
          </w:p>
          <w:p w14:paraId="0E4B8DD9"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 xml:space="preserve"> </w:t>
            </w:r>
          </w:p>
          <w:p w14:paraId="038D88B0" w14:textId="77777777" w:rsidR="00012E3C" w:rsidRPr="005863AA" w:rsidRDefault="00012E3C" w:rsidP="0021154C">
            <w:pPr>
              <w:spacing w:after="0" w:line="240" w:lineRule="auto"/>
              <w:jc w:val="center"/>
              <w:rPr>
                <w:rFonts w:ascii="Times New Roman" w:hAnsi="Times New Roman" w:cs="Times New Roman"/>
                <w:sz w:val="16"/>
                <w:szCs w:val="16"/>
              </w:rPr>
            </w:pPr>
          </w:p>
          <w:p w14:paraId="67C18D05" w14:textId="77777777" w:rsidR="00012E3C" w:rsidRPr="005863AA" w:rsidRDefault="00012E3C" w:rsidP="0021154C">
            <w:pPr>
              <w:spacing w:after="0" w:line="240" w:lineRule="auto"/>
              <w:jc w:val="center"/>
              <w:rPr>
                <w:rFonts w:ascii="Times New Roman" w:hAnsi="Times New Roman" w:cs="Times New Roman"/>
                <w:sz w:val="16"/>
                <w:szCs w:val="16"/>
              </w:rPr>
            </w:pPr>
          </w:p>
          <w:p w14:paraId="074BE4CB" w14:textId="77777777" w:rsidR="00012E3C" w:rsidRPr="005863AA" w:rsidRDefault="00012E3C" w:rsidP="0021154C">
            <w:pPr>
              <w:spacing w:after="0" w:line="240" w:lineRule="auto"/>
              <w:jc w:val="center"/>
              <w:rPr>
                <w:rFonts w:ascii="Times New Roman" w:hAnsi="Times New Roman" w:cs="Times New Roman"/>
                <w:sz w:val="16"/>
                <w:szCs w:val="16"/>
              </w:rPr>
            </w:pPr>
            <w:r w:rsidRPr="005863AA">
              <w:rPr>
                <w:rFonts w:ascii="Times New Roman" w:hAnsi="Times New Roman" w:cs="Times New Roman"/>
                <w:sz w:val="16"/>
                <w:szCs w:val="16"/>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0594E969"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На 11 робочий день з дня прийому заяви-анкети, але не пізніше</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val="uk-UA"/>
              </w:rPr>
              <w:t>ніж через 20 робочих днів з дня оформлення заяви-анкети</w:t>
            </w:r>
          </w:p>
          <w:p w14:paraId="3CCB1452"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10 робочих днів з дня оформлення заяви-</w:t>
            </w:r>
            <w:r w:rsidRPr="008A5E0E">
              <w:rPr>
                <w:rFonts w:ascii="Times New Roman" w:hAnsi="Times New Roman" w:cs="Times New Roman"/>
                <w:color w:val="000000"/>
                <w:sz w:val="16"/>
                <w:szCs w:val="16"/>
                <w:lang w:val="uk-UA"/>
              </w:rPr>
              <w:lastRenderedPageBreak/>
              <w:t>анкети.</w:t>
            </w:r>
          </w:p>
        </w:tc>
      </w:tr>
      <w:tr w:rsidR="00012E3C" w:rsidRPr="008A5E0E" w14:paraId="1C373BC2" w14:textId="77777777" w:rsidTr="00012E3C">
        <w:tc>
          <w:tcPr>
            <w:tcW w:w="560" w:type="dxa"/>
            <w:tcBorders>
              <w:top w:val="single" w:sz="4" w:space="0" w:color="000000"/>
              <w:left w:val="single" w:sz="4" w:space="0" w:color="000000"/>
              <w:bottom w:val="single" w:sz="4" w:space="0" w:color="000000"/>
            </w:tcBorders>
          </w:tcPr>
          <w:p w14:paraId="44087927"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14.</w:t>
            </w:r>
          </w:p>
        </w:tc>
        <w:tc>
          <w:tcPr>
            <w:tcW w:w="4260" w:type="dxa"/>
            <w:tcBorders>
              <w:top w:val="single" w:sz="4" w:space="0" w:color="000000"/>
              <w:left w:val="single" w:sz="4" w:space="0" w:color="000000"/>
              <w:bottom w:val="single" w:sz="4" w:space="0" w:color="000000"/>
            </w:tcBorders>
          </w:tcPr>
          <w:p w14:paraId="141C99E6"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2848C008"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09FBC495"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1AB13B28" w14:textId="77777777" w:rsidR="00012E3C" w:rsidRPr="008A5E0E" w:rsidRDefault="00012E3C" w:rsidP="0021154C">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12E3C" w:rsidRPr="008A5E0E" w14:paraId="672A660F" w14:textId="77777777" w:rsidTr="00012E3C">
        <w:tc>
          <w:tcPr>
            <w:tcW w:w="560" w:type="dxa"/>
            <w:tcBorders>
              <w:top w:val="single" w:sz="4" w:space="0" w:color="000000"/>
              <w:left w:val="single" w:sz="4" w:space="0" w:color="000000"/>
              <w:bottom w:val="single" w:sz="4" w:space="0" w:color="000000"/>
            </w:tcBorders>
          </w:tcPr>
          <w:p w14:paraId="0DFC4D3C" w14:textId="77777777" w:rsidR="00012E3C" w:rsidRPr="008A5E0E" w:rsidRDefault="00012E3C" w:rsidP="0021154C">
            <w:pPr>
              <w:spacing w:after="0" w:line="240" w:lineRule="auto"/>
              <w:jc w:val="both"/>
              <w:rPr>
                <w:rFonts w:ascii="Times New Roman" w:hAnsi="Times New Roman" w:cs="Times New Roman"/>
                <w:color w:val="000000"/>
              </w:rPr>
            </w:pPr>
            <w:r w:rsidRPr="008A5E0E">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tcPr>
          <w:p w14:paraId="232B9C6A" w14:textId="77777777" w:rsidR="00012E3C" w:rsidRPr="008A5E0E" w:rsidRDefault="00012E3C" w:rsidP="0021154C">
            <w:pPr>
              <w:spacing w:after="0" w:line="240" w:lineRule="auto"/>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5B1C4907" w14:textId="77777777" w:rsidR="00012E3C" w:rsidRPr="008A5E0E" w:rsidRDefault="00012E3C" w:rsidP="0021154C">
            <w:pPr>
              <w:pStyle w:val="af5"/>
              <w:snapToGrid w:val="0"/>
              <w:spacing w:before="0"/>
              <w:ind w:firstLine="459"/>
              <w:jc w:val="both"/>
              <w:rPr>
                <w:rFonts w:ascii="Times New Roman" w:hAnsi="Times New Roman" w:cs="Times New Roman"/>
                <w:color w:val="000000"/>
                <w:sz w:val="16"/>
                <w:szCs w:val="16"/>
              </w:rPr>
            </w:pPr>
          </w:p>
        </w:tc>
      </w:tr>
    </w:tbl>
    <w:p w14:paraId="609A4974" w14:textId="77777777" w:rsidR="00032809" w:rsidRPr="008E13FE" w:rsidRDefault="00032809" w:rsidP="0021154C">
      <w:pPr>
        <w:spacing w:after="0" w:line="240" w:lineRule="auto"/>
        <w:jc w:val="both"/>
        <w:rPr>
          <w:rFonts w:ascii="Times New Roman" w:hAnsi="Times New Roman" w:cs="Times New Roman"/>
          <w:b/>
          <w:sz w:val="24"/>
          <w:szCs w:val="24"/>
          <w:lang w:val="uk-UA"/>
        </w:rPr>
      </w:pPr>
    </w:p>
    <w:p w14:paraId="1A00D896" w14:textId="77777777" w:rsidR="00032809" w:rsidRPr="00012E3C" w:rsidRDefault="00C03877" w:rsidP="0021154C">
      <w:pPr>
        <w:widowControl w:val="0"/>
        <w:autoSpaceDE w:val="0"/>
        <w:spacing w:after="0" w:line="240" w:lineRule="auto"/>
        <w:ind w:hanging="624"/>
        <w:jc w:val="both"/>
        <w:rPr>
          <w:rFonts w:ascii="Times New Roman" w:hAnsi="Times New Roman" w:cs="Times New Roman"/>
          <w:b/>
          <w:sz w:val="16"/>
          <w:szCs w:val="16"/>
          <w:lang w:val="uk-UA"/>
        </w:rPr>
      </w:pPr>
      <w:r w:rsidRPr="00C03877">
        <w:rPr>
          <w:rFonts w:ascii="Times New Roman" w:hAnsi="Times New Roman" w:cs="Times New Roman"/>
          <w:b/>
          <w:bCs/>
          <w:color w:val="000000"/>
          <w:spacing w:val="-2"/>
          <w:sz w:val="24"/>
          <w:szCs w:val="24"/>
        </w:rPr>
        <w:t xml:space="preserve">Начальник </w:t>
      </w:r>
      <w:r w:rsidR="00012E3C">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012E3C">
        <w:rPr>
          <w:rFonts w:ascii="Times New Roman" w:hAnsi="Times New Roman" w:cs="Times New Roman"/>
          <w:b/>
          <w:bCs/>
          <w:color w:val="000000"/>
          <w:spacing w:val="-2"/>
          <w:sz w:val="24"/>
          <w:szCs w:val="24"/>
          <w:lang w:val="uk-UA"/>
        </w:rPr>
        <w:t xml:space="preserve">                                                       Ірина НАЗАРКО</w:t>
      </w:r>
    </w:p>
    <w:p w14:paraId="2D81A61F"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61CEAC81"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50BCC860"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755FD9D9"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793544E7"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0BA1417D"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445A1DB8"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5032F65B"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4E21EB15"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06445F4C"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080891D9"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4BCFDDE4"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0080462E" w14:textId="77777777" w:rsidR="00032809" w:rsidRPr="008E13FE" w:rsidRDefault="00032809" w:rsidP="0021154C">
      <w:pPr>
        <w:widowControl w:val="0"/>
        <w:autoSpaceDE w:val="0"/>
        <w:spacing w:after="0" w:line="240" w:lineRule="auto"/>
        <w:contextualSpacing/>
        <w:jc w:val="right"/>
        <w:rPr>
          <w:rFonts w:ascii="Times New Roman" w:hAnsi="Times New Roman" w:cs="Times New Roman"/>
          <w:b/>
          <w:bCs/>
          <w:sz w:val="24"/>
          <w:szCs w:val="24"/>
        </w:rPr>
      </w:pPr>
    </w:p>
    <w:p w14:paraId="5410F7BA" w14:textId="77777777" w:rsidR="00032809" w:rsidRDefault="00032809" w:rsidP="0021154C">
      <w:pPr>
        <w:widowControl w:val="0"/>
        <w:autoSpaceDE w:val="0"/>
        <w:spacing w:after="0" w:line="240" w:lineRule="auto"/>
        <w:jc w:val="both"/>
        <w:rPr>
          <w:rFonts w:ascii="Times New Roman" w:hAnsi="Times New Roman" w:cs="Times New Roman"/>
          <w:b/>
          <w:bCs/>
          <w:sz w:val="24"/>
          <w:szCs w:val="24"/>
          <w:lang w:val="uk-UA"/>
        </w:rPr>
      </w:pPr>
    </w:p>
    <w:p w14:paraId="29FC6A12"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537E0F20"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26172F9E"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628A96F0"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79CD6D85"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58EF7C94"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768B1DF1"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5208A122"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301A757C"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0219F19D"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3856C62A"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73FD0097"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4C0C8EB3"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18CB4DF5"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4A7A7D2E"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58212AFF"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0B7B57F3"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15E9BA8E"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42A692AE"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0B5606CA"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7E4F243C"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3D2DFC1F"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282E0183" w14:textId="77777777" w:rsid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07FCC6AD"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075E8449"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5005A927"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043725B2"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52ADE00D"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73792A03"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0A4DA663" w14:textId="77777777" w:rsidR="006B6908" w:rsidRDefault="006B6908" w:rsidP="0021154C">
      <w:pPr>
        <w:widowControl w:val="0"/>
        <w:autoSpaceDE w:val="0"/>
        <w:spacing w:after="0" w:line="240" w:lineRule="auto"/>
        <w:jc w:val="both"/>
        <w:rPr>
          <w:rFonts w:ascii="Times New Roman" w:hAnsi="Times New Roman" w:cs="Times New Roman"/>
          <w:b/>
          <w:bCs/>
          <w:sz w:val="24"/>
          <w:szCs w:val="24"/>
          <w:lang w:val="uk-UA"/>
        </w:rPr>
      </w:pPr>
    </w:p>
    <w:p w14:paraId="5FF4C9A7"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4CE8F385" w14:textId="77777777" w:rsidR="0089795C" w:rsidRDefault="0089795C" w:rsidP="0021154C">
      <w:pPr>
        <w:widowControl w:val="0"/>
        <w:autoSpaceDE w:val="0"/>
        <w:spacing w:after="0" w:line="240" w:lineRule="auto"/>
        <w:jc w:val="both"/>
        <w:rPr>
          <w:rFonts w:ascii="Times New Roman" w:hAnsi="Times New Roman" w:cs="Times New Roman"/>
          <w:b/>
          <w:bCs/>
          <w:sz w:val="24"/>
          <w:szCs w:val="24"/>
          <w:lang w:val="uk-UA"/>
        </w:rPr>
      </w:pPr>
    </w:p>
    <w:p w14:paraId="1FD305B7" w14:textId="77777777" w:rsidR="00442F39" w:rsidRPr="00442F39" w:rsidRDefault="00442F39" w:rsidP="0021154C">
      <w:pPr>
        <w:widowControl w:val="0"/>
        <w:autoSpaceDE w:val="0"/>
        <w:spacing w:after="0" w:line="240" w:lineRule="auto"/>
        <w:jc w:val="both"/>
        <w:rPr>
          <w:rFonts w:ascii="Times New Roman" w:hAnsi="Times New Roman" w:cs="Times New Roman"/>
          <w:b/>
          <w:bCs/>
          <w:sz w:val="24"/>
          <w:szCs w:val="24"/>
          <w:lang w:val="uk-UA"/>
        </w:rPr>
      </w:pPr>
    </w:p>
    <w:p w14:paraId="7D8F137F" w14:textId="77777777" w:rsidR="0091136F" w:rsidRDefault="0091136F" w:rsidP="0021154C">
      <w:pPr>
        <w:widowControl w:val="0"/>
        <w:autoSpaceDE w:val="0"/>
        <w:spacing w:after="0" w:line="240" w:lineRule="auto"/>
        <w:ind w:firstLine="6236"/>
        <w:jc w:val="both"/>
        <w:rPr>
          <w:rFonts w:ascii="Times New Roman" w:hAnsi="Times New Roman" w:cs="Times New Roman"/>
          <w:b/>
          <w:bCs/>
          <w:spacing w:val="2"/>
          <w:lang w:val="uk-UA"/>
        </w:rPr>
      </w:pPr>
    </w:p>
    <w:p w14:paraId="74EBDD0E"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178C4DE9" w14:textId="77777777" w:rsidR="00032809" w:rsidRPr="008E13FE" w:rsidRDefault="0091136F"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D66696"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7C95A5CE" w14:textId="77777777" w:rsidR="00032809" w:rsidRPr="008E13FE" w:rsidRDefault="0091136F"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w:t>
      </w:r>
      <w:r w:rsidR="00032809" w:rsidRPr="008E13FE">
        <w:rPr>
          <w:rFonts w:ascii="Times New Roman" w:hAnsi="Times New Roman" w:cs="Times New Roman"/>
          <w:bCs/>
          <w:lang w:val="uk-UA"/>
        </w:rPr>
        <w:t xml:space="preserve"> №</w:t>
      </w:r>
      <w:r>
        <w:rPr>
          <w:rFonts w:ascii="Times New Roman" w:hAnsi="Times New Roman" w:cs="Times New Roman"/>
          <w:bCs/>
          <w:lang w:val="uk-UA"/>
        </w:rPr>
        <w:t>74</w:t>
      </w:r>
    </w:p>
    <w:p w14:paraId="1406B897" w14:textId="77777777" w:rsidR="00032809" w:rsidRPr="008E13FE" w:rsidRDefault="00032809" w:rsidP="0021154C">
      <w:pPr>
        <w:spacing w:after="0" w:line="240" w:lineRule="auto"/>
        <w:rPr>
          <w:rFonts w:ascii="Times New Roman" w:hAnsi="Times New Roman" w:cs="Times New Roman"/>
        </w:rPr>
      </w:pPr>
    </w:p>
    <w:p w14:paraId="60E429EF"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2C298EB1"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5153E01C"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w w:val="99"/>
          <w:sz w:val="16"/>
          <w:szCs w:val="16"/>
          <w:lang w:val="uk-UA"/>
        </w:rPr>
      </w:pPr>
    </w:p>
    <w:p w14:paraId="19C97AC6" w14:textId="77777777" w:rsidR="00C03877" w:rsidRDefault="00032809" w:rsidP="0021154C">
      <w:pPr>
        <w:widowControl w:val="0"/>
        <w:autoSpaceDE w:val="0"/>
        <w:spacing w:after="0" w:line="240" w:lineRule="auto"/>
        <w:jc w:val="center"/>
        <w:rPr>
          <w:rFonts w:ascii="Times New Roman" w:hAnsi="Times New Roman" w:cs="Times New Roman"/>
          <w:b/>
          <w:bCs/>
          <w:spacing w:val="2"/>
          <w:sz w:val="16"/>
          <w:szCs w:val="16"/>
          <w:u w:val="single"/>
          <w:lang w:val="uk-UA"/>
        </w:rPr>
      </w:pPr>
      <w:r w:rsidRPr="008E13FE">
        <w:rPr>
          <w:rFonts w:ascii="Times New Roman" w:hAnsi="Times New Roman" w:cs="Times New Roman"/>
          <w:b/>
          <w:bCs/>
          <w:spacing w:val="2"/>
          <w:sz w:val="16"/>
          <w:szCs w:val="16"/>
          <w:u w:val="single"/>
          <w:lang w:val="uk-UA"/>
        </w:rPr>
        <w:t xml:space="preserve">ВКЛЕЮВАННЯ ДО ПАСПОРТА ГРОМАДЯНИНА УКРАЇНИ (зразка 1994 року)  ФОТОКАРТКИ ПРИ ДОСЯГНЕННІ 25- </w:t>
      </w:r>
      <w:r w:rsidR="0091136F">
        <w:rPr>
          <w:rFonts w:ascii="Times New Roman" w:hAnsi="Times New Roman" w:cs="Times New Roman"/>
          <w:b/>
          <w:bCs/>
          <w:spacing w:val="2"/>
          <w:sz w:val="16"/>
          <w:szCs w:val="16"/>
          <w:u w:val="single"/>
          <w:lang w:val="uk-UA"/>
        </w:rPr>
        <w:t>АБО</w:t>
      </w:r>
      <w:r w:rsidRPr="008E13FE">
        <w:rPr>
          <w:rFonts w:ascii="Times New Roman" w:hAnsi="Times New Roman" w:cs="Times New Roman"/>
          <w:b/>
          <w:bCs/>
          <w:spacing w:val="2"/>
          <w:sz w:val="16"/>
          <w:szCs w:val="16"/>
          <w:u w:val="single"/>
          <w:lang w:val="uk-UA"/>
        </w:rPr>
        <w:t xml:space="preserve"> 45-РІЧНОГО ВІКУ</w:t>
      </w:r>
    </w:p>
    <w:p w14:paraId="6177C748" w14:textId="77777777" w:rsidR="00032809"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r w:rsidRPr="008E13FE">
        <w:rPr>
          <w:rFonts w:ascii="Times New Roman" w:hAnsi="Times New Roman" w:cs="Times New Roman"/>
          <w:b/>
          <w:bCs/>
          <w:spacing w:val="2"/>
          <w:sz w:val="16"/>
          <w:szCs w:val="16"/>
          <w:lang w:val="uk-UA"/>
        </w:rPr>
        <w:t>(у разі спливу тридцятиденного строку на звернення для вклеювання фотокартки)</w:t>
      </w:r>
    </w:p>
    <w:p w14:paraId="4B250EB1" w14:textId="77777777" w:rsidR="0091136F" w:rsidRPr="008E13FE" w:rsidRDefault="0091136F" w:rsidP="0021154C">
      <w:pPr>
        <w:widowControl w:val="0"/>
        <w:autoSpaceDE w:val="0"/>
        <w:spacing w:after="0" w:line="240" w:lineRule="auto"/>
        <w:jc w:val="center"/>
        <w:rPr>
          <w:rFonts w:ascii="Times New Roman" w:hAnsi="Times New Roman" w:cs="Times New Roman"/>
        </w:rPr>
      </w:pPr>
    </w:p>
    <w:p w14:paraId="67B1679A" w14:textId="77777777" w:rsidR="00032809" w:rsidRPr="00C03877" w:rsidRDefault="00AC0E8E" w:rsidP="0021154C">
      <w:pPr>
        <w:spacing w:after="0" w:line="240" w:lineRule="auto"/>
        <w:jc w:val="center"/>
        <w:rPr>
          <w:rFonts w:ascii="Times New Roman" w:hAnsi="Times New Roman" w:cs="Times New Roman"/>
          <w:u w:val="single"/>
        </w:rPr>
      </w:pPr>
      <w:r>
        <w:rPr>
          <w:rFonts w:ascii="Times New Roman" w:hAnsi="Times New Roman" w:cs="Times New Roman"/>
          <w:b/>
          <w:bCs/>
          <w:spacing w:val="2"/>
          <w:sz w:val="16"/>
          <w:szCs w:val="16"/>
          <w:u w:val="single"/>
          <w:lang w:val="uk-UA"/>
        </w:rPr>
        <w:t xml:space="preserve">Самбірський відділ </w:t>
      </w:r>
      <w:r w:rsidR="00335A89" w:rsidRPr="00C03877">
        <w:rPr>
          <w:rFonts w:ascii="Times New Roman" w:hAnsi="Times New Roman" w:cs="Times New Roman"/>
          <w:b/>
          <w:bCs/>
          <w:spacing w:val="2"/>
          <w:sz w:val="16"/>
          <w:szCs w:val="16"/>
          <w:u w:val="single"/>
          <w:lang w:val="uk-UA"/>
        </w:rPr>
        <w:t xml:space="preserve"> </w:t>
      </w:r>
      <w:r w:rsidR="001D0482" w:rsidRPr="00C03877">
        <w:rPr>
          <w:rFonts w:ascii="Times New Roman" w:hAnsi="Times New Roman" w:cs="Times New Roman"/>
          <w:b/>
          <w:bCs/>
          <w:spacing w:val="2"/>
          <w:sz w:val="16"/>
          <w:szCs w:val="16"/>
          <w:u w:val="single"/>
          <w:lang w:val="uk-UA"/>
        </w:rPr>
        <w:t>ЗМУ</w:t>
      </w:r>
      <w:r w:rsidR="00335A89" w:rsidRPr="00C03877">
        <w:rPr>
          <w:rFonts w:ascii="Times New Roman" w:hAnsi="Times New Roman" w:cs="Times New Roman"/>
          <w:b/>
          <w:bCs/>
          <w:spacing w:val="2"/>
          <w:sz w:val="16"/>
          <w:szCs w:val="16"/>
          <w:u w:val="single"/>
          <w:lang w:val="uk-UA"/>
        </w:rPr>
        <w:t xml:space="preserve"> ДМС</w:t>
      </w:r>
    </w:p>
    <w:p w14:paraId="1BE06DD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(найменування суб’єкта надання адміністративної послуги)</w:t>
      </w:r>
    </w:p>
    <w:p w14:paraId="0BE2A45B" w14:textId="77777777" w:rsidR="00032809" w:rsidRPr="008E13FE" w:rsidRDefault="00032809" w:rsidP="0021154C">
      <w:pPr>
        <w:spacing w:after="0" w:line="240" w:lineRule="auto"/>
        <w:jc w:val="center"/>
        <w:rPr>
          <w:rFonts w:ascii="Times New Roman" w:hAnsi="Times New Roman" w:cs="Times New Roman"/>
          <w:sz w:val="16"/>
          <w:szCs w:val="16"/>
          <w:lang w:val="uk-UA"/>
        </w:rPr>
      </w:pPr>
    </w:p>
    <w:tbl>
      <w:tblPr>
        <w:tblW w:w="0" w:type="auto"/>
        <w:tblInd w:w="-646" w:type="dxa"/>
        <w:tblLayout w:type="fixed"/>
        <w:tblLook w:val="0000" w:firstRow="0" w:lastRow="0" w:firstColumn="0" w:lastColumn="0" w:noHBand="0" w:noVBand="0"/>
      </w:tblPr>
      <w:tblGrid>
        <w:gridCol w:w="751"/>
        <w:gridCol w:w="3393"/>
        <w:gridCol w:w="10"/>
        <w:gridCol w:w="6143"/>
      </w:tblGrid>
      <w:tr w:rsidR="00032809" w:rsidRPr="002F4023" w14:paraId="5F5B0880" w14:textId="77777777">
        <w:tc>
          <w:tcPr>
            <w:tcW w:w="10297" w:type="dxa"/>
            <w:gridSpan w:val="4"/>
            <w:tcBorders>
              <w:top w:val="single" w:sz="4" w:space="0" w:color="000000"/>
              <w:left w:val="single" w:sz="4" w:space="0" w:color="000000"/>
              <w:bottom w:val="single" w:sz="4" w:space="0" w:color="000000"/>
              <w:right w:val="single" w:sz="4" w:space="0" w:color="000000"/>
            </w:tcBorders>
          </w:tcPr>
          <w:p w14:paraId="10C7E2F8" w14:textId="77777777" w:rsidR="00032809" w:rsidRPr="002F4023" w:rsidRDefault="00032809"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Інформація про суб’єкта надання адміністративної послуги</w:t>
            </w:r>
          </w:p>
        </w:tc>
      </w:tr>
      <w:tr w:rsidR="00032809" w:rsidRPr="002F4023" w14:paraId="2DA33301" w14:textId="77777777">
        <w:tc>
          <w:tcPr>
            <w:tcW w:w="4144" w:type="dxa"/>
            <w:gridSpan w:val="2"/>
            <w:tcBorders>
              <w:top w:val="single" w:sz="4" w:space="0" w:color="000000"/>
              <w:left w:val="single" w:sz="4" w:space="0" w:color="000000"/>
              <w:bottom w:val="single" w:sz="4" w:space="0" w:color="000000"/>
            </w:tcBorders>
          </w:tcPr>
          <w:p w14:paraId="4262107C" w14:textId="77777777" w:rsidR="00032809" w:rsidRPr="002F4023" w:rsidRDefault="00032809"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153" w:type="dxa"/>
            <w:gridSpan w:val="2"/>
            <w:tcBorders>
              <w:top w:val="single" w:sz="4" w:space="0" w:color="000000"/>
              <w:left w:val="single" w:sz="4" w:space="0" w:color="000000"/>
              <w:bottom w:val="single" w:sz="4" w:space="0" w:color="000000"/>
              <w:right w:val="single" w:sz="4" w:space="0" w:color="000000"/>
            </w:tcBorders>
            <w:vAlign w:val="center"/>
          </w:tcPr>
          <w:p w14:paraId="471F33CC" w14:textId="77777777" w:rsidR="00AC0E8E" w:rsidRPr="00682ECD" w:rsidRDefault="00AC0E8E" w:rsidP="0021154C">
            <w:pPr>
              <w:spacing w:after="0" w:line="240" w:lineRule="auto"/>
              <w:rPr>
                <w:rFonts w:ascii="Times New Roman" w:hAnsi="Times New Roman" w:cs="Times New Roman"/>
                <w:sz w:val="16"/>
                <w:szCs w:val="16"/>
              </w:rPr>
            </w:pPr>
            <w:r w:rsidRPr="00682ECD">
              <w:rPr>
                <w:rFonts w:ascii="Times New Roman" w:hAnsi="Times New Roman" w:cs="Times New Roman"/>
                <w:sz w:val="16"/>
                <w:szCs w:val="16"/>
              </w:rPr>
              <w:t xml:space="preserve">Самбірський  відділ ЗМУ ДМС </w:t>
            </w:r>
          </w:p>
          <w:p w14:paraId="1312EF48" w14:textId="77777777" w:rsidR="00AC0E8E" w:rsidRPr="00CA2E5A" w:rsidRDefault="00AC0E8E"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Самбірська міська рада</w:t>
            </w:r>
          </w:p>
          <w:p w14:paraId="58724C49" w14:textId="77777777" w:rsidR="00AC0E8E" w:rsidRPr="00CA2E5A" w:rsidRDefault="00AC0E8E" w:rsidP="0021154C">
            <w:pPr>
              <w:spacing w:after="0" w:line="240" w:lineRule="auto"/>
              <w:rPr>
                <w:rFonts w:ascii="Times New Roman" w:hAnsi="Times New Roman" w:cs="Times New Roman"/>
                <w:i/>
                <w:sz w:val="16"/>
                <w:szCs w:val="16"/>
              </w:rPr>
            </w:pPr>
            <w:r w:rsidRPr="00CA2E5A">
              <w:rPr>
                <w:rFonts w:ascii="Times New Roman" w:hAnsi="Times New Roman" w:cs="Times New Roman"/>
                <w:sz w:val="16"/>
                <w:szCs w:val="16"/>
              </w:rPr>
              <w:t>Центр надання адміністративних послуг Рудківська міська рада</w:t>
            </w:r>
          </w:p>
          <w:p w14:paraId="33E57006" w14:textId="77777777" w:rsidR="00AC0E8E" w:rsidRDefault="00AC0E8E" w:rsidP="0021154C">
            <w:pPr>
              <w:snapToGrid w:val="0"/>
              <w:spacing w:after="0" w:line="240" w:lineRule="auto"/>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 послуг Бісковицька сільська рада</w:t>
            </w:r>
            <w:r>
              <w:rPr>
                <w:rFonts w:ascii="Times New Roman" w:hAnsi="Times New Roman" w:cs="Times New Roman"/>
                <w:sz w:val="16"/>
                <w:szCs w:val="16"/>
                <w:lang w:val="uk-UA"/>
              </w:rPr>
              <w:t xml:space="preserve"> </w:t>
            </w:r>
          </w:p>
          <w:p w14:paraId="0407786A" w14:textId="77777777" w:rsidR="00032809" w:rsidRPr="002F4023" w:rsidRDefault="004A55BA" w:rsidP="0021154C">
            <w:pPr>
              <w:snapToGrid w:val="0"/>
              <w:spacing w:after="0" w:line="240" w:lineRule="auto"/>
              <w:jc w:val="center"/>
              <w:rPr>
                <w:rFonts w:ascii="Times New Roman" w:hAnsi="Times New Roman" w:cs="Times New Roman"/>
                <w:b/>
                <w:i/>
                <w:sz w:val="16"/>
                <w:szCs w:val="16"/>
                <w:lang w:val="uk-UA"/>
              </w:rPr>
            </w:pPr>
            <w:r w:rsidRPr="002F4023">
              <w:rPr>
                <w:rFonts w:ascii="Times New Roman" w:hAnsi="Times New Roman" w:cs="Times New Roman"/>
                <w:b/>
                <w:i/>
                <w:sz w:val="16"/>
                <w:szCs w:val="16"/>
                <w:lang w:val="uk-UA"/>
              </w:rPr>
              <w:t xml:space="preserve"> </w:t>
            </w:r>
          </w:p>
        </w:tc>
      </w:tr>
      <w:tr w:rsidR="00B15130" w:rsidRPr="002F4023" w14:paraId="3163745D" w14:textId="77777777" w:rsidTr="002F4023">
        <w:tc>
          <w:tcPr>
            <w:tcW w:w="751" w:type="dxa"/>
            <w:tcBorders>
              <w:top w:val="single" w:sz="4" w:space="0" w:color="000000"/>
              <w:left w:val="single" w:sz="4" w:space="0" w:color="000000"/>
              <w:bottom w:val="single" w:sz="4" w:space="0" w:color="000000"/>
            </w:tcBorders>
          </w:tcPr>
          <w:p w14:paraId="68E8858D" w14:textId="77777777" w:rsidR="00B15130" w:rsidRPr="002F4023" w:rsidRDefault="00B15130" w:rsidP="0021154C">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1.</w:t>
            </w:r>
          </w:p>
        </w:tc>
        <w:tc>
          <w:tcPr>
            <w:tcW w:w="3393" w:type="dxa"/>
            <w:tcBorders>
              <w:top w:val="single" w:sz="4" w:space="0" w:color="000000"/>
              <w:left w:val="single" w:sz="4" w:space="0" w:color="000000"/>
              <w:bottom w:val="single" w:sz="4" w:space="0" w:color="000000"/>
            </w:tcBorders>
          </w:tcPr>
          <w:p w14:paraId="3B586A69"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vAlign w:val="center"/>
          </w:tcPr>
          <w:p w14:paraId="49F6FF1B"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 м. Самбір, вул.Мазепи,18</w:t>
            </w:r>
          </w:p>
          <w:p w14:paraId="23A59B28"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область,м. Самбір, пл. Ринок,1</w:t>
            </w:r>
          </w:p>
          <w:p w14:paraId="233E1A09"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м.Рудки, вул..Відродження,23</w:t>
            </w:r>
          </w:p>
          <w:p w14:paraId="20799035" w14:textId="77777777" w:rsidR="00B15130" w:rsidRPr="00CA2E5A" w:rsidRDefault="00B15130" w:rsidP="0021154C">
            <w:pPr>
              <w:spacing w:after="0" w:line="240" w:lineRule="auto"/>
              <w:rPr>
                <w:rFonts w:ascii="Times New Roman" w:hAnsi="Times New Roman" w:cs="Times New Roman"/>
                <w:sz w:val="16"/>
                <w:szCs w:val="16"/>
              </w:rPr>
            </w:pPr>
            <w:r w:rsidRPr="00CA2E5A">
              <w:rPr>
                <w:rFonts w:ascii="Times New Roman" w:hAnsi="Times New Roman" w:cs="Times New Roman"/>
                <w:sz w:val="16"/>
                <w:szCs w:val="16"/>
              </w:rPr>
              <w:t>Львівська обл., с. Воютичі. Вул.. Шкільна.21</w:t>
            </w:r>
          </w:p>
          <w:p w14:paraId="729DF8EC" w14:textId="77777777" w:rsidR="00B15130" w:rsidRPr="00682ECD" w:rsidRDefault="00B15130" w:rsidP="0021154C">
            <w:pPr>
              <w:spacing w:after="0" w:line="240" w:lineRule="auto"/>
              <w:rPr>
                <w:rFonts w:ascii="Times New Roman" w:hAnsi="Times New Roman" w:cs="Times New Roman"/>
                <w:i/>
                <w:sz w:val="16"/>
                <w:szCs w:val="16"/>
              </w:rPr>
            </w:pPr>
          </w:p>
        </w:tc>
      </w:tr>
      <w:tr w:rsidR="00B15130" w:rsidRPr="002F4023" w14:paraId="2DDB43BE" w14:textId="77777777" w:rsidTr="002F4023">
        <w:tc>
          <w:tcPr>
            <w:tcW w:w="751" w:type="dxa"/>
            <w:tcBorders>
              <w:top w:val="single" w:sz="4" w:space="0" w:color="000000"/>
              <w:left w:val="single" w:sz="4" w:space="0" w:color="000000"/>
              <w:bottom w:val="single" w:sz="4" w:space="0" w:color="000000"/>
            </w:tcBorders>
          </w:tcPr>
          <w:p w14:paraId="4F73ECB9" w14:textId="77777777" w:rsidR="00B15130" w:rsidRPr="002F4023" w:rsidRDefault="00B15130" w:rsidP="0021154C">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2.</w:t>
            </w:r>
          </w:p>
        </w:tc>
        <w:tc>
          <w:tcPr>
            <w:tcW w:w="3393" w:type="dxa"/>
            <w:tcBorders>
              <w:top w:val="single" w:sz="4" w:space="0" w:color="000000"/>
              <w:left w:val="single" w:sz="4" w:space="0" w:color="000000"/>
              <w:bottom w:val="single" w:sz="4" w:space="0" w:color="000000"/>
            </w:tcBorders>
          </w:tcPr>
          <w:p w14:paraId="2D4D665A"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5"/>
              <w:gridCol w:w="1833"/>
              <w:gridCol w:w="1833"/>
            </w:tblGrid>
            <w:tr w:rsidR="00B15130" w:rsidRPr="00800B97" w14:paraId="4C254F4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D5C48D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Дні тижня</w:t>
                  </w:r>
                </w:p>
              </w:tc>
              <w:tc>
                <w:tcPr>
                  <w:tcW w:w="1833" w:type="dxa"/>
                  <w:tcBorders>
                    <w:top w:val="single" w:sz="4" w:space="0" w:color="auto"/>
                    <w:left w:val="single" w:sz="4" w:space="0" w:color="auto"/>
                    <w:bottom w:val="single" w:sz="4" w:space="0" w:color="auto"/>
                    <w:right w:val="single" w:sz="4" w:space="0" w:color="auto"/>
                  </w:tcBorders>
                </w:tcPr>
                <w:p w14:paraId="28621D4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Початок роботи</w:t>
                  </w:r>
                </w:p>
              </w:tc>
              <w:tc>
                <w:tcPr>
                  <w:tcW w:w="1833" w:type="dxa"/>
                  <w:tcBorders>
                    <w:top w:val="single" w:sz="4" w:space="0" w:color="auto"/>
                    <w:left w:val="single" w:sz="4" w:space="0" w:color="auto"/>
                    <w:bottom w:val="single" w:sz="4" w:space="0" w:color="auto"/>
                    <w:right w:val="single" w:sz="4" w:space="0" w:color="auto"/>
                  </w:tcBorders>
                </w:tcPr>
                <w:p w14:paraId="570A95E5" w14:textId="77777777" w:rsidR="00B15130" w:rsidRPr="00800B97" w:rsidRDefault="00B15130" w:rsidP="0021154C">
                  <w:pPr>
                    <w:spacing w:after="0" w:line="240" w:lineRule="auto"/>
                    <w:rPr>
                      <w:rFonts w:ascii="Times New Roman" w:hAnsi="Times New Roman" w:cs="Times New Roman"/>
                    </w:rPr>
                  </w:pPr>
                  <w:r w:rsidRPr="00800B97">
                    <w:rPr>
                      <w:rFonts w:ascii="Times New Roman" w:hAnsi="Times New Roman" w:cs="Times New Roman"/>
                      <w:sz w:val="16"/>
                      <w:szCs w:val="16"/>
                    </w:rPr>
                    <w:t>Кінець роботи</w:t>
                  </w:r>
                </w:p>
              </w:tc>
            </w:tr>
            <w:tr w:rsidR="00B15130" w:rsidRPr="00800B97" w14:paraId="2E62C61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E5E3B0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100AF07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вихідний </w:t>
                  </w:r>
                </w:p>
              </w:tc>
              <w:tc>
                <w:tcPr>
                  <w:tcW w:w="1833" w:type="dxa"/>
                  <w:tcBorders>
                    <w:top w:val="single" w:sz="4" w:space="0" w:color="auto"/>
                    <w:left w:val="single" w:sz="4" w:space="0" w:color="auto"/>
                    <w:bottom w:val="single" w:sz="4" w:space="0" w:color="auto"/>
                    <w:right w:val="single" w:sz="4" w:space="0" w:color="auto"/>
                  </w:tcBorders>
                </w:tcPr>
                <w:p w14:paraId="0EB7707B"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вихідний </w:t>
                  </w:r>
                </w:p>
              </w:tc>
            </w:tr>
            <w:tr w:rsidR="00B15130" w:rsidRPr="00800B97" w14:paraId="4808EED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E56756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75E23BA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0317EDC2"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7569D68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9BF6CE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5FC1864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1E4919A7"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7BAAE23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859234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0EAC752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918135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28E88DA2"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5B4801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58A2C9C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09.00 </w:t>
                  </w:r>
                </w:p>
              </w:tc>
              <w:tc>
                <w:tcPr>
                  <w:tcW w:w="1833" w:type="dxa"/>
                  <w:tcBorders>
                    <w:top w:val="single" w:sz="4" w:space="0" w:color="auto"/>
                    <w:left w:val="single" w:sz="4" w:space="0" w:color="auto"/>
                    <w:bottom w:val="single" w:sz="4" w:space="0" w:color="auto"/>
                    <w:right w:val="single" w:sz="4" w:space="0" w:color="auto"/>
                  </w:tcBorders>
                </w:tcPr>
                <w:p w14:paraId="78246FF9"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18.00</w:t>
                  </w:r>
                </w:p>
              </w:tc>
            </w:tr>
            <w:tr w:rsidR="00B15130" w:rsidRPr="00800B97" w14:paraId="284FE477"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C8E422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788D1594"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08.00 </w:t>
                  </w:r>
                </w:p>
              </w:tc>
              <w:tc>
                <w:tcPr>
                  <w:tcW w:w="1833" w:type="dxa"/>
                  <w:tcBorders>
                    <w:top w:val="single" w:sz="4" w:space="0" w:color="auto"/>
                    <w:left w:val="single" w:sz="4" w:space="0" w:color="auto"/>
                    <w:bottom w:val="single" w:sz="4" w:space="0" w:color="auto"/>
                    <w:right w:val="single" w:sz="4" w:space="0" w:color="auto"/>
                  </w:tcBorders>
                </w:tcPr>
                <w:p w14:paraId="5781C42D" w14:textId="77777777" w:rsidR="00B15130" w:rsidRPr="00800B97" w:rsidRDefault="00B15130" w:rsidP="0021154C">
                  <w:pPr>
                    <w:spacing w:after="0" w:line="240" w:lineRule="auto"/>
                    <w:jc w:val="center"/>
                    <w:rPr>
                      <w:rFonts w:ascii="Times New Roman" w:hAnsi="Times New Roman" w:cs="Times New Roman"/>
                    </w:rPr>
                  </w:pPr>
                  <w:r w:rsidRPr="00800B97">
                    <w:rPr>
                      <w:rFonts w:ascii="Times New Roman" w:hAnsi="Times New Roman" w:cs="Times New Roman"/>
                      <w:sz w:val="16"/>
                      <w:szCs w:val="16"/>
                    </w:rPr>
                    <w:t xml:space="preserve"> 15.45</w:t>
                  </w:r>
                </w:p>
              </w:tc>
            </w:tr>
            <w:tr w:rsidR="00B15130" w:rsidRPr="00800B97" w14:paraId="2631E57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BFC753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3F29532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2F673A3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6433D11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33BEB2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обід</w:t>
                  </w:r>
                </w:p>
                <w:p w14:paraId="0CB82AF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1055986F" w14:textId="77777777" w:rsidR="0091136F" w:rsidRDefault="00B15130" w:rsidP="0021154C">
                  <w:pPr>
                    <w:spacing w:after="0" w:line="240" w:lineRule="auto"/>
                    <w:jc w:val="center"/>
                    <w:rPr>
                      <w:rFonts w:ascii="Times New Roman" w:hAnsi="Times New Roman" w:cs="Times New Roman"/>
                      <w:sz w:val="16"/>
                      <w:szCs w:val="16"/>
                      <w:lang w:val="uk-UA"/>
                    </w:rPr>
                  </w:pPr>
                  <w:r w:rsidRPr="00800B97">
                    <w:rPr>
                      <w:rFonts w:ascii="Times New Roman" w:hAnsi="Times New Roman" w:cs="Times New Roman"/>
                      <w:sz w:val="16"/>
                      <w:szCs w:val="16"/>
                    </w:rPr>
                    <w:t xml:space="preserve">13:00            </w:t>
                  </w:r>
                </w:p>
                <w:p w14:paraId="3EC5851C" w14:textId="77777777" w:rsidR="00B15130" w:rsidRPr="00800B97" w:rsidRDefault="00B15130" w:rsidP="0091136F">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 12:00</w:t>
                  </w:r>
                </w:p>
              </w:tc>
              <w:tc>
                <w:tcPr>
                  <w:tcW w:w="1833" w:type="dxa"/>
                  <w:tcBorders>
                    <w:top w:val="single" w:sz="4" w:space="0" w:color="auto"/>
                    <w:left w:val="single" w:sz="4" w:space="0" w:color="auto"/>
                    <w:bottom w:val="single" w:sz="4" w:space="0" w:color="auto"/>
                    <w:right w:val="single" w:sz="4" w:space="0" w:color="auto"/>
                  </w:tcBorders>
                </w:tcPr>
                <w:p w14:paraId="3A905226"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13:45 </w:t>
                  </w:r>
                </w:p>
                <w:p w14:paraId="4DAC4083"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12:45</w:t>
                  </w:r>
                </w:p>
              </w:tc>
            </w:tr>
            <w:tr w:rsidR="00B15130" w:rsidRPr="00800B97" w14:paraId="2F4CB72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2E8F74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2E6276A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Самбірська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126E5F5A"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м.Самбір</w:t>
                  </w:r>
                </w:p>
              </w:tc>
            </w:tr>
            <w:tr w:rsidR="00B15130" w:rsidRPr="00800B97" w14:paraId="14D5E04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D1AC9CE"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7BCA29F"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AB7B635"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149FDDA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C08DEA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2B52799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6109138"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042AF34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405F32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034E099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63D1D6D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043CE9B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EC3FC7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FB8CC2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F7DB2B0"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25B1CB6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FDE30C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A00FC7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12:00</w:t>
                  </w:r>
                </w:p>
              </w:tc>
              <w:tc>
                <w:tcPr>
                  <w:tcW w:w="1833" w:type="dxa"/>
                  <w:tcBorders>
                    <w:top w:val="single" w:sz="4" w:space="0" w:color="auto"/>
                    <w:left w:val="single" w:sz="4" w:space="0" w:color="auto"/>
                    <w:bottom w:val="single" w:sz="4" w:space="0" w:color="auto"/>
                    <w:right w:val="single" w:sz="4" w:space="0" w:color="auto"/>
                  </w:tcBorders>
                </w:tcPr>
                <w:p w14:paraId="12E2E68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20:00</w:t>
                  </w:r>
                </w:p>
              </w:tc>
            </w:tr>
            <w:tr w:rsidR="00B15130" w:rsidRPr="00800B97" w14:paraId="4D00ADF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0D47DB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w:t>
                  </w:r>
                  <w:r w:rsidRPr="00800B97">
                    <w:rPr>
                      <w:rFonts w:ascii="Times New Roman" w:hAnsi="Times New Roman" w:cs="Times New Roman"/>
                      <w:sz w:val="16"/>
                      <w:szCs w:val="16"/>
                    </w:rPr>
                    <w:t>ятниця</w:t>
                  </w:r>
                </w:p>
              </w:tc>
              <w:tc>
                <w:tcPr>
                  <w:tcW w:w="1833" w:type="dxa"/>
                  <w:tcBorders>
                    <w:top w:val="single" w:sz="4" w:space="0" w:color="auto"/>
                    <w:left w:val="single" w:sz="4" w:space="0" w:color="auto"/>
                    <w:bottom w:val="single" w:sz="4" w:space="0" w:color="auto"/>
                    <w:right w:val="single" w:sz="4" w:space="0" w:color="auto"/>
                  </w:tcBorders>
                </w:tcPr>
                <w:p w14:paraId="62E7ACC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6CDBF2D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B0A9248"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E1F116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78EAB3F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5F0702F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2CA3BBB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F9A9CF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79855EA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C8D87E9"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722D7D84"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064BBDD"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387CE19"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BFA737F"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1AFCBA91"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56351B8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4E6CE2B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Рудківська міська рада</w:t>
                  </w:r>
                </w:p>
              </w:tc>
              <w:tc>
                <w:tcPr>
                  <w:tcW w:w="1833" w:type="dxa"/>
                  <w:tcBorders>
                    <w:top w:val="single" w:sz="4" w:space="0" w:color="auto"/>
                    <w:left w:val="single" w:sz="4" w:space="0" w:color="auto"/>
                    <w:bottom w:val="single" w:sz="4" w:space="0" w:color="auto"/>
                    <w:right w:val="single" w:sz="4" w:space="0" w:color="auto"/>
                  </w:tcBorders>
                </w:tcPr>
                <w:p w14:paraId="4242E29F"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м.Рудки</w:t>
                  </w:r>
                </w:p>
              </w:tc>
            </w:tr>
            <w:tr w:rsidR="00B15130" w:rsidRPr="00800B97" w14:paraId="0BF2B718"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6C8E071E"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1FB3FDD1"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571CEE67"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733A4E6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966C6B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76E35B9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0B3E61C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42A6901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EDFE02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0DA7EEE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7E84AB2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111081F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AF3BB7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436BCC00"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197DFAF0"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61CE36A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41576E3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522D4E9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2F2CB951"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18:00</w:t>
                  </w:r>
                </w:p>
              </w:tc>
            </w:tr>
            <w:tr w:rsidR="00B15130" w:rsidRPr="00800B97" w14:paraId="417656FC"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F14C4BF" w14:textId="77777777" w:rsidR="00B15130" w:rsidRPr="00800B97" w:rsidRDefault="00B15130" w:rsidP="0021154C">
                  <w:pPr>
                    <w:spacing w:after="0" w:line="240" w:lineRule="auto"/>
                    <w:jc w:val="center"/>
                    <w:rPr>
                      <w:rFonts w:ascii="Times New Roman" w:hAnsi="Times New Roman" w:cs="Times New Roman"/>
                      <w:sz w:val="16"/>
                      <w:szCs w:val="16"/>
                      <w:lang w:val="en-US"/>
                    </w:rPr>
                  </w:pPr>
                  <w:r w:rsidRPr="00800B97">
                    <w:rPr>
                      <w:rFonts w:ascii="Times New Roman" w:hAnsi="Times New Roman" w:cs="Times New Roman"/>
                      <w:sz w:val="16"/>
                      <w:szCs w:val="16"/>
                    </w:rPr>
                    <w:t>п’ятниця</w:t>
                  </w:r>
                </w:p>
              </w:tc>
              <w:tc>
                <w:tcPr>
                  <w:tcW w:w="1833" w:type="dxa"/>
                  <w:tcBorders>
                    <w:top w:val="single" w:sz="4" w:space="0" w:color="auto"/>
                    <w:left w:val="single" w:sz="4" w:space="0" w:color="auto"/>
                    <w:bottom w:val="single" w:sz="4" w:space="0" w:color="auto"/>
                    <w:right w:val="single" w:sz="4" w:space="0" w:color="auto"/>
                  </w:tcBorders>
                </w:tcPr>
                <w:p w14:paraId="1ACC9FD1"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371BD2E4"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3E2EB75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3F3D96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6CE979FF"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09:00</w:t>
                  </w:r>
                </w:p>
              </w:tc>
              <w:tc>
                <w:tcPr>
                  <w:tcW w:w="1833" w:type="dxa"/>
                  <w:tcBorders>
                    <w:top w:val="single" w:sz="4" w:space="0" w:color="auto"/>
                    <w:left w:val="single" w:sz="4" w:space="0" w:color="auto"/>
                    <w:bottom w:val="single" w:sz="4" w:space="0" w:color="auto"/>
                    <w:right w:val="single" w:sz="4" w:space="0" w:color="auto"/>
                  </w:tcBorders>
                </w:tcPr>
                <w:p w14:paraId="53FA237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13:00</w:t>
                  </w:r>
                </w:p>
              </w:tc>
            </w:tr>
            <w:tr w:rsidR="00B15130" w:rsidRPr="00800B97" w14:paraId="112E00E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13C3FC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1F6861F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0283B11B"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026ED1B9"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CE531DA"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6FB64ECF"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3FFA5A81"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5F8C6426"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07044E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ЦНАП</w:t>
                  </w:r>
                </w:p>
              </w:tc>
              <w:tc>
                <w:tcPr>
                  <w:tcW w:w="1833" w:type="dxa"/>
                  <w:tcBorders>
                    <w:top w:val="single" w:sz="4" w:space="0" w:color="auto"/>
                    <w:left w:val="single" w:sz="4" w:space="0" w:color="auto"/>
                    <w:bottom w:val="single" w:sz="4" w:space="0" w:color="auto"/>
                    <w:right w:val="single" w:sz="4" w:space="0" w:color="auto"/>
                  </w:tcBorders>
                </w:tcPr>
                <w:p w14:paraId="1E11241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Бісковицька сільська рада</w:t>
                  </w:r>
                </w:p>
              </w:tc>
              <w:tc>
                <w:tcPr>
                  <w:tcW w:w="1833" w:type="dxa"/>
                  <w:tcBorders>
                    <w:top w:val="single" w:sz="4" w:space="0" w:color="auto"/>
                    <w:left w:val="single" w:sz="4" w:space="0" w:color="auto"/>
                    <w:bottom w:val="single" w:sz="4" w:space="0" w:color="auto"/>
                    <w:right w:val="single" w:sz="4" w:space="0" w:color="auto"/>
                  </w:tcBorders>
                </w:tcPr>
                <w:p w14:paraId="12A1AD9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с.Воютичі</w:t>
                  </w:r>
                </w:p>
              </w:tc>
            </w:tr>
            <w:tr w:rsidR="00B15130" w:rsidRPr="00800B97" w14:paraId="3800AA6A"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7EAE2CB"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790B492E"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410355D5" w14:textId="77777777" w:rsidR="00B15130" w:rsidRPr="00800B97" w:rsidRDefault="00B15130" w:rsidP="0021154C">
                  <w:pPr>
                    <w:snapToGrid w:val="0"/>
                    <w:spacing w:after="0" w:line="240" w:lineRule="auto"/>
                    <w:jc w:val="center"/>
                    <w:rPr>
                      <w:rFonts w:ascii="Times New Roman" w:hAnsi="Times New Roman" w:cs="Times New Roman"/>
                      <w:sz w:val="16"/>
                      <w:szCs w:val="16"/>
                    </w:rPr>
                  </w:pPr>
                </w:p>
              </w:tc>
            </w:tr>
            <w:tr w:rsidR="00B15130" w:rsidRPr="00800B97" w14:paraId="31EBA715"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C967CC7"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понеділок</w:t>
                  </w:r>
                </w:p>
              </w:tc>
              <w:tc>
                <w:tcPr>
                  <w:tcW w:w="1833" w:type="dxa"/>
                  <w:tcBorders>
                    <w:top w:val="single" w:sz="4" w:space="0" w:color="auto"/>
                    <w:left w:val="single" w:sz="4" w:space="0" w:color="auto"/>
                    <w:bottom w:val="single" w:sz="4" w:space="0" w:color="auto"/>
                    <w:right w:val="single" w:sz="4" w:space="0" w:color="auto"/>
                  </w:tcBorders>
                </w:tcPr>
                <w:p w14:paraId="043D90B9"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8E5C60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187CD25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875999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вівторок</w:t>
                  </w:r>
                </w:p>
              </w:tc>
              <w:tc>
                <w:tcPr>
                  <w:tcW w:w="1833" w:type="dxa"/>
                  <w:tcBorders>
                    <w:top w:val="single" w:sz="4" w:space="0" w:color="auto"/>
                    <w:left w:val="single" w:sz="4" w:space="0" w:color="auto"/>
                    <w:bottom w:val="single" w:sz="4" w:space="0" w:color="auto"/>
                    <w:right w:val="single" w:sz="4" w:space="0" w:color="auto"/>
                  </w:tcBorders>
                </w:tcPr>
                <w:p w14:paraId="1292CC5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24B6EBB2"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466B358D"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079D78A5"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середа</w:t>
                  </w:r>
                </w:p>
              </w:tc>
              <w:tc>
                <w:tcPr>
                  <w:tcW w:w="1833" w:type="dxa"/>
                  <w:tcBorders>
                    <w:top w:val="single" w:sz="4" w:space="0" w:color="auto"/>
                    <w:left w:val="single" w:sz="4" w:space="0" w:color="auto"/>
                    <w:bottom w:val="single" w:sz="4" w:space="0" w:color="auto"/>
                    <w:right w:val="single" w:sz="4" w:space="0" w:color="auto"/>
                  </w:tcBorders>
                </w:tcPr>
                <w:p w14:paraId="3F2A182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CED4B36"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422F264F"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19F2416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четвер</w:t>
                  </w:r>
                </w:p>
              </w:tc>
              <w:tc>
                <w:tcPr>
                  <w:tcW w:w="1833" w:type="dxa"/>
                  <w:tcBorders>
                    <w:top w:val="single" w:sz="4" w:space="0" w:color="auto"/>
                    <w:left w:val="single" w:sz="4" w:space="0" w:color="auto"/>
                    <w:bottom w:val="single" w:sz="4" w:space="0" w:color="auto"/>
                    <w:right w:val="single" w:sz="4" w:space="0" w:color="auto"/>
                  </w:tcBorders>
                </w:tcPr>
                <w:p w14:paraId="7DC31A4C"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40D4E3AC"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24B1004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25DD82F6"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п’</w:t>
                  </w:r>
                  <w:r w:rsidRPr="00800B97">
                    <w:rPr>
                      <w:rFonts w:ascii="Times New Roman" w:hAnsi="Times New Roman" w:cs="Times New Roman"/>
                      <w:sz w:val="16"/>
                      <w:szCs w:val="16"/>
                      <w:lang w:val="en-US"/>
                    </w:rPr>
                    <w:t>ятниця</w:t>
                  </w:r>
                </w:p>
              </w:tc>
              <w:tc>
                <w:tcPr>
                  <w:tcW w:w="1833" w:type="dxa"/>
                  <w:tcBorders>
                    <w:top w:val="single" w:sz="4" w:space="0" w:color="auto"/>
                    <w:left w:val="single" w:sz="4" w:space="0" w:color="auto"/>
                    <w:bottom w:val="single" w:sz="4" w:space="0" w:color="auto"/>
                    <w:right w:val="single" w:sz="4" w:space="0" w:color="auto"/>
                  </w:tcBorders>
                </w:tcPr>
                <w:p w14:paraId="3DF5DE2D"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08:30</w:t>
                  </w:r>
                </w:p>
              </w:tc>
              <w:tc>
                <w:tcPr>
                  <w:tcW w:w="1833" w:type="dxa"/>
                  <w:tcBorders>
                    <w:top w:val="single" w:sz="4" w:space="0" w:color="auto"/>
                    <w:left w:val="single" w:sz="4" w:space="0" w:color="auto"/>
                    <w:bottom w:val="single" w:sz="4" w:space="0" w:color="auto"/>
                    <w:right w:val="single" w:sz="4" w:space="0" w:color="auto"/>
                  </w:tcBorders>
                </w:tcPr>
                <w:p w14:paraId="1C5930C7"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17:00</w:t>
                  </w:r>
                </w:p>
              </w:tc>
            </w:tr>
            <w:tr w:rsidR="00B15130" w:rsidRPr="00800B97" w14:paraId="7AC4FF30"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3563C622"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субота</w:t>
                  </w:r>
                </w:p>
              </w:tc>
              <w:tc>
                <w:tcPr>
                  <w:tcW w:w="1833" w:type="dxa"/>
                  <w:tcBorders>
                    <w:top w:val="single" w:sz="4" w:space="0" w:color="auto"/>
                    <w:left w:val="single" w:sz="4" w:space="0" w:color="auto"/>
                    <w:bottom w:val="single" w:sz="4" w:space="0" w:color="auto"/>
                    <w:right w:val="single" w:sz="4" w:space="0" w:color="auto"/>
                  </w:tcBorders>
                </w:tcPr>
                <w:p w14:paraId="4FB4DE3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68BECCD5"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4C8DECAB"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27EBF48"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неділя</w:t>
                  </w:r>
                </w:p>
              </w:tc>
              <w:tc>
                <w:tcPr>
                  <w:tcW w:w="1833" w:type="dxa"/>
                  <w:tcBorders>
                    <w:top w:val="single" w:sz="4" w:space="0" w:color="auto"/>
                    <w:left w:val="single" w:sz="4" w:space="0" w:color="auto"/>
                    <w:bottom w:val="single" w:sz="4" w:space="0" w:color="auto"/>
                    <w:right w:val="single" w:sz="4" w:space="0" w:color="auto"/>
                  </w:tcBorders>
                </w:tcPr>
                <w:p w14:paraId="037D2E43"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c>
                <w:tcPr>
                  <w:tcW w:w="1833" w:type="dxa"/>
                  <w:tcBorders>
                    <w:top w:val="single" w:sz="4" w:space="0" w:color="auto"/>
                    <w:left w:val="single" w:sz="4" w:space="0" w:color="auto"/>
                    <w:bottom w:val="single" w:sz="4" w:space="0" w:color="auto"/>
                    <w:right w:val="single" w:sz="4" w:space="0" w:color="auto"/>
                  </w:tcBorders>
                </w:tcPr>
                <w:p w14:paraId="7464729D"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вихідний</w:t>
                  </w:r>
                </w:p>
              </w:tc>
            </w:tr>
            <w:tr w:rsidR="00B15130" w:rsidRPr="00800B97" w14:paraId="2CB0DB23" w14:textId="77777777" w:rsidTr="00355561">
              <w:trPr>
                <w:trHeight w:val="135"/>
              </w:trPr>
              <w:tc>
                <w:tcPr>
                  <w:tcW w:w="1945" w:type="dxa"/>
                  <w:tcBorders>
                    <w:top w:val="single" w:sz="4" w:space="0" w:color="auto"/>
                    <w:left w:val="single" w:sz="4" w:space="0" w:color="auto"/>
                    <w:bottom w:val="single" w:sz="4" w:space="0" w:color="auto"/>
                    <w:right w:val="single" w:sz="4" w:space="0" w:color="auto"/>
                  </w:tcBorders>
                </w:tcPr>
                <w:p w14:paraId="7BBD2ADE" w14:textId="77777777" w:rsidR="00B15130" w:rsidRPr="00800B97" w:rsidRDefault="00B15130" w:rsidP="0021154C">
                  <w:pPr>
                    <w:spacing w:after="0" w:line="240" w:lineRule="auto"/>
                    <w:jc w:val="center"/>
                    <w:rPr>
                      <w:rFonts w:ascii="Times New Roman" w:hAnsi="Times New Roman" w:cs="Times New Roman"/>
                      <w:sz w:val="16"/>
                      <w:szCs w:val="16"/>
                    </w:rPr>
                  </w:pPr>
                </w:p>
              </w:tc>
              <w:tc>
                <w:tcPr>
                  <w:tcW w:w="1833" w:type="dxa"/>
                  <w:tcBorders>
                    <w:top w:val="single" w:sz="4" w:space="0" w:color="auto"/>
                    <w:left w:val="single" w:sz="4" w:space="0" w:color="auto"/>
                    <w:bottom w:val="single" w:sz="4" w:space="0" w:color="auto"/>
                    <w:right w:val="single" w:sz="4" w:space="0" w:color="auto"/>
                  </w:tcBorders>
                </w:tcPr>
                <w:p w14:paraId="2322832E"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c>
                <w:tcPr>
                  <w:tcW w:w="1833" w:type="dxa"/>
                  <w:tcBorders>
                    <w:top w:val="single" w:sz="4" w:space="0" w:color="auto"/>
                    <w:left w:val="single" w:sz="4" w:space="0" w:color="auto"/>
                    <w:bottom w:val="single" w:sz="4" w:space="0" w:color="auto"/>
                    <w:right w:val="single" w:sz="4" w:space="0" w:color="auto"/>
                  </w:tcBorders>
                </w:tcPr>
                <w:p w14:paraId="7E0F515A" w14:textId="77777777" w:rsidR="00B15130" w:rsidRPr="00800B97" w:rsidRDefault="00B15130" w:rsidP="0021154C">
                  <w:pPr>
                    <w:snapToGrid w:val="0"/>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Без обіду</w:t>
                  </w:r>
                </w:p>
              </w:tc>
            </w:tr>
          </w:tbl>
          <w:p w14:paraId="17D3A7DB" w14:textId="77777777" w:rsidR="00B15130" w:rsidRPr="00800B97" w:rsidRDefault="00B15130" w:rsidP="0021154C">
            <w:pPr>
              <w:snapToGrid w:val="0"/>
              <w:spacing w:after="0" w:line="240" w:lineRule="auto"/>
              <w:jc w:val="center"/>
              <w:rPr>
                <w:rFonts w:ascii="Times New Roman" w:hAnsi="Times New Roman" w:cs="Times New Roman"/>
                <w:i/>
                <w:sz w:val="16"/>
                <w:szCs w:val="16"/>
              </w:rPr>
            </w:pPr>
          </w:p>
        </w:tc>
      </w:tr>
      <w:tr w:rsidR="00B15130" w:rsidRPr="002F4023" w14:paraId="7C916908" w14:textId="77777777" w:rsidTr="00355561">
        <w:trPr>
          <w:trHeight w:val="870"/>
        </w:trPr>
        <w:tc>
          <w:tcPr>
            <w:tcW w:w="751" w:type="dxa"/>
            <w:tcBorders>
              <w:top w:val="single" w:sz="4" w:space="0" w:color="000000"/>
              <w:left w:val="single" w:sz="4" w:space="0" w:color="000000"/>
              <w:bottom w:val="single" w:sz="4" w:space="0" w:color="000000"/>
            </w:tcBorders>
          </w:tcPr>
          <w:p w14:paraId="4FC298EE" w14:textId="77777777" w:rsidR="00B15130" w:rsidRPr="002F4023" w:rsidRDefault="00B15130" w:rsidP="0021154C">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3.</w:t>
            </w:r>
          </w:p>
        </w:tc>
        <w:tc>
          <w:tcPr>
            <w:tcW w:w="3393" w:type="dxa"/>
            <w:tcBorders>
              <w:top w:val="single" w:sz="4" w:space="0" w:color="000000"/>
              <w:left w:val="single" w:sz="4" w:space="0" w:color="000000"/>
              <w:bottom w:val="single" w:sz="4" w:space="0" w:color="000000"/>
            </w:tcBorders>
          </w:tcPr>
          <w:p w14:paraId="7771B22E"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Телефон/факс (довідки), адреса електронної пошти та веб-сайт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vAlign w:val="center"/>
          </w:tcPr>
          <w:p w14:paraId="5FCD991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Тел.: (03236) 6-04-00, факс ( 03266) 6-04-00,</w:t>
            </w:r>
          </w:p>
          <w:p w14:paraId="6D77672A"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ел. пошта: </w:t>
            </w:r>
            <w:hyperlink r:id="rId26" w:history="1">
              <w:r w:rsidRPr="00800B97">
                <w:rPr>
                  <w:rStyle w:val="a5"/>
                  <w:rFonts w:ascii="Times New Roman" w:hAnsi="Times New Roman" w:cs="Times New Roman"/>
                  <w:sz w:val="16"/>
                  <w:szCs w:val="16"/>
                </w:rPr>
                <w:t>4634@dmsu.gov.ua</w:t>
              </w:r>
            </w:hyperlink>
            <w:r w:rsidRPr="00800B97">
              <w:rPr>
                <w:rFonts w:ascii="Times New Roman" w:hAnsi="Times New Roman" w:cs="Times New Roman"/>
                <w:sz w:val="16"/>
                <w:szCs w:val="16"/>
              </w:rPr>
              <w:t>,</w:t>
            </w:r>
          </w:p>
          <w:p w14:paraId="18BDA59B" w14:textId="77777777" w:rsidR="00B15130" w:rsidRPr="00800B97" w:rsidRDefault="00B15130" w:rsidP="0021154C">
            <w:pPr>
              <w:spacing w:after="0" w:line="240" w:lineRule="auto"/>
              <w:jc w:val="center"/>
              <w:rPr>
                <w:rFonts w:ascii="Times New Roman" w:hAnsi="Times New Roman" w:cs="Times New Roman"/>
                <w:sz w:val="16"/>
                <w:szCs w:val="16"/>
              </w:rPr>
            </w:pPr>
            <w:r w:rsidRPr="00800B97">
              <w:rPr>
                <w:rFonts w:ascii="Times New Roman" w:hAnsi="Times New Roman" w:cs="Times New Roman"/>
                <w:sz w:val="16"/>
                <w:szCs w:val="16"/>
              </w:rPr>
              <w:t xml:space="preserve">веб-сайт:  </w:t>
            </w:r>
            <w:hyperlink r:id="rId27" w:history="1">
              <w:r w:rsidRPr="00800B97">
                <w:rPr>
                  <w:rFonts w:ascii="Times New Roman" w:hAnsi="Times New Roman" w:cs="Times New Roman"/>
                  <w:sz w:val="16"/>
                  <w:szCs w:val="16"/>
                </w:rPr>
                <w:t>http://</w:t>
              </w:r>
              <w:r w:rsidRPr="00800B97">
                <w:rPr>
                  <w:rFonts w:ascii="Times New Roman" w:hAnsi="Times New Roman" w:cs="Times New Roman"/>
                  <w:sz w:val="16"/>
                  <w:szCs w:val="16"/>
                  <w:lang w:val="en-US"/>
                </w:rPr>
                <w:t>zmru</w:t>
              </w:r>
              <w:r w:rsidRPr="00800B97">
                <w:rPr>
                  <w:rFonts w:ascii="Times New Roman" w:hAnsi="Times New Roman" w:cs="Times New Roman"/>
                  <w:sz w:val="16"/>
                  <w:szCs w:val="16"/>
                </w:rPr>
                <w:t>dms@</w:t>
              </w:r>
              <w:r w:rsidRPr="00800B97">
                <w:rPr>
                  <w:rFonts w:ascii="Times New Roman" w:hAnsi="Times New Roman" w:cs="Times New Roman"/>
                  <w:sz w:val="16"/>
                  <w:szCs w:val="16"/>
                  <w:lang w:val="en-US"/>
                </w:rPr>
                <w:t>dmsu</w:t>
              </w:r>
              <w:r w:rsidRPr="00800B97">
                <w:rPr>
                  <w:rFonts w:ascii="Times New Roman" w:hAnsi="Times New Roman" w:cs="Times New Roman"/>
                  <w:sz w:val="16"/>
                  <w:szCs w:val="16"/>
                </w:rPr>
                <w:t>.gov.ua</w:t>
              </w:r>
            </w:hyperlink>
          </w:p>
          <w:p w14:paraId="3E86DBCA" w14:textId="77777777" w:rsidR="00B15130" w:rsidRPr="00800B97" w:rsidRDefault="00B15130" w:rsidP="0021154C">
            <w:pPr>
              <w:spacing w:after="0" w:line="240" w:lineRule="auto"/>
              <w:jc w:val="center"/>
              <w:rPr>
                <w:rFonts w:ascii="Times New Roman" w:hAnsi="Times New Roman" w:cs="Times New Roman"/>
                <w:sz w:val="16"/>
                <w:szCs w:val="16"/>
              </w:rPr>
            </w:pPr>
          </w:p>
          <w:p w14:paraId="56AA9BDD" w14:textId="77777777" w:rsidR="00B15130" w:rsidRPr="00800B97" w:rsidRDefault="00B15130" w:rsidP="0021154C">
            <w:pPr>
              <w:spacing w:after="0" w:line="240" w:lineRule="auto"/>
              <w:rPr>
                <w:rFonts w:ascii="Times New Roman" w:hAnsi="Times New Roman" w:cs="Times New Roman"/>
                <w:b/>
                <w:sz w:val="16"/>
                <w:szCs w:val="16"/>
              </w:rPr>
            </w:pPr>
            <w:r w:rsidRPr="00800B97">
              <w:rPr>
                <w:rFonts w:ascii="Times New Roman" w:hAnsi="Times New Roman" w:cs="Times New Roman"/>
                <w:b/>
                <w:sz w:val="16"/>
                <w:szCs w:val="16"/>
              </w:rPr>
              <w:t xml:space="preserve">ЦНАП м.Самбір </w:t>
            </w:r>
            <w:r w:rsidRPr="00800B97">
              <w:rPr>
                <w:rFonts w:ascii="Times New Roman" w:hAnsi="Times New Roman" w:cs="Times New Roman"/>
                <w:sz w:val="16"/>
                <w:szCs w:val="16"/>
              </w:rPr>
              <w:t xml:space="preserve">Тел.:(03236) 3-45-51  </w:t>
            </w:r>
            <w:hyperlink r:id="rId28" w:history="1">
              <w:r w:rsidRPr="00800B97">
                <w:rPr>
                  <w:rStyle w:val="a5"/>
                  <w:rFonts w:ascii="Times New Roman" w:hAnsi="Times New Roman" w:cs="Times New Roman"/>
                  <w:sz w:val="16"/>
                  <w:szCs w:val="16"/>
                </w:rPr>
                <w:t>c</w:t>
              </w:r>
              <w:r w:rsidRPr="00800B97">
                <w:rPr>
                  <w:rStyle w:val="a5"/>
                  <w:rFonts w:ascii="Times New Roman" w:hAnsi="Times New Roman" w:cs="Times New Roman"/>
                  <w:sz w:val="16"/>
                  <w:szCs w:val="16"/>
                  <w:lang w:val="en-US"/>
                </w:rPr>
                <w:t>nap</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sambir</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gmail</w:t>
              </w:r>
              <w:r w:rsidRPr="00800B97">
                <w:rPr>
                  <w:rStyle w:val="a5"/>
                  <w:rFonts w:ascii="Times New Roman" w:hAnsi="Times New Roman" w:cs="Times New Roman"/>
                  <w:sz w:val="16"/>
                  <w:szCs w:val="16"/>
                </w:rPr>
                <w:t>.</w:t>
              </w:r>
              <w:r w:rsidRPr="00800B97">
                <w:rPr>
                  <w:rStyle w:val="a5"/>
                  <w:rFonts w:ascii="Times New Roman" w:hAnsi="Times New Roman" w:cs="Times New Roman"/>
                  <w:sz w:val="16"/>
                  <w:szCs w:val="16"/>
                  <w:lang w:val="en-US"/>
                </w:rPr>
                <w:t>com</w:t>
              </w:r>
            </w:hyperlink>
            <w:r w:rsidRPr="00800B97">
              <w:rPr>
                <w:rFonts w:ascii="Times New Roman" w:hAnsi="Times New Roman" w:cs="Times New Roman"/>
                <w:b/>
                <w:sz w:val="16"/>
                <w:szCs w:val="16"/>
              </w:rPr>
              <w:t xml:space="preserve">                         </w:t>
            </w:r>
          </w:p>
          <w:p w14:paraId="6A2A5210" w14:textId="77777777" w:rsidR="00B15130" w:rsidRPr="00800B97" w:rsidRDefault="00B15130" w:rsidP="0021154C">
            <w:pPr>
              <w:spacing w:after="0" w:line="240" w:lineRule="auto"/>
              <w:rPr>
                <w:rFonts w:ascii="Times New Roman" w:hAnsi="Times New Roman" w:cs="Times New Roman"/>
                <w:sz w:val="16"/>
                <w:szCs w:val="16"/>
              </w:rPr>
            </w:pPr>
            <w:r w:rsidRPr="00800B97">
              <w:rPr>
                <w:rFonts w:ascii="Times New Roman" w:hAnsi="Times New Roman" w:cs="Times New Roman"/>
                <w:b/>
                <w:sz w:val="16"/>
                <w:szCs w:val="16"/>
              </w:rPr>
              <w:t>ЦНАП м.Рудки</w:t>
            </w:r>
            <w:r w:rsidRPr="00800B97">
              <w:rPr>
                <w:rFonts w:ascii="Times New Roman" w:hAnsi="Times New Roman" w:cs="Times New Roman"/>
                <w:sz w:val="16"/>
                <w:szCs w:val="16"/>
              </w:rPr>
              <w:t xml:space="preserve"> Тел.+38(097)631-29-29</w:t>
            </w:r>
            <w:r w:rsidRPr="00800B97">
              <w:rPr>
                <w:rFonts w:ascii="Times New Roman" w:hAnsi="Times New Roman" w:cs="Times New Roman"/>
                <w:b/>
                <w:sz w:val="16"/>
                <w:szCs w:val="16"/>
              </w:rPr>
              <w:t xml:space="preserve"> .</w:t>
            </w:r>
            <w:r w:rsidRPr="00800B97">
              <w:rPr>
                <w:rFonts w:ascii="Times New Roman" w:hAnsi="Times New Roman" w:cs="Times New Roman"/>
                <w:sz w:val="16"/>
                <w:szCs w:val="16"/>
              </w:rPr>
              <w:t xml:space="preserve"> Е_адреса:</w:t>
            </w:r>
            <w:r w:rsidRPr="00800B97">
              <w:rPr>
                <w:rFonts w:ascii="Times New Roman" w:hAnsi="Times New Roman" w:cs="Times New Roman"/>
                <w:color w:val="7030A0"/>
                <w:sz w:val="16"/>
                <w:szCs w:val="16"/>
              </w:rPr>
              <w:t>cnaprudk</w:t>
            </w:r>
            <w:r w:rsidRPr="00800B97">
              <w:rPr>
                <w:rFonts w:ascii="Times New Roman" w:hAnsi="Times New Roman" w:cs="Times New Roman"/>
                <w:color w:val="7030A0"/>
                <w:sz w:val="16"/>
                <w:szCs w:val="16"/>
                <w:lang w:val="en-US"/>
              </w:rPr>
              <w:t>y</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ukr</w:t>
            </w:r>
            <w:r w:rsidRPr="00800B97">
              <w:rPr>
                <w:rFonts w:ascii="Times New Roman" w:hAnsi="Times New Roman" w:cs="Times New Roman"/>
                <w:color w:val="7030A0"/>
                <w:sz w:val="16"/>
                <w:szCs w:val="16"/>
              </w:rPr>
              <w:t>.</w:t>
            </w:r>
            <w:r w:rsidRPr="00800B97">
              <w:rPr>
                <w:rFonts w:ascii="Times New Roman" w:hAnsi="Times New Roman" w:cs="Times New Roman"/>
                <w:color w:val="7030A0"/>
                <w:sz w:val="16"/>
                <w:szCs w:val="16"/>
                <w:lang w:val="en-US"/>
              </w:rPr>
              <w:t>net</w:t>
            </w:r>
            <w:r w:rsidRPr="00800B97">
              <w:rPr>
                <w:rFonts w:ascii="Times New Roman" w:hAnsi="Times New Roman" w:cs="Times New Roman"/>
                <w:b/>
                <w:sz w:val="16"/>
                <w:szCs w:val="16"/>
              </w:rPr>
              <w:t xml:space="preserve">                         </w:t>
            </w:r>
          </w:p>
          <w:p w14:paraId="749B156A" w14:textId="77777777" w:rsidR="00B15130" w:rsidRPr="00B96733" w:rsidRDefault="00B15130" w:rsidP="0021154C">
            <w:pPr>
              <w:spacing w:after="0" w:line="240" w:lineRule="auto"/>
              <w:rPr>
                <w:sz w:val="16"/>
                <w:szCs w:val="16"/>
              </w:rPr>
            </w:pPr>
            <w:r w:rsidRPr="00800B97">
              <w:rPr>
                <w:rFonts w:ascii="Times New Roman" w:hAnsi="Times New Roman" w:cs="Times New Roman"/>
                <w:b/>
                <w:sz w:val="16"/>
                <w:szCs w:val="16"/>
              </w:rPr>
              <w:t>ЦНАП с.Воютичі</w:t>
            </w:r>
            <w:r w:rsidRPr="00800B97">
              <w:rPr>
                <w:rFonts w:ascii="Times New Roman" w:hAnsi="Times New Roman" w:cs="Times New Roman"/>
                <w:sz w:val="16"/>
                <w:szCs w:val="16"/>
              </w:rPr>
              <w:t xml:space="preserve"> Тел;+38(098)349-62-45,+38(067)675-57-00 Е_адреса:</w:t>
            </w:r>
            <w:r w:rsidRPr="00800B97">
              <w:rPr>
                <w:rFonts w:ascii="Times New Roman" w:hAnsi="Times New Roman" w:cs="Times New Roman"/>
                <w:color w:val="0070C0"/>
                <w:sz w:val="16"/>
                <w:szCs w:val="16"/>
                <w:lang w:val="en-US"/>
              </w:rPr>
              <w:t>cnapbiskovychi</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ukr</w:t>
            </w:r>
            <w:r w:rsidRPr="00800B97">
              <w:rPr>
                <w:rFonts w:ascii="Times New Roman" w:hAnsi="Times New Roman" w:cs="Times New Roman"/>
                <w:color w:val="0070C0"/>
                <w:sz w:val="16"/>
                <w:szCs w:val="16"/>
              </w:rPr>
              <w:t>.</w:t>
            </w:r>
            <w:r w:rsidRPr="00800B97">
              <w:rPr>
                <w:rFonts w:ascii="Times New Roman" w:hAnsi="Times New Roman" w:cs="Times New Roman"/>
                <w:color w:val="0070C0"/>
                <w:sz w:val="16"/>
                <w:szCs w:val="16"/>
                <w:lang w:val="en-US"/>
              </w:rPr>
              <w:t>net</w:t>
            </w:r>
          </w:p>
        </w:tc>
      </w:tr>
      <w:tr w:rsidR="00B15130" w:rsidRPr="002F4023" w14:paraId="0B33F3A5" w14:textId="77777777">
        <w:tc>
          <w:tcPr>
            <w:tcW w:w="10297" w:type="dxa"/>
            <w:gridSpan w:val="4"/>
            <w:tcBorders>
              <w:top w:val="single" w:sz="4" w:space="0" w:color="000000"/>
              <w:left w:val="single" w:sz="4" w:space="0" w:color="000000"/>
              <w:bottom w:val="single" w:sz="4" w:space="0" w:color="000000"/>
              <w:right w:val="single" w:sz="4" w:space="0" w:color="000000"/>
            </w:tcBorders>
          </w:tcPr>
          <w:p w14:paraId="71775CE7"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B15130" w:rsidRPr="002F4023" w14:paraId="3012F896" w14:textId="77777777" w:rsidTr="002F4023">
        <w:tc>
          <w:tcPr>
            <w:tcW w:w="751" w:type="dxa"/>
            <w:tcBorders>
              <w:top w:val="single" w:sz="4" w:space="0" w:color="000000"/>
              <w:left w:val="single" w:sz="4" w:space="0" w:color="000000"/>
              <w:bottom w:val="single" w:sz="4" w:space="0" w:color="000000"/>
            </w:tcBorders>
          </w:tcPr>
          <w:p w14:paraId="6316BFCE"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tcPr>
          <w:p w14:paraId="7AC92AE2"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Закони України</w:t>
            </w:r>
          </w:p>
        </w:tc>
        <w:tc>
          <w:tcPr>
            <w:tcW w:w="6143" w:type="dxa"/>
            <w:tcBorders>
              <w:top w:val="single" w:sz="4" w:space="0" w:color="000000"/>
              <w:left w:val="single" w:sz="4" w:space="0" w:color="000000"/>
              <w:bottom w:val="single" w:sz="4" w:space="0" w:color="000000"/>
              <w:right w:val="single" w:sz="4" w:space="0" w:color="000000"/>
            </w:tcBorders>
          </w:tcPr>
          <w:p w14:paraId="127F1345"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Положення 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B15130" w:rsidRPr="002F4023" w14:paraId="5553F7A2" w14:textId="77777777" w:rsidTr="002F4023">
        <w:tc>
          <w:tcPr>
            <w:tcW w:w="751" w:type="dxa"/>
            <w:tcBorders>
              <w:top w:val="single" w:sz="4" w:space="0" w:color="000000"/>
              <w:left w:val="single" w:sz="4" w:space="0" w:color="000000"/>
              <w:bottom w:val="single" w:sz="4" w:space="0" w:color="000000"/>
            </w:tcBorders>
          </w:tcPr>
          <w:p w14:paraId="62D76702"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tcPr>
          <w:p w14:paraId="7C97B3BB"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Кабінету Міністрів України</w:t>
            </w:r>
          </w:p>
        </w:tc>
        <w:tc>
          <w:tcPr>
            <w:tcW w:w="6143" w:type="dxa"/>
            <w:tcBorders>
              <w:top w:val="single" w:sz="4" w:space="0" w:color="000000"/>
              <w:left w:val="single" w:sz="4" w:space="0" w:color="000000"/>
              <w:bottom w:val="single" w:sz="4" w:space="0" w:color="000000"/>
              <w:right w:val="single" w:sz="4" w:space="0" w:color="000000"/>
            </w:tcBorders>
          </w:tcPr>
          <w:p w14:paraId="62D6FE60"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6CE98303"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lastRenderedPageBreak/>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B15130" w:rsidRPr="002F4023" w14:paraId="251C0875" w14:textId="77777777" w:rsidTr="002F4023">
        <w:tc>
          <w:tcPr>
            <w:tcW w:w="751" w:type="dxa"/>
            <w:tcBorders>
              <w:top w:val="single" w:sz="4" w:space="0" w:color="000000"/>
              <w:left w:val="single" w:sz="4" w:space="0" w:color="000000"/>
              <w:bottom w:val="single" w:sz="4" w:space="0" w:color="000000"/>
            </w:tcBorders>
          </w:tcPr>
          <w:p w14:paraId="114FF146"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lastRenderedPageBreak/>
              <w:t>6.</w:t>
            </w:r>
          </w:p>
        </w:tc>
        <w:tc>
          <w:tcPr>
            <w:tcW w:w="3403" w:type="dxa"/>
            <w:gridSpan w:val="2"/>
            <w:tcBorders>
              <w:top w:val="single" w:sz="4" w:space="0" w:color="000000"/>
              <w:left w:val="single" w:sz="4" w:space="0" w:color="000000"/>
              <w:bottom w:val="single" w:sz="4" w:space="0" w:color="000000"/>
            </w:tcBorders>
          </w:tcPr>
          <w:p w14:paraId="42E7C1BA"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центральних органів виконавчої влади</w:t>
            </w:r>
          </w:p>
        </w:tc>
        <w:tc>
          <w:tcPr>
            <w:tcW w:w="6143" w:type="dxa"/>
            <w:tcBorders>
              <w:top w:val="single" w:sz="4" w:space="0" w:color="000000"/>
              <w:left w:val="single" w:sz="4" w:space="0" w:color="000000"/>
              <w:bottom w:val="single" w:sz="4" w:space="0" w:color="000000"/>
              <w:right w:val="single" w:sz="4" w:space="0" w:color="000000"/>
            </w:tcBorders>
          </w:tcPr>
          <w:p w14:paraId="4FFFD85B"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B15130" w:rsidRPr="002F4023" w14:paraId="0D6B5BC8" w14:textId="77777777" w:rsidTr="002F4023">
        <w:tc>
          <w:tcPr>
            <w:tcW w:w="751" w:type="dxa"/>
            <w:tcBorders>
              <w:top w:val="single" w:sz="4" w:space="0" w:color="000000"/>
              <w:left w:val="single" w:sz="4" w:space="0" w:color="000000"/>
              <w:bottom w:val="single" w:sz="4" w:space="0" w:color="000000"/>
            </w:tcBorders>
          </w:tcPr>
          <w:p w14:paraId="3F7D2B79"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tcPr>
          <w:p w14:paraId="3FF998EC" w14:textId="77777777" w:rsidR="00B15130" w:rsidRPr="002F4023" w:rsidRDefault="00B15130" w:rsidP="0021154C">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143" w:type="dxa"/>
            <w:tcBorders>
              <w:top w:val="single" w:sz="4" w:space="0" w:color="000000"/>
              <w:left w:val="single" w:sz="4" w:space="0" w:color="000000"/>
              <w:bottom w:val="single" w:sz="4" w:space="0" w:color="000000"/>
              <w:right w:val="single" w:sz="4" w:space="0" w:color="000000"/>
            </w:tcBorders>
            <w:vAlign w:val="center"/>
          </w:tcPr>
          <w:p w14:paraId="656C7903" w14:textId="77777777" w:rsidR="00B15130" w:rsidRPr="002F4023" w:rsidRDefault="00B15130" w:rsidP="0021154C">
            <w:pPr>
              <w:snapToGrid w:val="0"/>
              <w:spacing w:after="0" w:line="240" w:lineRule="auto"/>
              <w:jc w:val="center"/>
              <w:rPr>
                <w:rFonts w:ascii="Times New Roman" w:hAnsi="Times New Roman" w:cs="Times New Roman"/>
                <w:kern w:val="2"/>
                <w:sz w:val="16"/>
                <w:szCs w:val="16"/>
                <w:lang w:val="uk-UA"/>
              </w:rPr>
            </w:pPr>
          </w:p>
        </w:tc>
      </w:tr>
      <w:tr w:rsidR="00B15130" w:rsidRPr="002F4023" w14:paraId="022EBB06" w14:textId="77777777">
        <w:tc>
          <w:tcPr>
            <w:tcW w:w="10297" w:type="dxa"/>
            <w:gridSpan w:val="4"/>
            <w:tcBorders>
              <w:top w:val="single" w:sz="4" w:space="0" w:color="000000"/>
              <w:left w:val="single" w:sz="4" w:space="0" w:color="000000"/>
              <w:bottom w:val="single" w:sz="4" w:space="0" w:color="000000"/>
              <w:right w:val="single" w:sz="4" w:space="0" w:color="000000"/>
            </w:tcBorders>
            <w:vAlign w:val="center"/>
          </w:tcPr>
          <w:p w14:paraId="6AACCC83"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Умови отримання адміністративної послуги</w:t>
            </w:r>
          </w:p>
        </w:tc>
      </w:tr>
      <w:tr w:rsidR="00B15130" w:rsidRPr="002F4023" w14:paraId="6BED4612" w14:textId="77777777" w:rsidTr="002F4023">
        <w:tc>
          <w:tcPr>
            <w:tcW w:w="751" w:type="dxa"/>
            <w:tcBorders>
              <w:top w:val="single" w:sz="4" w:space="0" w:color="000000"/>
              <w:left w:val="single" w:sz="4" w:space="0" w:color="000000"/>
              <w:bottom w:val="single" w:sz="4" w:space="0" w:color="000000"/>
            </w:tcBorders>
          </w:tcPr>
          <w:p w14:paraId="55C98B34"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tcPr>
          <w:p w14:paraId="2FEE224F"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Підстава для одержання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5DA70810"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Style w:val="Verdana"/>
                <w:rFonts w:ascii="Times New Roman" w:hAnsi="Times New Roman" w:cs="Times New Roman"/>
                <w:sz w:val="16"/>
                <w:szCs w:val="16"/>
              </w:rPr>
              <w:t xml:space="preserve">Вклеювання фотокартки після досягнення відповідного віку після спливу </w:t>
            </w:r>
            <w:r w:rsidRPr="002F4023">
              <w:rPr>
                <w:rStyle w:val="Verdana"/>
                <w:rFonts w:ascii="Times New Roman" w:hAnsi="Times New Roman" w:cs="Times New Roman"/>
                <w:b/>
                <w:sz w:val="16"/>
                <w:szCs w:val="16"/>
              </w:rPr>
              <w:t>тридцятиденного</w:t>
            </w:r>
            <w:r w:rsidRPr="002F4023">
              <w:rPr>
                <w:rStyle w:val="Verdana"/>
                <w:rFonts w:ascii="Times New Roman" w:hAnsi="Times New Roman" w:cs="Times New Roman"/>
                <w:sz w:val="16"/>
                <w:szCs w:val="16"/>
              </w:rPr>
              <w:t xml:space="preserve"> строку на підставі рішення суду (перебіг строку починається з наступного дня після відповідної календарної дати - дня народження).</w:t>
            </w:r>
          </w:p>
        </w:tc>
      </w:tr>
      <w:tr w:rsidR="00B15130" w:rsidRPr="002F4023" w14:paraId="48C96B50" w14:textId="77777777" w:rsidTr="002F4023">
        <w:tc>
          <w:tcPr>
            <w:tcW w:w="751" w:type="dxa"/>
            <w:tcBorders>
              <w:top w:val="single" w:sz="4" w:space="0" w:color="000000"/>
              <w:left w:val="single" w:sz="4" w:space="0" w:color="000000"/>
              <w:bottom w:val="single" w:sz="4" w:space="0" w:color="000000"/>
            </w:tcBorders>
          </w:tcPr>
          <w:p w14:paraId="08A60ED6"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tcPr>
          <w:p w14:paraId="6593E99A"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143" w:type="dxa"/>
            <w:tcBorders>
              <w:top w:val="single" w:sz="4" w:space="0" w:color="000000"/>
              <w:left w:val="single" w:sz="4" w:space="0" w:color="000000"/>
              <w:bottom w:val="single" w:sz="4" w:space="0" w:color="000000"/>
              <w:right w:val="single" w:sz="4" w:space="0" w:color="000000"/>
            </w:tcBorders>
          </w:tcPr>
          <w:p w14:paraId="7675AC2F" w14:textId="77777777" w:rsidR="00B15130" w:rsidRPr="002F4023" w:rsidRDefault="00B15130" w:rsidP="0021154C">
            <w:pPr>
              <w:numPr>
                <w:ilvl w:val="0"/>
                <w:numId w:val="1"/>
              </w:numPr>
              <w:tabs>
                <w:tab w:val="left" w:pos="219"/>
                <w:tab w:val="left" w:pos="708"/>
              </w:tabs>
              <w:spacing w:after="0" w:line="240" w:lineRule="auto"/>
              <w:ind w:firstLine="24"/>
              <w:jc w:val="both"/>
              <w:rPr>
                <w:rFonts w:ascii="Times New Roman" w:hAnsi="Times New Roman" w:cs="Times New Roman"/>
                <w:sz w:val="16"/>
                <w:szCs w:val="16"/>
              </w:rPr>
            </w:pPr>
            <w:r w:rsidRPr="002F4023">
              <w:rPr>
                <w:rStyle w:val="Verdana"/>
                <w:rFonts w:ascii="Times New Roman" w:hAnsi="Times New Roman" w:cs="Times New Roman"/>
                <w:sz w:val="16"/>
                <w:szCs w:val="16"/>
              </w:rPr>
              <w:t>рішення суду, що набрало законної сили, засвідчене в установленому законодавством порядку (відмітка про відповідність оригіналу,  скріплена печаткою та про набрання рішенням суду законної сили);</w:t>
            </w:r>
          </w:p>
          <w:p w14:paraId="1B5B6EDA" w14:textId="77777777" w:rsidR="00B15130" w:rsidRPr="002F4023" w:rsidRDefault="00B15130" w:rsidP="0021154C">
            <w:pPr>
              <w:pStyle w:val="12"/>
              <w:numPr>
                <w:ilvl w:val="0"/>
                <w:numId w:val="5"/>
              </w:numPr>
              <w:shd w:val="clear" w:color="auto" w:fill="auto"/>
              <w:tabs>
                <w:tab w:val="left" w:pos="278"/>
                <w:tab w:val="left" w:pos="708"/>
              </w:tabs>
              <w:spacing w:before="0" w:after="0" w:line="240" w:lineRule="auto"/>
              <w:rPr>
                <w:sz w:val="16"/>
                <w:szCs w:val="16"/>
              </w:rPr>
            </w:pPr>
            <w:r w:rsidRPr="002F4023">
              <w:rPr>
                <w:rStyle w:val="Verdana"/>
                <w:rFonts w:ascii="Times New Roman" w:hAnsi="Times New Roman" w:cs="Times New Roman"/>
                <w:sz w:val="16"/>
                <w:szCs w:val="16"/>
                <w:lang w:eastAsia="ru-RU"/>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14:paraId="1DB86AB4" w14:textId="77777777" w:rsidR="00B15130" w:rsidRPr="002F4023" w:rsidRDefault="00B15130" w:rsidP="0021154C">
            <w:pPr>
              <w:pStyle w:val="12"/>
              <w:numPr>
                <w:ilvl w:val="0"/>
                <w:numId w:val="5"/>
              </w:numPr>
              <w:shd w:val="clear" w:color="auto" w:fill="auto"/>
              <w:tabs>
                <w:tab w:val="left" w:pos="264"/>
                <w:tab w:val="left" w:pos="708"/>
              </w:tabs>
              <w:spacing w:before="0" w:after="0" w:line="240" w:lineRule="auto"/>
              <w:rPr>
                <w:sz w:val="16"/>
                <w:szCs w:val="16"/>
              </w:rPr>
            </w:pPr>
            <w:r w:rsidRPr="002F4023">
              <w:rPr>
                <w:rStyle w:val="Verdana"/>
                <w:rFonts w:ascii="Times New Roman" w:hAnsi="Times New Roman" w:cs="Times New Roman"/>
                <w:sz w:val="16"/>
                <w:szCs w:val="16"/>
                <w:lang w:eastAsia="ru-RU"/>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14:paraId="46E23622" w14:textId="77777777" w:rsidR="00B15130" w:rsidRPr="002F4023" w:rsidRDefault="00B15130" w:rsidP="0021154C">
            <w:pPr>
              <w:pStyle w:val="12"/>
              <w:numPr>
                <w:ilvl w:val="0"/>
                <w:numId w:val="5"/>
              </w:numPr>
              <w:shd w:val="clear" w:color="auto" w:fill="auto"/>
              <w:tabs>
                <w:tab w:val="left" w:pos="134"/>
                <w:tab w:val="left" w:pos="708"/>
              </w:tabs>
              <w:spacing w:before="0" w:after="0" w:line="240" w:lineRule="auto"/>
              <w:rPr>
                <w:sz w:val="16"/>
                <w:szCs w:val="16"/>
              </w:rPr>
            </w:pPr>
            <w:r w:rsidRPr="002F4023">
              <w:rPr>
                <w:rStyle w:val="Verdana"/>
                <w:rFonts w:ascii="Times New Roman" w:hAnsi="Times New Roman" w:cs="Times New Roman"/>
                <w:sz w:val="16"/>
                <w:szCs w:val="16"/>
                <w:lang w:eastAsia="ru-RU"/>
              </w:rPr>
              <w:t>паспорт громадянина України;</w:t>
            </w:r>
          </w:p>
          <w:p w14:paraId="6F439FC6" w14:textId="77777777" w:rsidR="00B15130" w:rsidRPr="002F4023" w:rsidRDefault="00B15130" w:rsidP="0021154C">
            <w:pPr>
              <w:pStyle w:val="12"/>
              <w:shd w:val="clear" w:color="auto" w:fill="auto"/>
              <w:tabs>
                <w:tab w:val="left" w:pos="134"/>
              </w:tabs>
              <w:spacing w:before="0" w:after="0" w:line="240" w:lineRule="auto"/>
              <w:rPr>
                <w:sz w:val="16"/>
                <w:szCs w:val="16"/>
              </w:rPr>
            </w:pPr>
          </w:p>
          <w:p w14:paraId="10555E93" w14:textId="77777777" w:rsidR="00B15130" w:rsidRPr="002F4023" w:rsidRDefault="00B15130" w:rsidP="0021154C">
            <w:pPr>
              <w:pStyle w:val="12"/>
              <w:shd w:val="clear" w:color="auto" w:fill="auto"/>
              <w:tabs>
                <w:tab w:val="left" w:pos="134"/>
              </w:tabs>
              <w:spacing w:before="0" w:after="0" w:line="240" w:lineRule="auto"/>
              <w:rPr>
                <w:sz w:val="16"/>
                <w:szCs w:val="16"/>
              </w:rPr>
            </w:pPr>
            <w:r w:rsidRPr="002F4023">
              <w:rPr>
                <w:rStyle w:val="Verdana"/>
                <w:rFonts w:ascii="Times New Roman" w:hAnsi="Times New Roman" w:cs="Times New Roman"/>
                <w:sz w:val="16"/>
                <w:szCs w:val="16"/>
                <w:lang w:eastAsia="ru-RU"/>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14:paraId="3619F9C1" w14:textId="77777777" w:rsidR="00B15130" w:rsidRPr="002F4023" w:rsidRDefault="00B15130" w:rsidP="0021154C">
            <w:pPr>
              <w:pStyle w:val="12"/>
              <w:shd w:val="clear" w:color="auto" w:fill="auto"/>
              <w:tabs>
                <w:tab w:val="left" w:pos="134"/>
              </w:tabs>
              <w:spacing w:before="0" w:after="0" w:line="240" w:lineRule="auto"/>
              <w:rPr>
                <w:sz w:val="16"/>
                <w:szCs w:val="16"/>
              </w:rPr>
            </w:pPr>
          </w:p>
          <w:p w14:paraId="1D8F3E7A" w14:textId="77777777" w:rsidR="00B15130" w:rsidRPr="002F4023" w:rsidRDefault="00B15130" w:rsidP="0021154C">
            <w:pPr>
              <w:pStyle w:val="rvps2"/>
              <w:shd w:val="clear" w:color="auto" w:fill="FFFFFF"/>
              <w:spacing w:before="0" w:after="0"/>
              <w:jc w:val="both"/>
              <w:textAlignment w:val="baseline"/>
              <w:rPr>
                <w:sz w:val="16"/>
                <w:szCs w:val="16"/>
              </w:rPr>
            </w:pPr>
            <w:r w:rsidRPr="002F4023">
              <w:rPr>
                <w:rStyle w:val="Verdana"/>
                <w:rFonts w:ascii="Times New Roman" w:hAnsi="Times New Roman" w:cs="Times New Roman"/>
                <w:sz w:val="16"/>
                <w:szCs w:val="16"/>
              </w:rPr>
              <w:t>У разі подання заяви опікуном/піклувальником</w:t>
            </w:r>
            <w:r w:rsidRPr="002F4023">
              <w:rPr>
                <w:rStyle w:val="Verdana"/>
                <w:rFonts w:ascii="Times New Roman" w:hAnsi="Times New Roman" w:cs="Times New Roman"/>
                <w:sz w:val="16"/>
                <w:szCs w:val="16"/>
                <w:lang w:eastAsia="uk-UA"/>
              </w:rPr>
              <w:t xml:space="preserve"> особи додатково подаються:</w:t>
            </w:r>
          </w:p>
          <w:p w14:paraId="1B5C8E3D" w14:textId="77777777" w:rsidR="00B15130" w:rsidRPr="002F4023" w:rsidRDefault="00B15130" w:rsidP="0021154C">
            <w:pPr>
              <w:pStyle w:val="rvps2"/>
              <w:shd w:val="clear" w:color="auto" w:fill="FFFFFF"/>
              <w:spacing w:before="0" w:after="0"/>
              <w:jc w:val="both"/>
              <w:textAlignment w:val="baseline"/>
              <w:rPr>
                <w:sz w:val="16"/>
                <w:szCs w:val="16"/>
              </w:rPr>
            </w:pPr>
            <w:r w:rsidRPr="002F4023">
              <w:rPr>
                <w:rStyle w:val="Verdana"/>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B15130" w:rsidRPr="002F4023" w14:paraId="695788C7" w14:textId="77777777" w:rsidTr="002F4023">
        <w:tc>
          <w:tcPr>
            <w:tcW w:w="751" w:type="dxa"/>
            <w:tcBorders>
              <w:top w:val="single" w:sz="4" w:space="0" w:color="000000"/>
              <w:left w:val="single" w:sz="4" w:space="0" w:color="000000"/>
              <w:bottom w:val="single" w:sz="4" w:space="0" w:color="000000"/>
            </w:tcBorders>
          </w:tcPr>
          <w:p w14:paraId="7226BBE5"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10.</w:t>
            </w:r>
          </w:p>
        </w:tc>
        <w:tc>
          <w:tcPr>
            <w:tcW w:w="3403" w:type="dxa"/>
            <w:gridSpan w:val="2"/>
            <w:tcBorders>
              <w:top w:val="single" w:sz="4" w:space="0" w:color="000000"/>
              <w:left w:val="single" w:sz="4" w:space="0" w:color="000000"/>
              <w:bottom w:val="single" w:sz="4" w:space="0" w:color="000000"/>
            </w:tcBorders>
          </w:tcPr>
          <w:p w14:paraId="5303263E"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3ADF01A6" w14:textId="77777777" w:rsidR="00B15130" w:rsidRPr="002F4023" w:rsidRDefault="00B15130" w:rsidP="0021154C">
            <w:pPr>
              <w:pStyle w:val="rvps2"/>
              <w:shd w:val="clear" w:color="auto" w:fill="FFFFFF"/>
              <w:spacing w:before="0" w:after="0"/>
              <w:jc w:val="both"/>
              <w:textAlignment w:val="baseline"/>
              <w:rPr>
                <w:sz w:val="16"/>
                <w:szCs w:val="16"/>
              </w:rPr>
            </w:pPr>
            <w:r w:rsidRPr="002F4023">
              <w:rPr>
                <w:sz w:val="16"/>
                <w:szCs w:val="16"/>
              </w:rPr>
              <w:t xml:space="preserve">  </w:t>
            </w:r>
            <w:r w:rsidRPr="002F4023">
              <w:rPr>
                <w:rStyle w:val="Verdana"/>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 а у разі якщо місце проживання особи не зареєстровано - до територіального підрозділу ДМС за адресою останнього зареєстрованого місця проживання або за місцем фактичного проживання в Україні.</w:t>
            </w:r>
          </w:p>
          <w:p w14:paraId="184F1114" w14:textId="77777777" w:rsidR="00B15130" w:rsidRPr="002F4023" w:rsidRDefault="00B15130" w:rsidP="0021154C">
            <w:pPr>
              <w:pStyle w:val="rvps2"/>
              <w:shd w:val="clear" w:color="auto" w:fill="FFFFFF"/>
              <w:spacing w:before="0" w:after="0"/>
              <w:ind w:firstLine="360"/>
              <w:jc w:val="both"/>
              <w:rPr>
                <w:sz w:val="16"/>
                <w:szCs w:val="16"/>
              </w:rPr>
            </w:pPr>
            <w:r w:rsidRPr="002F4023">
              <w:rPr>
                <w:rStyle w:val="Verdana"/>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 за місцем звернення.</w:t>
            </w:r>
          </w:p>
          <w:p w14:paraId="2C4EE297" w14:textId="77777777" w:rsidR="00B15130" w:rsidRPr="002F4023" w:rsidRDefault="00B15130" w:rsidP="0021154C">
            <w:pPr>
              <w:pStyle w:val="rvps2"/>
              <w:shd w:val="clear" w:color="auto" w:fill="FFFFFF"/>
              <w:spacing w:before="0" w:after="0"/>
              <w:ind w:firstLine="360"/>
              <w:jc w:val="both"/>
              <w:rPr>
                <w:sz w:val="16"/>
                <w:szCs w:val="16"/>
              </w:rPr>
            </w:pPr>
            <w:r w:rsidRPr="002F4023">
              <w:rPr>
                <w:rStyle w:val="Verdana"/>
                <w:rFonts w:ascii="Times New Roman" w:hAnsi="Times New Roman" w:cs="Times New Roman"/>
                <w:sz w:val="16"/>
                <w:szCs w:val="16"/>
                <w:lang w:eastAsia="uk-UA"/>
              </w:rPr>
              <w:t>Бездомна особа подає заяву та документи до територіального підрозділу ДМС за місцем майбутньої реєстрації її місця проживання.</w:t>
            </w:r>
          </w:p>
        </w:tc>
      </w:tr>
      <w:tr w:rsidR="00B15130" w:rsidRPr="002F4023" w14:paraId="5F028E59" w14:textId="77777777" w:rsidTr="002F4023">
        <w:tc>
          <w:tcPr>
            <w:tcW w:w="751" w:type="dxa"/>
            <w:tcBorders>
              <w:top w:val="single" w:sz="4" w:space="0" w:color="000000"/>
              <w:left w:val="single" w:sz="4" w:space="0" w:color="000000"/>
              <w:bottom w:val="single" w:sz="4" w:space="0" w:color="000000"/>
            </w:tcBorders>
          </w:tcPr>
          <w:p w14:paraId="5E2736E6"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tcPr>
          <w:p w14:paraId="2171F205"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Платність (безоплатність)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2B5E62D7"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iCs/>
                <w:sz w:val="16"/>
                <w:szCs w:val="16"/>
                <w:lang w:val="uk-UA"/>
              </w:rPr>
              <w:t>Плата не стягується</w:t>
            </w:r>
          </w:p>
        </w:tc>
      </w:tr>
      <w:tr w:rsidR="00B15130" w:rsidRPr="002F4023" w14:paraId="65F5872B" w14:textId="77777777" w:rsidTr="002F4023">
        <w:tc>
          <w:tcPr>
            <w:tcW w:w="751" w:type="dxa"/>
            <w:tcBorders>
              <w:top w:val="single" w:sz="4" w:space="0" w:color="000000"/>
              <w:left w:val="single" w:sz="4" w:space="0" w:color="000000"/>
              <w:bottom w:val="single" w:sz="4" w:space="0" w:color="000000"/>
            </w:tcBorders>
          </w:tcPr>
          <w:p w14:paraId="001BC7AD"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tcPr>
          <w:p w14:paraId="44C7D512"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Строк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tcPr>
          <w:p w14:paraId="4145E73C"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Не пізніше 5 днів з дати подання заявником усіх необхідних </w:t>
            </w:r>
            <w:r w:rsidRPr="002F4023">
              <w:rPr>
                <w:rStyle w:val="Verdana"/>
                <w:rFonts w:ascii="Times New Roman" w:hAnsi="Times New Roman" w:cs="Times New Roman"/>
                <w:sz w:val="16"/>
                <w:szCs w:val="16"/>
                <w:lang w:eastAsia="uk-UA"/>
              </w:rPr>
              <w:t>документів.</w:t>
            </w:r>
          </w:p>
          <w:p w14:paraId="31C4CCE7" w14:textId="77777777" w:rsidR="00B15130" w:rsidRPr="002F4023" w:rsidRDefault="00B15130" w:rsidP="0021154C">
            <w:pPr>
              <w:pStyle w:val="rvps2"/>
              <w:shd w:val="clear" w:color="auto" w:fill="FFFFFF"/>
              <w:spacing w:before="0" w:after="0"/>
              <w:ind w:firstLine="360"/>
              <w:jc w:val="both"/>
              <w:rPr>
                <w:sz w:val="16"/>
                <w:szCs w:val="16"/>
              </w:rPr>
            </w:pPr>
            <w:r w:rsidRPr="002F4023">
              <w:rPr>
                <w:rStyle w:val="Verdana"/>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B15130" w:rsidRPr="002F4023" w14:paraId="5BF7A817" w14:textId="77777777" w:rsidTr="002F4023">
        <w:tc>
          <w:tcPr>
            <w:tcW w:w="751" w:type="dxa"/>
            <w:tcBorders>
              <w:top w:val="single" w:sz="4" w:space="0" w:color="000000"/>
              <w:left w:val="single" w:sz="4" w:space="0" w:color="000000"/>
              <w:bottom w:val="single" w:sz="4" w:space="0" w:color="000000"/>
            </w:tcBorders>
          </w:tcPr>
          <w:p w14:paraId="174F60E1"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tcPr>
          <w:p w14:paraId="5B444C90"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Перелік підстав для відмови у наданні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tcPr>
          <w:p w14:paraId="663A0C53" w14:textId="77777777" w:rsidR="00B15130" w:rsidRPr="002F4023" w:rsidRDefault="00B15130" w:rsidP="0021154C">
            <w:pPr>
              <w:pStyle w:val="12"/>
              <w:shd w:val="clear" w:color="auto" w:fill="auto"/>
              <w:spacing w:before="0" w:after="0" w:line="240" w:lineRule="auto"/>
              <w:rPr>
                <w:sz w:val="16"/>
                <w:szCs w:val="16"/>
              </w:rPr>
            </w:pPr>
            <w:r w:rsidRPr="002F4023">
              <w:rPr>
                <w:rStyle w:val="Verdana"/>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B15130" w:rsidRPr="002F4023" w14:paraId="21A39366" w14:textId="77777777" w:rsidTr="002F4023">
        <w:tc>
          <w:tcPr>
            <w:tcW w:w="751" w:type="dxa"/>
            <w:tcBorders>
              <w:top w:val="single" w:sz="4" w:space="0" w:color="000000"/>
              <w:left w:val="single" w:sz="4" w:space="0" w:color="000000"/>
              <w:bottom w:val="single" w:sz="4" w:space="0" w:color="000000"/>
            </w:tcBorders>
          </w:tcPr>
          <w:p w14:paraId="46F84F53"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tcPr>
          <w:p w14:paraId="3F07FC3E"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Результат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3064AF3D"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Видача паспорта громадянина України із вклеєною фотокарткою.</w:t>
            </w:r>
          </w:p>
        </w:tc>
      </w:tr>
      <w:tr w:rsidR="00B15130" w:rsidRPr="002F4023" w14:paraId="5A4F9B81" w14:textId="77777777" w:rsidTr="002F4023">
        <w:tc>
          <w:tcPr>
            <w:tcW w:w="751" w:type="dxa"/>
            <w:tcBorders>
              <w:top w:val="single" w:sz="4" w:space="0" w:color="000000"/>
              <w:left w:val="single" w:sz="4" w:space="0" w:color="000000"/>
              <w:bottom w:val="single" w:sz="4" w:space="0" w:color="000000"/>
            </w:tcBorders>
          </w:tcPr>
          <w:p w14:paraId="1B5A7A89"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tcPr>
          <w:p w14:paraId="791BA25F"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Способи отримання відповіді (результату)</w:t>
            </w:r>
          </w:p>
        </w:tc>
        <w:tc>
          <w:tcPr>
            <w:tcW w:w="6143" w:type="dxa"/>
            <w:tcBorders>
              <w:top w:val="single" w:sz="4" w:space="0" w:color="000000"/>
              <w:left w:val="single" w:sz="4" w:space="0" w:color="000000"/>
              <w:bottom w:val="single" w:sz="4" w:space="0" w:color="000000"/>
              <w:right w:val="single" w:sz="4" w:space="0" w:color="000000"/>
            </w:tcBorders>
            <w:vAlign w:val="center"/>
          </w:tcPr>
          <w:p w14:paraId="34311717"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Звернутися до територіального підрозділу ДМС </w:t>
            </w:r>
            <w:r w:rsidRPr="002F4023">
              <w:rPr>
                <w:rFonts w:ascii="Times New Roman" w:hAnsi="Times New Roman" w:cs="Times New Roman"/>
                <w:color w:val="000000"/>
                <w:sz w:val="16"/>
                <w:szCs w:val="16"/>
                <w:lang w:val="uk-UA"/>
              </w:rPr>
              <w:t xml:space="preserve">до якого було подано документи для вклеювання фотокартки </w:t>
            </w:r>
          </w:p>
        </w:tc>
      </w:tr>
      <w:tr w:rsidR="00B15130" w:rsidRPr="002F4023" w14:paraId="2F8DB0F7" w14:textId="77777777" w:rsidTr="002F4023">
        <w:tc>
          <w:tcPr>
            <w:tcW w:w="751" w:type="dxa"/>
            <w:tcBorders>
              <w:top w:val="single" w:sz="4" w:space="0" w:color="000000"/>
              <w:left w:val="single" w:sz="4" w:space="0" w:color="000000"/>
              <w:bottom w:val="single" w:sz="4" w:space="0" w:color="000000"/>
            </w:tcBorders>
          </w:tcPr>
          <w:p w14:paraId="3B0D8F03" w14:textId="77777777" w:rsidR="00B15130" w:rsidRPr="002F4023" w:rsidRDefault="00B15130" w:rsidP="0021154C">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tcPr>
          <w:p w14:paraId="12343631"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Примітка</w:t>
            </w:r>
          </w:p>
        </w:tc>
        <w:tc>
          <w:tcPr>
            <w:tcW w:w="6143" w:type="dxa"/>
            <w:tcBorders>
              <w:top w:val="single" w:sz="4" w:space="0" w:color="000000"/>
              <w:left w:val="single" w:sz="4" w:space="0" w:color="000000"/>
              <w:bottom w:val="single" w:sz="4" w:space="0" w:color="000000"/>
              <w:right w:val="single" w:sz="4" w:space="0" w:color="000000"/>
            </w:tcBorders>
            <w:vAlign w:val="center"/>
          </w:tcPr>
          <w:p w14:paraId="780FAFF1" w14:textId="77777777" w:rsidR="00B15130" w:rsidRPr="002F4023" w:rsidRDefault="00B15130" w:rsidP="0021154C">
            <w:pPr>
              <w:pStyle w:val="12"/>
              <w:shd w:val="clear" w:color="auto" w:fill="auto"/>
              <w:spacing w:before="0" w:after="0" w:line="240" w:lineRule="auto"/>
              <w:rPr>
                <w:sz w:val="16"/>
                <w:szCs w:val="16"/>
              </w:rPr>
            </w:pPr>
            <w:r w:rsidRPr="002F4023">
              <w:rPr>
                <w:rStyle w:val="Verdana"/>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14:paraId="0CDDAEF5" w14:textId="77777777" w:rsidR="00B15130" w:rsidRPr="002F4023" w:rsidRDefault="00B15130" w:rsidP="0021154C">
            <w:pPr>
              <w:spacing w:after="0" w:line="240" w:lineRule="auto"/>
              <w:jc w:val="both"/>
              <w:rPr>
                <w:rFonts w:ascii="Times New Roman" w:hAnsi="Times New Roman" w:cs="Times New Roman"/>
                <w:sz w:val="16"/>
                <w:szCs w:val="16"/>
              </w:rPr>
            </w:pPr>
            <w:r w:rsidRPr="002F4023">
              <w:rPr>
                <w:rStyle w:val="Verdana"/>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14:paraId="69CAC3E7" w14:textId="77777777" w:rsidR="00032809" w:rsidRPr="008E13FE" w:rsidRDefault="00032809" w:rsidP="0021154C">
      <w:pPr>
        <w:widowControl w:val="0"/>
        <w:autoSpaceDE w:val="0"/>
        <w:spacing w:after="0" w:line="240" w:lineRule="auto"/>
        <w:jc w:val="both"/>
        <w:rPr>
          <w:rFonts w:ascii="Times New Roman" w:hAnsi="Times New Roman" w:cs="Times New Roman"/>
          <w:b/>
          <w:bCs/>
          <w:spacing w:val="-2"/>
          <w:kern w:val="2"/>
          <w:sz w:val="16"/>
          <w:szCs w:val="16"/>
          <w:lang w:val="uk-UA"/>
        </w:rPr>
      </w:pPr>
    </w:p>
    <w:p w14:paraId="22CA5C65" w14:textId="77777777" w:rsidR="00032809" w:rsidRPr="008E13FE" w:rsidRDefault="00032809" w:rsidP="0021154C">
      <w:pPr>
        <w:spacing w:after="0" w:line="240" w:lineRule="auto"/>
        <w:jc w:val="both"/>
        <w:rPr>
          <w:rFonts w:ascii="Times New Roman" w:hAnsi="Times New Roman" w:cs="Times New Roman"/>
          <w:b/>
          <w:bCs/>
          <w:spacing w:val="-2"/>
          <w:kern w:val="2"/>
          <w:sz w:val="16"/>
          <w:szCs w:val="16"/>
          <w:lang w:val="uk-UA"/>
        </w:rPr>
      </w:pPr>
    </w:p>
    <w:p w14:paraId="4847629C" w14:textId="77777777" w:rsidR="00032809" w:rsidRPr="00B15130" w:rsidRDefault="00C03877" w:rsidP="0021154C">
      <w:pPr>
        <w:spacing w:after="0" w:line="240" w:lineRule="auto"/>
        <w:jc w:val="both"/>
        <w:rPr>
          <w:rFonts w:ascii="Times New Roman" w:hAnsi="Times New Roman" w:cs="Times New Roman"/>
          <w:b/>
          <w:bCs/>
          <w:spacing w:val="-2"/>
          <w:sz w:val="16"/>
          <w:szCs w:val="16"/>
          <w:lang w:val="uk-UA"/>
        </w:rPr>
      </w:pPr>
      <w:r w:rsidRPr="00C03877">
        <w:rPr>
          <w:rFonts w:ascii="Times New Roman" w:hAnsi="Times New Roman" w:cs="Times New Roman"/>
          <w:b/>
          <w:bCs/>
          <w:color w:val="000000"/>
          <w:spacing w:val="-2"/>
          <w:sz w:val="24"/>
          <w:szCs w:val="24"/>
        </w:rPr>
        <w:t xml:space="preserve">Начальник </w:t>
      </w:r>
      <w:r w:rsidR="00B15130">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B15130">
        <w:rPr>
          <w:rFonts w:ascii="Times New Roman" w:hAnsi="Times New Roman" w:cs="Times New Roman"/>
          <w:b/>
          <w:bCs/>
          <w:color w:val="000000"/>
          <w:spacing w:val="-2"/>
          <w:sz w:val="24"/>
          <w:szCs w:val="24"/>
          <w:lang w:val="uk-UA"/>
        </w:rPr>
        <w:t xml:space="preserve">                                       Ірина НАЗАРКО</w:t>
      </w:r>
    </w:p>
    <w:p w14:paraId="759EE54B"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6BCF5A4A"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0CC7C664"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6712A765"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51ACA8F4"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67DA7B9E"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43C55A94"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0530B51D"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38A0C8BE" w14:textId="77777777" w:rsidR="00032809" w:rsidRPr="008E13FE" w:rsidRDefault="00032809" w:rsidP="0021154C">
      <w:pPr>
        <w:spacing w:after="0" w:line="240" w:lineRule="auto"/>
        <w:jc w:val="both"/>
        <w:rPr>
          <w:rFonts w:ascii="Times New Roman" w:hAnsi="Times New Roman" w:cs="Times New Roman"/>
          <w:b/>
          <w:bCs/>
          <w:spacing w:val="-2"/>
          <w:sz w:val="16"/>
          <w:szCs w:val="16"/>
        </w:rPr>
      </w:pPr>
    </w:p>
    <w:p w14:paraId="0B41E523" w14:textId="77777777" w:rsidR="0091136F" w:rsidRDefault="0091136F" w:rsidP="0021154C">
      <w:pPr>
        <w:widowControl w:val="0"/>
        <w:autoSpaceDE w:val="0"/>
        <w:spacing w:after="0" w:line="240" w:lineRule="auto"/>
        <w:ind w:firstLine="6236"/>
        <w:jc w:val="both"/>
        <w:rPr>
          <w:rFonts w:ascii="Times New Roman" w:hAnsi="Times New Roman" w:cs="Times New Roman"/>
          <w:b/>
          <w:bCs/>
          <w:spacing w:val="2"/>
          <w:lang w:val="uk-UA"/>
        </w:rPr>
      </w:pPr>
    </w:p>
    <w:p w14:paraId="7A002775" w14:textId="77777777" w:rsidR="0089795C" w:rsidRDefault="0089795C" w:rsidP="0021154C">
      <w:pPr>
        <w:widowControl w:val="0"/>
        <w:autoSpaceDE w:val="0"/>
        <w:spacing w:after="0" w:line="240" w:lineRule="auto"/>
        <w:ind w:firstLine="6236"/>
        <w:jc w:val="both"/>
        <w:rPr>
          <w:rFonts w:ascii="Times New Roman" w:hAnsi="Times New Roman" w:cs="Times New Roman"/>
          <w:b/>
          <w:bCs/>
          <w:spacing w:val="2"/>
          <w:lang w:val="uk-UA"/>
        </w:rPr>
      </w:pPr>
    </w:p>
    <w:p w14:paraId="72F6B919" w14:textId="77777777" w:rsidR="0089795C" w:rsidRDefault="0089795C" w:rsidP="0021154C">
      <w:pPr>
        <w:widowControl w:val="0"/>
        <w:autoSpaceDE w:val="0"/>
        <w:spacing w:after="0" w:line="240" w:lineRule="auto"/>
        <w:ind w:firstLine="6236"/>
        <w:jc w:val="both"/>
        <w:rPr>
          <w:rFonts w:ascii="Times New Roman" w:hAnsi="Times New Roman" w:cs="Times New Roman"/>
          <w:b/>
          <w:bCs/>
          <w:spacing w:val="2"/>
          <w:lang w:val="uk-UA"/>
        </w:rPr>
      </w:pPr>
    </w:p>
    <w:p w14:paraId="7E27EF30" w14:textId="77777777" w:rsidR="0089795C" w:rsidRDefault="0089795C" w:rsidP="0021154C">
      <w:pPr>
        <w:widowControl w:val="0"/>
        <w:autoSpaceDE w:val="0"/>
        <w:spacing w:after="0" w:line="240" w:lineRule="auto"/>
        <w:ind w:firstLine="6236"/>
        <w:jc w:val="both"/>
        <w:rPr>
          <w:rFonts w:ascii="Times New Roman" w:hAnsi="Times New Roman" w:cs="Times New Roman"/>
          <w:b/>
          <w:bCs/>
          <w:spacing w:val="2"/>
          <w:lang w:val="uk-UA"/>
        </w:rPr>
      </w:pPr>
    </w:p>
    <w:p w14:paraId="5D0FEF0F" w14:textId="77777777" w:rsidR="0089795C" w:rsidRDefault="0089795C" w:rsidP="0021154C">
      <w:pPr>
        <w:widowControl w:val="0"/>
        <w:autoSpaceDE w:val="0"/>
        <w:spacing w:after="0" w:line="240" w:lineRule="auto"/>
        <w:ind w:firstLine="6236"/>
        <w:jc w:val="both"/>
        <w:rPr>
          <w:rFonts w:ascii="Times New Roman" w:hAnsi="Times New Roman" w:cs="Times New Roman"/>
          <w:b/>
          <w:bCs/>
          <w:spacing w:val="2"/>
          <w:lang w:val="uk-UA"/>
        </w:rPr>
      </w:pPr>
    </w:p>
    <w:p w14:paraId="4752FE92" w14:textId="77777777" w:rsidR="006B6908" w:rsidRDefault="006B6908" w:rsidP="0021154C">
      <w:pPr>
        <w:widowControl w:val="0"/>
        <w:autoSpaceDE w:val="0"/>
        <w:spacing w:after="0" w:line="240" w:lineRule="auto"/>
        <w:ind w:firstLine="6236"/>
        <w:jc w:val="both"/>
        <w:rPr>
          <w:rFonts w:ascii="Times New Roman" w:hAnsi="Times New Roman" w:cs="Times New Roman"/>
          <w:b/>
          <w:bCs/>
          <w:spacing w:val="2"/>
          <w:lang w:val="uk-UA"/>
        </w:rPr>
      </w:pPr>
    </w:p>
    <w:p w14:paraId="55FD0500" w14:textId="77777777" w:rsidR="006B6908" w:rsidRDefault="006B6908" w:rsidP="0021154C">
      <w:pPr>
        <w:widowControl w:val="0"/>
        <w:autoSpaceDE w:val="0"/>
        <w:spacing w:after="0" w:line="240" w:lineRule="auto"/>
        <w:ind w:firstLine="6236"/>
        <w:jc w:val="both"/>
        <w:rPr>
          <w:rFonts w:ascii="Times New Roman" w:hAnsi="Times New Roman" w:cs="Times New Roman"/>
          <w:b/>
          <w:bCs/>
          <w:spacing w:val="2"/>
          <w:lang w:val="uk-UA"/>
        </w:rPr>
      </w:pPr>
    </w:p>
    <w:p w14:paraId="66B5A24C" w14:textId="77777777" w:rsidR="0089795C" w:rsidRDefault="0089795C" w:rsidP="0021154C">
      <w:pPr>
        <w:widowControl w:val="0"/>
        <w:autoSpaceDE w:val="0"/>
        <w:spacing w:after="0" w:line="240" w:lineRule="auto"/>
        <w:ind w:firstLine="6236"/>
        <w:jc w:val="both"/>
        <w:rPr>
          <w:rFonts w:ascii="Times New Roman" w:hAnsi="Times New Roman" w:cs="Times New Roman"/>
          <w:b/>
          <w:bCs/>
          <w:spacing w:val="2"/>
          <w:lang w:val="uk-UA"/>
        </w:rPr>
      </w:pPr>
    </w:p>
    <w:p w14:paraId="61201A85" w14:textId="77777777" w:rsidR="00032809" w:rsidRPr="008E13FE" w:rsidRDefault="00032809" w:rsidP="0021154C">
      <w:pPr>
        <w:widowControl w:val="0"/>
        <w:autoSpaceDE w:val="0"/>
        <w:spacing w:after="0" w:line="240" w:lineRule="auto"/>
        <w:ind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27A64326" w14:textId="77777777" w:rsidR="00032809" w:rsidRPr="008E13FE" w:rsidRDefault="0091136F"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наказ  </w:t>
      </w:r>
      <w:r w:rsidR="00F91C48" w:rsidRPr="008E13FE">
        <w:rPr>
          <w:rFonts w:ascii="Times New Roman" w:hAnsi="Times New Roman" w:cs="Times New Roman"/>
          <w:bCs/>
          <w:lang w:val="uk-UA"/>
        </w:rPr>
        <w:t>ЗМУ</w:t>
      </w:r>
      <w:r w:rsidR="00032809" w:rsidRPr="008E13FE">
        <w:rPr>
          <w:rFonts w:ascii="Times New Roman" w:hAnsi="Times New Roman" w:cs="Times New Roman"/>
          <w:bCs/>
          <w:lang w:val="uk-UA"/>
        </w:rPr>
        <w:t xml:space="preserve"> ДМС </w:t>
      </w:r>
    </w:p>
    <w:p w14:paraId="306AD2AF" w14:textId="77777777" w:rsidR="00032809" w:rsidRPr="008E13FE" w:rsidRDefault="0091136F" w:rsidP="0021154C">
      <w:pPr>
        <w:widowControl w:val="0"/>
        <w:autoSpaceDE w:val="0"/>
        <w:spacing w:after="0" w:line="240" w:lineRule="auto"/>
        <w:jc w:val="both"/>
        <w:rPr>
          <w:rFonts w:ascii="Times New Roman" w:hAnsi="Times New Roman" w:cs="Times New Roman"/>
        </w:rPr>
      </w:pPr>
      <w:r>
        <w:rPr>
          <w:rFonts w:ascii="Times New Roman" w:hAnsi="Times New Roman" w:cs="Times New Roman"/>
          <w:bCs/>
          <w:lang w:val="uk-UA"/>
        </w:rPr>
        <w:t xml:space="preserve">                                                                                                            </w:t>
      </w:r>
      <w:r w:rsidR="00032809" w:rsidRPr="008E13FE">
        <w:rPr>
          <w:rFonts w:ascii="Times New Roman" w:hAnsi="Times New Roman" w:cs="Times New Roman"/>
          <w:bCs/>
          <w:lang w:val="uk-UA"/>
        </w:rPr>
        <w:t xml:space="preserve">від </w:t>
      </w:r>
      <w:r>
        <w:rPr>
          <w:rFonts w:ascii="Times New Roman" w:hAnsi="Times New Roman" w:cs="Times New Roman"/>
          <w:bCs/>
          <w:lang w:val="uk-UA"/>
        </w:rPr>
        <w:t>07.11.2025 №74</w:t>
      </w:r>
    </w:p>
    <w:p w14:paraId="0D21612A" w14:textId="77777777" w:rsidR="00032809" w:rsidRPr="008E13FE" w:rsidRDefault="00032809" w:rsidP="0021154C">
      <w:pPr>
        <w:spacing w:after="0" w:line="240" w:lineRule="auto"/>
        <w:rPr>
          <w:rFonts w:ascii="Times New Roman" w:hAnsi="Times New Roman" w:cs="Times New Roman"/>
          <w:b/>
          <w:bCs/>
          <w:spacing w:val="2"/>
          <w:sz w:val="16"/>
          <w:szCs w:val="16"/>
          <w:lang w:val="uk-UA"/>
        </w:rPr>
      </w:pPr>
    </w:p>
    <w:p w14:paraId="549936B6" w14:textId="77777777" w:rsidR="00032809" w:rsidRPr="008E13FE" w:rsidRDefault="00032809" w:rsidP="0021154C">
      <w:pPr>
        <w:widowControl w:val="0"/>
        <w:autoSpaceDE w:val="0"/>
        <w:spacing w:after="0" w:line="240" w:lineRule="auto"/>
        <w:jc w:val="center"/>
        <w:rPr>
          <w:rFonts w:ascii="Times New Roman" w:hAnsi="Times New Roman" w:cs="Times New Roman"/>
          <w:b/>
          <w:bCs/>
          <w:spacing w:val="2"/>
          <w:sz w:val="16"/>
          <w:szCs w:val="16"/>
          <w:lang w:val="uk-UA"/>
        </w:rPr>
      </w:pPr>
    </w:p>
    <w:p w14:paraId="14D4D5A3" w14:textId="77777777" w:rsidR="00032809" w:rsidRPr="008E13FE" w:rsidRDefault="00032809" w:rsidP="0021154C">
      <w:pPr>
        <w:widowControl w:val="0"/>
        <w:autoSpaceDE w:val="0"/>
        <w:spacing w:after="0" w:line="240" w:lineRule="auto"/>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r w:rsidRPr="008E13FE">
        <w:rPr>
          <w:rFonts w:ascii="Times New Roman" w:hAnsi="Times New Roman" w:cs="Times New Roman"/>
          <w:b/>
          <w:bCs/>
          <w:spacing w:val="2"/>
          <w:sz w:val="16"/>
          <w:szCs w:val="16"/>
          <w:lang w:val="uk-UA"/>
        </w:rPr>
        <w:t>Ї ПОСЛУГИ</w:t>
      </w:r>
    </w:p>
    <w:p w14:paraId="441488C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14:paraId="62D148AF" w14:textId="77777777" w:rsidR="00C03877" w:rsidRDefault="00032809" w:rsidP="0021154C">
      <w:pPr>
        <w:spacing w:after="0" w:line="240" w:lineRule="auto"/>
        <w:jc w:val="center"/>
        <w:rPr>
          <w:rFonts w:ascii="Times New Roman" w:hAnsi="Times New Roman" w:cs="Times New Roman"/>
          <w:b/>
          <w:sz w:val="16"/>
          <w:szCs w:val="16"/>
          <w:u w:val="single"/>
          <w:lang w:val="uk-UA"/>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 xml:space="preserve">ФОТОКАРТКИ ПРИ ДОСЯГЕННІ ГРОМАДЯНИНОМ 25- </w:t>
      </w:r>
      <w:r w:rsidR="0091136F">
        <w:rPr>
          <w:rFonts w:ascii="Times New Roman" w:hAnsi="Times New Roman" w:cs="Times New Roman"/>
          <w:b/>
          <w:sz w:val="16"/>
          <w:szCs w:val="16"/>
          <w:u w:val="single"/>
          <w:lang w:val="uk-UA"/>
        </w:rPr>
        <w:t>АБО</w:t>
      </w:r>
      <w:r w:rsidRPr="008E13FE">
        <w:rPr>
          <w:rFonts w:ascii="Times New Roman" w:hAnsi="Times New Roman" w:cs="Times New Roman"/>
          <w:b/>
          <w:sz w:val="16"/>
          <w:szCs w:val="16"/>
          <w:u w:val="single"/>
          <w:lang w:val="uk-UA"/>
        </w:rPr>
        <w:t xml:space="preserve"> 45-РІЧНОГО ВІКУ</w:t>
      </w:r>
    </w:p>
    <w:p w14:paraId="11DE5976" w14:textId="77777777" w:rsidR="00032809" w:rsidRDefault="00032809" w:rsidP="0021154C">
      <w:pPr>
        <w:spacing w:after="0" w:line="240" w:lineRule="auto"/>
        <w:jc w:val="center"/>
        <w:rPr>
          <w:rFonts w:ascii="Times New Roman" w:hAnsi="Times New Roman" w:cs="Times New Roman"/>
          <w:b/>
          <w:sz w:val="16"/>
          <w:szCs w:val="16"/>
          <w:lang w:val="uk-UA"/>
        </w:rPr>
      </w:pPr>
      <w:r w:rsidRPr="008E13FE">
        <w:rPr>
          <w:rFonts w:ascii="Times New Roman" w:hAnsi="Times New Roman" w:cs="Times New Roman"/>
          <w:b/>
          <w:sz w:val="16"/>
          <w:szCs w:val="16"/>
          <w:lang w:val="uk-UA"/>
        </w:rPr>
        <w:t>(у разі спливу тридцятиденного строку на звернення для вклеювання фотокартки)</w:t>
      </w:r>
    </w:p>
    <w:p w14:paraId="1A1ACF53" w14:textId="77777777" w:rsidR="0091136F" w:rsidRDefault="0091136F" w:rsidP="0021154C">
      <w:pPr>
        <w:spacing w:after="0" w:line="240" w:lineRule="auto"/>
        <w:jc w:val="center"/>
        <w:rPr>
          <w:rFonts w:ascii="Times New Roman" w:hAnsi="Times New Roman" w:cs="Times New Roman"/>
          <w:b/>
          <w:sz w:val="16"/>
          <w:szCs w:val="16"/>
          <w:lang w:val="uk-UA"/>
        </w:rPr>
      </w:pPr>
    </w:p>
    <w:p w14:paraId="11905342" w14:textId="77777777" w:rsidR="0091136F" w:rsidRPr="008E13FE" w:rsidRDefault="0091136F" w:rsidP="0091136F">
      <w:pPr>
        <w:spacing w:after="0" w:line="240" w:lineRule="auto"/>
        <w:jc w:val="center"/>
        <w:rPr>
          <w:rFonts w:ascii="Times New Roman" w:hAnsi="Times New Roman" w:cs="Times New Roman"/>
          <w:lang w:val="uk-UA"/>
        </w:rPr>
      </w:pPr>
      <w:r>
        <w:rPr>
          <w:rFonts w:ascii="Times New Roman" w:hAnsi="Times New Roman" w:cs="Times New Roman"/>
          <w:b/>
          <w:sz w:val="16"/>
          <w:szCs w:val="16"/>
          <w:u w:val="single"/>
          <w:lang w:val="uk-UA"/>
        </w:rPr>
        <w:t xml:space="preserve">Самбірський відділ </w:t>
      </w:r>
      <w:r w:rsidRPr="008E13FE">
        <w:rPr>
          <w:rFonts w:ascii="Times New Roman" w:hAnsi="Times New Roman" w:cs="Times New Roman"/>
          <w:b/>
          <w:sz w:val="16"/>
          <w:szCs w:val="16"/>
          <w:u w:val="single"/>
          <w:lang w:val="uk-UA"/>
        </w:rPr>
        <w:t xml:space="preserve"> ЗМУ ДМС</w:t>
      </w:r>
    </w:p>
    <w:p w14:paraId="68D6D5FA" w14:textId="77777777" w:rsidR="00032809" w:rsidRDefault="0091136F" w:rsidP="0021154C">
      <w:pPr>
        <w:spacing w:after="0" w:line="240" w:lineRule="auto"/>
        <w:jc w:val="center"/>
        <w:rPr>
          <w:rFonts w:ascii="Times New Roman" w:hAnsi="Times New Roman" w:cs="Times New Roman"/>
          <w:sz w:val="14"/>
          <w:szCs w:val="16"/>
          <w:lang w:val="uk-UA"/>
        </w:rPr>
      </w:pPr>
      <w:r w:rsidRPr="0091136F">
        <w:rPr>
          <w:rFonts w:ascii="Times New Roman" w:hAnsi="Times New Roman" w:cs="Times New Roman"/>
          <w:sz w:val="14"/>
          <w:szCs w:val="16"/>
          <w:lang w:val="uk-UA"/>
        </w:rPr>
        <w:t>(найменування суб’єкта надання адміністративної послуги)</w:t>
      </w:r>
    </w:p>
    <w:p w14:paraId="14DBD135" w14:textId="77777777" w:rsidR="0091136F" w:rsidRPr="0091136F" w:rsidRDefault="0091136F" w:rsidP="0021154C">
      <w:pPr>
        <w:spacing w:after="0" w:line="240" w:lineRule="auto"/>
        <w:jc w:val="center"/>
        <w:rPr>
          <w:rFonts w:ascii="Times New Roman" w:hAnsi="Times New Roman" w:cs="Times New Roman"/>
          <w:lang w:val="uk-UA"/>
        </w:rPr>
      </w:pPr>
    </w:p>
    <w:tbl>
      <w:tblPr>
        <w:tblW w:w="0" w:type="auto"/>
        <w:tblInd w:w="-388" w:type="dxa"/>
        <w:tblLayout w:type="fixed"/>
        <w:tblLook w:val="0000" w:firstRow="0" w:lastRow="0" w:firstColumn="0" w:lastColumn="0" w:noHBand="0" w:noVBand="0"/>
      </w:tblPr>
      <w:tblGrid>
        <w:gridCol w:w="568"/>
        <w:gridCol w:w="2480"/>
        <w:gridCol w:w="3156"/>
        <w:gridCol w:w="2302"/>
        <w:gridCol w:w="1699"/>
      </w:tblGrid>
      <w:tr w:rsidR="00032809" w:rsidRPr="008E13FE" w14:paraId="35A30099" w14:textId="77777777">
        <w:tc>
          <w:tcPr>
            <w:tcW w:w="568" w:type="dxa"/>
            <w:tcBorders>
              <w:top w:val="single" w:sz="4" w:space="0" w:color="000000"/>
              <w:left w:val="single" w:sz="4" w:space="0" w:color="000000"/>
              <w:bottom w:val="single" w:sz="4" w:space="0" w:color="000000"/>
            </w:tcBorders>
            <w:vAlign w:val="center"/>
          </w:tcPr>
          <w:p w14:paraId="4FF59B9F"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vAlign w:val="center"/>
          </w:tcPr>
          <w:p w14:paraId="1C5FF389"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vAlign w:val="center"/>
          </w:tcPr>
          <w:p w14:paraId="280EA144"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vAlign w:val="center"/>
          </w:tcPr>
          <w:p w14:paraId="544D8704"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p w14:paraId="3D419213" w14:textId="77777777" w:rsidR="00032809" w:rsidRPr="008E13FE" w:rsidRDefault="00032809" w:rsidP="0021154C">
            <w:pPr>
              <w:spacing w:after="0" w:line="240" w:lineRule="auto"/>
              <w:jc w:val="center"/>
              <w:rPr>
                <w:rFonts w:ascii="Times New Roman" w:hAnsi="Times New Roman" w:cs="Times New Roman"/>
                <w:b/>
                <w:sz w:val="16"/>
                <w:szCs w:val="16"/>
                <w:lang w:val="uk-UA"/>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78DB2C7"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321047E6" w14:textId="77777777" w:rsidR="00032809" w:rsidRPr="008E13FE" w:rsidRDefault="00032809" w:rsidP="0021154C">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012E3C" w:rsidRPr="008E13FE" w14:paraId="472DE664" w14:textId="77777777" w:rsidTr="002F4023">
        <w:tc>
          <w:tcPr>
            <w:tcW w:w="568" w:type="dxa"/>
            <w:tcBorders>
              <w:top w:val="single" w:sz="4" w:space="0" w:color="000000"/>
              <w:left w:val="single" w:sz="4" w:space="0" w:color="000000"/>
              <w:bottom w:val="single" w:sz="4" w:space="0" w:color="000000"/>
            </w:tcBorders>
          </w:tcPr>
          <w:p w14:paraId="495AB058"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tcPr>
          <w:p w14:paraId="372BF3BD" w14:textId="77777777" w:rsidR="00012E3C" w:rsidRPr="008E13FE" w:rsidRDefault="00012E3C"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Прийом заяви про вклеювання фотокартки (довільної форми) при досягненні громадянином 25- і 45- річного віку (після спливу тридцятиденного строку  на звернення для вклеювання фотокартки на підставі рішення суду) та документів, що подаються заявником або його опікуном/</w:t>
            </w:r>
          </w:p>
          <w:p w14:paraId="2C327659" w14:textId="77777777" w:rsidR="00012E3C" w:rsidRPr="008E13FE" w:rsidRDefault="00012E3C"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піклувальником для вклеювання фотокартки.</w:t>
            </w:r>
          </w:p>
          <w:p w14:paraId="26F30242" w14:textId="77777777" w:rsidR="00012E3C" w:rsidRPr="008E13FE" w:rsidRDefault="00012E3C"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tcPr>
          <w:p w14:paraId="53AA7438" w14:textId="77777777" w:rsidR="00012E3C" w:rsidRDefault="00012E3C" w:rsidP="0021154C">
            <w:pPr>
              <w:spacing w:after="0" w:line="240" w:lineRule="auto"/>
              <w:jc w:val="center"/>
              <w:rPr>
                <w:rFonts w:ascii="Times New Roman" w:hAnsi="Times New Roman" w:cs="Times New Roman"/>
                <w:sz w:val="16"/>
                <w:szCs w:val="16"/>
                <w:lang w:val="uk-UA"/>
              </w:rPr>
            </w:pPr>
          </w:p>
          <w:p w14:paraId="4D3964CE" w14:textId="77777777" w:rsidR="00012E3C" w:rsidRDefault="00012E3C" w:rsidP="0021154C">
            <w:pPr>
              <w:spacing w:after="0" w:line="240" w:lineRule="auto"/>
              <w:jc w:val="center"/>
              <w:rPr>
                <w:rFonts w:ascii="Times New Roman" w:hAnsi="Times New Roman" w:cs="Times New Roman"/>
                <w:sz w:val="16"/>
                <w:szCs w:val="16"/>
                <w:lang w:val="uk-UA"/>
              </w:rPr>
            </w:pPr>
          </w:p>
          <w:p w14:paraId="2DDD1239" w14:textId="77777777" w:rsidR="00012E3C"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1510D0F4"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412CD59D"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700BD1FB" w14:textId="77777777" w:rsidR="00012E3C" w:rsidRPr="00CA2E5A" w:rsidRDefault="00012E3C" w:rsidP="0021154C">
            <w:pPr>
              <w:spacing w:after="0" w:line="240" w:lineRule="auto"/>
              <w:jc w:val="center"/>
              <w:rPr>
                <w:rFonts w:ascii="Times New Roman" w:hAnsi="Times New Roman" w:cs="Times New Roman"/>
                <w:sz w:val="16"/>
                <w:szCs w:val="16"/>
                <w:lang w:val="uk-UA"/>
              </w:rPr>
            </w:pPr>
          </w:p>
          <w:p w14:paraId="1083843F" w14:textId="77777777" w:rsidR="00012E3C" w:rsidRPr="00CA2E5A" w:rsidRDefault="00012E3C" w:rsidP="0021154C">
            <w:pPr>
              <w:spacing w:after="0" w:line="240" w:lineRule="auto"/>
              <w:jc w:val="center"/>
              <w:rPr>
                <w:rFonts w:ascii="Times New Roman" w:hAnsi="Times New Roman" w:cs="Times New Roman"/>
                <w:sz w:val="16"/>
                <w:szCs w:val="16"/>
                <w:lang w:val="uk-UA"/>
              </w:rPr>
            </w:pPr>
          </w:p>
          <w:p w14:paraId="20751452" w14:textId="77777777" w:rsidR="00012E3C" w:rsidRDefault="00012E3C" w:rsidP="0021154C">
            <w:pPr>
              <w:spacing w:after="0" w:line="240" w:lineRule="auto"/>
              <w:ind w:hanging="32"/>
              <w:jc w:val="center"/>
              <w:rPr>
                <w:rFonts w:ascii="Times New Roman" w:hAnsi="Times New Roman" w:cs="Times New Roman"/>
                <w:sz w:val="16"/>
                <w:szCs w:val="16"/>
                <w:lang w:val="uk-UA"/>
              </w:rPr>
            </w:pPr>
          </w:p>
          <w:p w14:paraId="46994071" w14:textId="77777777" w:rsidR="00012E3C" w:rsidRPr="00CA2E5A" w:rsidRDefault="00012E3C"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004A00CD"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320D7278" w14:textId="77777777" w:rsidR="00012E3C"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48ED2FB3"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4E4BC08A"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4B265828" w14:textId="77777777" w:rsidR="00012E3C" w:rsidRPr="00CA2E5A" w:rsidRDefault="00012E3C" w:rsidP="0021154C">
            <w:pPr>
              <w:spacing w:after="0" w:line="240" w:lineRule="auto"/>
              <w:jc w:val="center"/>
              <w:rPr>
                <w:rFonts w:ascii="Times New Roman" w:hAnsi="Times New Roman" w:cs="Times New Roman"/>
                <w:sz w:val="16"/>
                <w:szCs w:val="16"/>
                <w:lang w:val="uk-UA"/>
              </w:rPr>
            </w:pPr>
          </w:p>
          <w:p w14:paraId="1910D132" w14:textId="77777777" w:rsidR="00012E3C" w:rsidRPr="00CA2E5A" w:rsidRDefault="00012E3C" w:rsidP="0021154C">
            <w:pPr>
              <w:spacing w:after="0" w:line="240" w:lineRule="auto"/>
              <w:jc w:val="center"/>
              <w:rPr>
                <w:rFonts w:ascii="Times New Roman" w:hAnsi="Times New Roman" w:cs="Times New Roman"/>
                <w:sz w:val="16"/>
                <w:szCs w:val="16"/>
                <w:lang w:val="uk-UA"/>
              </w:rPr>
            </w:pPr>
          </w:p>
          <w:p w14:paraId="35363CC3" w14:textId="77777777" w:rsidR="00012E3C" w:rsidRDefault="00012E3C" w:rsidP="0021154C">
            <w:pPr>
              <w:spacing w:after="0" w:line="240" w:lineRule="auto"/>
              <w:jc w:val="center"/>
              <w:rPr>
                <w:rFonts w:ascii="Times New Roman" w:hAnsi="Times New Roman" w:cs="Times New Roman"/>
                <w:sz w:val="16"/>
                <w:szCs w:val="16"/>
                <w:lang w:val="uk-UA"/>
              </w:rPr>
            </w:pPr>
          </w:p>
          <w:p w14:paraId="7CC5D742"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4CDFF7B0" w14:textId="77777777" w:rsidR="00012E3C" w:rsidRPr="008E13FE" w:rsidRDefault="00012E3C"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У </w:t>
            </w:r>
            <w:r w:rsidRPr="008E13FE">
              <w:rPr>
                <w:rStyle w:val="Verdana7pt"/>
                <w:rFonts w:ascii="Times New Roman" w:hAnsi="Times New Roman" w:cs="Times New Roman"/>
                <w:sz w:val="16"/>
                <w:szCs w:val="16"/>
                <w:lang w:val="ru-RU" w:eastAsia="uk-UA"/>
              </w:rPr>
              <w:t xml:space="preserve">день </w:t>
            </w:r>
            <w:r w:rsidRPr="008E13FE">
              <w:rPr>
                <w:rStyle w:val="Verdana7pt"/>
                <w:rFonts w:ascii="Times New Roman" w:hAnsi="Times New Roman" w:cs="Times New Roman"/>
                <w:sz w:val="16"/>
                <w:szCs w:val="16"/>
                <w:lang w:eastAsia="uk-UA"/>
              </w:rPr>
              <w:t>звернення</w:t>
            </w:r>
          </w:p>
        </w:tc>
      </w:tr>
      <w:tr w:rsidR="00012E3C" w:rsidRPr="008E13FE" w14:paraId="3CA5BA97" w14:textId="77777777" w:rsidTr="002F4023">
        <w:tc>
          <w:tcPr>
            <w:tcW w:w="568" w:type="dxa"/>
            <w:tcBorders>
              <w:top w:val="single" w:sz="4" w:space="0" w:color="000000"/>
              <w:left w:val="single" w:sz="4" w:space="0" w:color="000000"/>
              <w:bottom w:val="single" w:sz="4" w:space="0" w:color="000000"/>
            </w:tcBorders>
          </w:tcPr>
          <w:p w14:paraId="46EC60CC" w14:textId="77777777" w:rsidR="00012E3C" w:rsidRPr="008E13FE" w:rsidRDefault="00012E3C"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tcPr>
          <w:p w14:paraId="754A3D1C" w14:textId="77777777" w:rsidR="00012E3C" w:rsidRPr="008E13FE" w:rsidRDefault="00012E3C"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tcPr>
          <w:p w14:paraId="3C17548E" w14:textId="77777777" w:rsidR="00012E3C" w:rsidRDefault="00012E3C" w:rsidP="0021154C">
            <w:pPr>
              <w:spacing w:after="0" w:line="240" w:lineRule="auto"/>
              <w:jc w:val="center"/>
              <w:rPr>
                <w:rFonts w:ascii="Times New Roman" w:hAnsi="Times New Roman" w:cs="Times New Roman"/>
                <w:sz w:val="16"/>
                <w:szCs w:val="16"/>
                <w:lang w:val="uk-UA"/>
              </w:rPr>
            </w:pPr>
          </w:p>
          <w:p w14:paraId="6613AF50" w14:textId="77777777" w:rsidR="00012E3C" w:rsidRDefault="00012E3C" w:rsidP="0021154C">
            <w:pPr>
              <w:spacing w:after="0" w:line="240" w:lineRule="auto"/>
              <w:jc w:val="center"/>
              <w:rPr>
                <w:rFonts w:ascii="Times New Roman" w:hAnsi="Times New Roman" w:cs="Times New Roman"/>
                <w:sz w:val="16"/>
                <w:szCs w:val="16"/>
                <w:lang w:val="uk-UA"/>
              </w:rPr>
            </w:pPr>
          </w:p>
          <w:p w14:paraId="1C398733" w14:textId="77777777" w:rsidR="00012E3C"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66048205"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55FCF97E"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64FC4464" w14:textId="77777777" w:rsidR="00012E3C" w:rsidRDefault="00012E3C" w:rsidP="0021154C">
            <w:pPr>
              <w:spacing w:after="0" w:line="240" w:lineRule="auto"/>
              <w:ind w:hanging="32"/>
              <w:jc w:val="center"/>
              <w:rPr>
                <w:rFonts w:ascii="Times New Roman" w:hAnsi="Times New Roman" w:cs="Times New Roman"/>
                <w:sz w:val="16"/>
                <w:szCs w:val="16"/>
                <w:lang w:val="uk-UA"/>
              </w:rPr>
            </w:pPr>
          </w:p>
          <w:p w14:paraId="3CD8A691" w14:textId="77777777" w:rsidR="00012E3C" w:rsidRPr="00CA2E5A" w:rsidRDefault="00012E3C"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5E7AD447"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292E8C33" w14:textId="77777777" w:rsidR="00012E3C"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79C54349"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1FB341A8"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3AEA8081" w14:textId="77777777" w:rsidR="00012E3C" w:rsidRPr="00CA2E5A" w:rsidRDefault="00012E3C" w:rsidP="0021154C">
            <w:pPr>
              <w:spacing w:after="0" w:line="240" w:lineRule="auto"/>
              <w:jc w:val="center"/>
              <w:rPr>
                <w:rFonts w:ascii="Times New Roman" w:hAnsi="Times New Roman" w:cs="Times New Roman"/>
                <w:sz w:val="16"/>
                <w:szCs w:val="16"/>
                <w:lang w:val="uk-UA"/>
              </w:rPr>
            </w:pPr>
          </w:p>
          <w:p w14:paraId="5150B0BA" w14:textId="77777777" w:rsidR="00012E3C" w:rsidRDefault="00012E3C" w:rsidP="0021154C">
            <w:pPr>
              <w:spacing w:after="0" w:line="240" w:lineRule="auto"/>
              <w:jc w:val="center"/>
              <w:rPr>
                <w:rFonts w:ascii="Times New Roman" w:hAnsi="Times New Roman" w:cs="Times New Roman"/>
                <w:sz w:val="16"/>
                <w:szCs w:val="16"/>
                <w:lang w:val="uk-UA"/>
              </w:rPr>
            </w:pPr>
          </w:p>
          <w:p w14:paraId="1F989D93" w14:textId="77777777" w:rsidR="00012E3C" w:rsidRPr="00CA2E5A" w:rsidRDefault="00012E3C"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3CE1C740" w14:textId="77777777" w:rsidR="00012E3C" w:rsidRPr="008E13FE" w:rsidRDefault="00012E3C" w:rsidP="0021154C">
            <w:pPr>
              <w:spacing w:after="0" w:line="240" w:lineRule="auto"/>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DB066A" w:rsidRPr="008E13FE" w14:paraId="2FF56596" w14:textId="77777777" w:rsidTr="002F4023">
        <w:tc>
          <w:tcPr>
            <w:tcW w:w="568" w:type="dxa"/>
            <w:tcBorders>
              <w:top w:val="single" w:sz="4" w:space="0" w:color="000000"/>
              <w:left w:val="single" w:sz="4" w:space="0" w:color="000000"/>
              <w:bottom w:val="single" w:sz="4" w:space="0" w:color="000000"/>
            </w:tcBorders>
          </w:tcPr>
          <w:p w14:paraId="3CF4129D"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tcPr>
          <w:p w14:paraId="7A7AF01E"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p>
          <w:p w14:paraId="595A9BFE"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tcPr>
          <w:p w14:paraId="041F4B19" w14:textId="77777777" w:rsidR="00DB066A" w:rsidRDefault="00DB066A" w:rsidP="0021154C">
            <w:pPr>
              <w:spacing w:after="0" w:line="240" w:lineRule="auto"/>
              <w:jc w:val="center"/>
              <w:rPr>
                <w:rFonts w:ascii="Times New Roman" w:hAnsi="Times New Roman" w:cs="Times New Roman"/>
                <w:sz w:val="16"/>
                <w:szCs w:val="16"/>
                <w:lang w:val="uk-UA"/>
              </w:rPr>
            </w:pPr>
          </w:p>
          <w:p w14:paraId="3F90C02B" w14:textId="77777777" w:rsidR="00DB066A" w:rsidRDefault="00DB066A" w:rsidP="0021154C">
            <w:pPr>
              <w:spacing w:after="0" w:line="240" w:lineRule="auto"/>
              <w:jc w:val="center"/>
              <w:rPr>
                <w:rFonts w:ascii="Times New Roman" w:hAnsi="Times New Roman" w:cs="Times New Roman"/>
                <w:sz w:val="16"/>
                <w:szCs w:val="16"/>
                <w:lang w:val="uk-UA"/>
              </w:rPr>
            </w:pPr>
          </w:p>
          <w:p w14:paraId="2F291367"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55DA31D4"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2EB682EF"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2AC9DA66"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1CCC5126"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6551ED54"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130A9725"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185521F0"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1503B035"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498BA7B0"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0DACDAE4"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3B560909"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6EA57E8D" w14:textId="77777777" w:rsidR="00DB066A" w:rsidRDefault="00DB066A" w:rsidP="0021154C">
            <w:pPr>
              <w:spacing w:after="0" w:line="240" w:lineRule="auto"/>
              <w:jc w:val="center"/>
              <w:rPr>
                <w:rFonts w:ascii="Times New Roman" w:hAnsi="Times New Roman" w:cs="Times New Roman"/>
                <w:sz w:val="16"/>
                <w:szCs w:val="16"/>
                <w:lang w:val="uk-UA"/>
              </w:rPr>
            </w:pPr>
          </w:p>
          <w:p w14:paraId="5DF4D0B8"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13F81975" w14:textId="77777777" w:rsidR="00DB066A" w:rsidRPr="008E13FE" w:rsidRDefault="00DB066A" w:rsidP="0021154C">
            <w:pPr>
              <w:spacing w:after="0" w:line="240" w:lineRule="auto"/>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DB066A" w:rsidRPr="008E13FE" w14:paraId="1249BEE1" w14:textId="77777777" w:rsidTr="002F4023">
        <w:tc>
          <w:tcPr>
            <w:tcW w:w="568" w:type="dxa"/>
            <w:tcBorders>
              <w:top w:val="single" w:sz="4" w:space="0" w:color="000000"/>
              <w:left w:val="single" w:sz="4" w:space="0" w:color="000000"/>
              <w:bottom w:val="single" w:sz="4" w:space="0" w:color="000000"/>
            </w:tcBorders>
          </w:tcPr>
          <w:p w14:paraId="7446FB4A"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tcPr>
          <w:p w14:paraId="622330E1"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7B171043"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3ED7C317"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766420CB"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7A4B0AF9"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2BF0DCC8"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5252B4E7"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49F2F05D"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07FBEF96"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67231220"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477B3E26"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5E0C208E"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DB066A" w:rsidRPr="008E13FE" w14:paraId="4DFC5EE3" w14:textId="77777777" w:rsidTr="002F4023">
        <w:tc>
          <w:tcPr>
            <w:tcW w:w="568" w:type="dxa"/>
            <w:tcBorders>
              <w:top w:val="single" w:sz="4" w:space="0" w:color="000000"/>
              <w:left w:val="single" w:sz="4" w:space="0" w:color="000000"/>
              <w:bottom w:val="single" w:sz="4" w:space="0" w:color="000000"/>
            </w:tcBorders>
          </w:tcPr>
          <w:p w14:paraId="322C88AB"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tcPr>
          <w:p w14:paraId="7183D42C" w14:textId="77777777" w:rsidR="00DB066A" w:rsidRPr="008E13FE" w:rsidRDefault="00DB066A" w:rsidP="0021154C">
            <w:pPr>
              <w:pStyle w:val="rvps2"/>
              <w:shd w:val="clear" w:color="auto" w:fill="FFFFFF"/>
              <w:spacing w:before="0" w:after="0"/>
              <w:ind w:firstLine="400"/>
              <w:jc w:val="both"/>
            </w:pPr>
            <w:r w:rsidRPr="008E13FE">
              <w:rPr>
                <w:rStyle w:val="Verdana7pt"/>
                <w:rFonts w:ascii="Times New Roman" w:hAnsi="Times New Roman" w:cs="Times New Roman"/>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14:paraId="696F83D5" w14:textId="77777777" w:rsidR="00DB066A" w:rsidRPr="008E13FE" w:rsidRDefault="00DB066A" w:rsidP="0021154C">
            <w:pPr>
              <w:pStyle w:val="rvps2"/>
              <w:shd w:val="clear" w:color="auto" w:fill="FFFFFF"/>
              <w:spacing w:before="0" w:after="0"/>
              <w:ind w:firstLine="400"/>
              <w:jc w:val="both"/>
            </w:pPr>
            <w:r w:rsidRPr="008E13FE">
              <w:rPr>
                <w:rStyle w:val="Verdana7pt"/>
                <w:rFonts w:ascii="Times New Roman" w:hAnsi="Times New Roman" w:cs="Times New Roman"/>
                <w:sz w:val="16"/>
                <w:szCs w:val="16"/>
                <w:lang w:eastAsia="uk-UA"/>
              </w:rPr>
              <w:t xml:space="preserve">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w:t>
            </w:r>
            <w:r w:rsidRPr="008E13FE">
              <w:rPr>
                <w:rStyle w:val="Verdana7pt"/>
                <w:rFonts w:ascii="Times New Roman" w:hAnsi="Times New Roman" w:cs="Times New Roman"/>
                <w:sz w:val="16"/>
                <w:szCs w:val="16"/>
                <w:lang w:eastAsia="uk-UA"/>
              </w:rPr>
              <w:lastRenderedPageBreak/>
              <w:t>поштового або фельд’єгерського зв’язку запити до органів державної влади відповідно до </w:t>
            </w:r>
            <w:hyperlink r:id="rId29" w:anchor="_blank" w:history="1">
              <w:r w:rsidRPr="008E13FE">
                <w:rPr>
                  <w:rStyle w:val="Verdana7pt"/>
                  <w:rFonts w:ascii="Times New Roman" w:hAnsi="Times New Roman" w:cs="Times New Roman"/>
                  <w:sz w:val="16"/>
                  <w:szCs w:val="16"/>
                  <w:lang w:eastAsia="uk-UA"/>
                </w:rPr>
                <w:t>абзаців першого</w:t>
              </w:r>
            </w:hyperlink>
            <w:r w:rsidRPr="008E13FE">
              <w:rPr>
                <w:rStyle w:val="Verdana7pt"/>
                <w:rFonts w:ascii="Times New Roman" w:hAnsi="Times New Roman" w:cs="Times New Roman"/>
                <w:sz w:val="16"/>
                <w:szCs w:val="16"/>
                <w:lang w:eastAsia="uk-UA"/>
              </w:rPr>
              <w:t> та </w:t>
            </w:r>
            <w:hyperlink r:id="rId30" w:anchor="_blank" w:history="1">
              <w:r w:rsidRPr="008E13FE">
                <w:rPr>
                  <w:rStyle w:val="Verdana7pt"/>
                  <w:rFonts w:ascii="Times New Roman" w:hAnsi="Times New Roman" w:cs="Times New Roman"/>
                  <w:sz w:val="16"/>
                  <w:szCs w:val="16"/>
                  <w:lang w:eastAsia="uk-UA"/>
                </w:rPr>
                <w:t>другого</w:t>
              </w:r>
            </w:hyperlink>
            <w:r w:rsidRPr="008E13FE">
              <w:rPr>
                <w:rStyle w:val="Verdana7pt"/>
                <w:rFonts w:ascii="Times New Roman" w:hAnsi="Times New Roman" w:cs="Times New Roman"/>
                <w:sz w:val="16"/>
                <w:szCs w:val="16"/>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tcPr>
          <w:p w14:paraId="7621794A" w14:textId="77777777" w:rsidR="00DB066A" w:rsidRDefault="00DB066A" w:rsidP="0021154C">
            <w:pPr>
              <w:spacing w:after="0" w:line="240" w:lineRule="auto"/>
              <w:jc w:val="center"/>
              <w:rPr>
                <w:rFonts w:ascii="Times New Roman" w:hAnsi="Times New Roman" w:cs="Times New Roman"/>
                <w:sz w:val="16"/>
                <w:szCs w:val="16"/>
                <w:lang w:val="uk-UA"/>
              </w:rPr>
            </w:pPr>
          </w:p>
          <w:p w14:paraId="7D36EFD5" w14:textId="77777777" w:rsidR="00DB066A" w:rsidRDefault="00DB066A" w:rsidP="0021154C">
            <w:pPr>
              <w:spacing w:after="0" w:line="240" w:lineRule="auto"/>
              <w:jc w:val="center"/>
              <w:rPr>
                <w:rFonts w:ascii="Times New Roman" w:hAnsi="Times New Roman" w:cs="Times New Roman"/>
                <w:sz w:val="16"/>
                <w:szCs w:val="16"/>
                <w:lang w:val="uk-UA"/>
              </w:rPr>
            </w:pPr>
          </w:p>
          <w:p w14:paraId="3F9BCA92"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56B7172F"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49013F3D"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4FE3E6D8"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751BC495"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45517958"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61A9107D"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2DEA7E5A"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17FE0E9A"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0882DD80"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1F7829C7"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5FE78C8F"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51083EE9"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44625F3D" w14:textId="77777777" w:rsidR="00DB066A" w:rsidRDefault="00DB066A" w:rsidP="0021154C">
            <w:pPr>
              <w:spacing w:after="0" w:line="240" w:lineRule="auto"/>
              <w:jc w:val="center"/>
              <w:rPr>
                <w:rFonts w:ascii="Times New Roman" w:hAnsi="Times New Roman" w:cs="Times New Roman"/>
                <w:sz w:val="16"/>
                <w:szCs w:val="16"/>
                <w:lang w:val="uk-UA"/>
              </w:rPr>
            </w:pPr>
          </w:p>
          <w:p w14:paraId="0CEC84E6"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68B327F2"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3C105830" w14:textId="77777777" w:rsidR="00DB066A" w:rsidRPr="008E13FE" w:rsidRDefault="00DB066A" w:rsidP="0021154C">
            <w:pPr>
              <w:pStyle w:val="12"/>
              <w:shd w:val="clear" w:color="auto" w:fill="auto"/>
              <w:spacing w:before="0" w:after="0" w:line="240" w:lineRule="auto"/>
            </w:pPr>
          </w:p>
          <w:p w14:paraId="5A140B25"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DB066A" w:rsidRPr="008E13FE" w14:paraId="6E47AED5" w14:textId="77777777" w:rsidTr="002F4023">
        <w:tc>
          <w:tcPr>
            <w:tcW w:w="568" w:type="dxa"/>
            <w:tcBorders>
              <w:top w:val="single" w:sz="4" w:space="0" w:color="000000"/>
              <w:left w:val="single" w:sz="4" w:space="0" w:color="000000"/>
              <w:bottom w:val="single" w:sz="4" w:space="0" w:color="000000"/>
            </w:tcBorders>
          </w:tcPr>
          <w:p w14:paraId="65D0F923"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6.</w:t>
            </w:r>
          </w:p>
        </w:tc>
        <w:tc>
          <w:tcPr>
            <w:tcW w:w="2480" w:type="dxa"/>
            <w:tcBorders>
              <w:top w:val="single" w:sz="4" w:space="0" w:color="000000"/>
              <w:left w:val="single" w:sz="4" w:space="0" w:color="000000"/>
              <w:bottom w:val="single" w:sz="4" w:space="0" w:color="000000"/>
            </w:tcBorders>
          </w:tcPr>
          <w:p w14:paraId="1CF2A948" w14:textId="77777777" w:rsidR="00DB066A" w:rsidRPr="008E13FE" w:rsidRDefault="00DB066A" w:rsidP="0021154C">
            <w:pPr>
              <w:pStyle w:val="rvps2"/>
              <w:shd w:val="clear" w:color="auto" w:fill="FFFFFF"/>
              <w:spacing w:before="0" w:after="0"/>
              <w:jc w:val="both"/>
            </w:pPr>
            <w:r w:rsidRPr="008E13FE">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tcPr>
          <w:p w14:paraId="2454E269" w14:textId="77777777" w:rsidR="00DB066A" w:rsidRDefault="00DB066A" w:rsidP="0021154C">
            <w:pPr>
              <w:spacing w:after="0" w:line="240" w:lineRule="auto"/>
              <w:jc w:val="center"/>
              <w:rPr>
                <w:rFonts w:ascii="Times New Roman" w:hAnsi="Times New Roman" w:cs="Times New Roman"/>
                <w:sz w:val="16"/>
                <w:szCs w:val="16"/>
                <w:lang w:val="uk-UA"/>
              </w:rPr>
            </w:pPr>
          </w:p>
          <w:p w14:paraId="677E92E9" w14:textId="77777777" w:rsidR="00DB066A" w:rsidRDefault="00DB066A" w:rsidP="0021154C">
            <w:pPr>
              <w:spacing w:after="0" w:line="240" w:lineRule="auto"/>
              <w:jc w:val="center"/>
              <w:rPr>
                <w:rFonts w:ascii="Times New Roman" w:hAnsi="Times New Roman" w:cs="Times New Roman"/>
                <w:sz w:val="16"/>
                <w:szCs w:val="16"/>
                <w:lang w:val="uk-UA"/>
              </w:rPr>
            </w:pPr>
          </w:p>
          <w:p w14:paraId="7DD6DA65"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36854828"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322DFCED"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294CD422"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0372F37F"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6BF40C20"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0C822249"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776A0B54"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3A419A4A"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01C8DDA1"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11EB2DAD"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06440492"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7A6FFA6D"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34E719F0" w14:textId="77777777" w:rsidR="00DB066A" w:rsidRDefault="00DB066A" w:rsidP="0021154C">
            <w:pPr>
              <w:spacing w:after="0" w:line="240" w:lineRule="auto"/>
              <w:jc w:val="center"/>
              <w:rPr>
                <w:rFonts w:ascii="Times New Roman" w:hAnsi="Times New Roman" w:cs="Times New Roman"/>
                <w:sz w:val="16"/>
                <w:szCs w:val="16"/>
                <w:lang w:val="uk-UA"/>
              </w:rPr>
            </w:pPr>
          </w:p>
          <w:p w14:paraId="20DAED39"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09CB5FCE"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5A2708DF" w14:textId="77777777" w:rsidR="00DB066A" w:rsidRPr="008E13FE" w:rsidRDefault="00DB066A" w:rsidP="0021154C">
            <w:pPr>
              <w:pStyle w:val="12"/>
              <w:shd w:val="clear" w:color="auto" w:fill="auto"/>
              <w:spacing w:before="0" w:after="0" w:line="240" w:lineRule="auto"/>
            </w:pPr>
          </w:p>
          <w:p w14:paraId="268C4534"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DB066A" w:rsidRPr="008E13FE" w14:paraId="72442153" w14:textId="77777777" w:rsidTr="002F4023">
        <w:tc>
          <w:tcPr>
            <w:tcW w:w="568" w:type="dxa"/>
            <w:tcBorders>
              <w:top w:val="single" w:sz="4" w:space="0" w:color="000000"/>
              <w:left w:val="single" w:sz="4" w:space="0" w:color="000000"/>
              <w:bottom w:val="single" w:sz="4" w:space="0" w:color="000000"/>
            </w:tcBorders>
          </w:tcPr>
          <w:p w14:paraId="4F0B2481"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7.</w:t>
            </w:r>
          </w:p>
        </w:tc>
        <w:tc>
          <w:tcPr>
            <w:tcW w:w="2480" w:type="dxa"/>
            <w:tcBorders>
              <w:top w:val="single" w:sz="4" w:space="0" w:color="000000"/>
              <w:left w:val="single" w:sz="4" w:space="0" w:color="000000"/>
              <w:bottom w:val="single" w:sz="4" w:space="0" w:color="000000"/>
            </w:tcBorders>
          </w:tcPr>
          <w:p w14:paraId="79843DE7"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14:paraId="6147CD56" w14:textId="77777777" w:rsidR="00DB066A" w:rsidRPr="008E13FE" w:rsidRDefault="00DB066A" w:rsidP="0021154C">
            <w:pPr>
              <w:pStyle w:val="rvps2"/>
              <w:shd w:val="clear" w:color="auto" w:fill="FFFFFF"/>
              <w:spacing w:before="0" w:after="0"/>
              <w:jc w:val="both"/>
            </w:pPr>
            <w:r w:rsidRPr="008E13FE">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14:paraId="1A9D575A"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p>
          <w:p w14:paraId="212CDBE2"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14:paraId="50FC2BD1"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14:paraId="7529CC09"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tcPr>
          <w:p w14:paraId="5F8570AD" w14:textId="77777777" w:rsidR="00DB066A" w:rsidRDefault="00DB066A" w:rsidP="0021154C">
            <w:pPr>
              <w:spacing w:after="0" w:line="240" w:lineRule="auto"/>
              <w:jc w:val="center"/>
              <w:rPr>
                <w:rFonts w:ascii="Times New Roman" w:hAnsi="Times New Roman" w:cs="Times New Roman"/>
                <w:sz w:val="16"/>
                <w:szCs w:val="16"/>
                <w:lang w:val="uk-UA"/>
              </w:rPr>
            </w:pPr>
          </w:p>
          <w:p w14:paraId="1D407CFC" w14:textId="77777777" w:rsidR="00DB066A" w:rsidRDefault="00DB066A" w:rsidP="0021154C">
            <w:pPr>
              <w:spacing w:after="0" w:line="240" w:lineRule="auto"/>
              <w:jc w:val="center"/>
              <w:rPr>
                <w:rFonts w:ascii="Times New Roman" w:hAnsi="Times New Roman" w:cs="Times New Roman"/>
                <w:sz w:val="16"/>
                <w:szCs w:val="16"/>
                <w:lang w:val="uk-UA"/>
              </w:rPr>
            </w:pPr>
          </w:p>
          <w:p w14:paraId="4E0784BF"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117C6BE1"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6D435E11"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4C7CAF61"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66610A28"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33CF8C47"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3C456146"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4CB1A055"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5560B7EA"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7A7C8071"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15587999"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7E3D9082"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1ADDD8B2"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4BCED5BE" w14:textId="77777777" w:rsidR="00DB066A" w:rsidRDefault="00DB066A" w:rsidP="0021154C">
            <w:pPr>
              <w:spacing w:after="0" w:line="240" w:lineRule="auto"/>
              <w:jc w:val="center"/>
              <w:rPr>
                <w:rFonts w:ascii="Times New Roman" w:hAnsi="Times New Roman" w:cs="Times New Roman"/>
                <w:sz w:val="16"/>
                <w:szCs w:val="16"/>
                <w:lang w:val="uk-UA"/>
              </w:rPr>
            </w:pPr>
          </w:p>
          <w:p w14:paraId="58EAB2E3"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3EDD98A3"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14:paraId="56358DD0" w14:textId="77777777" w:rsidR="00DB066A" w:rsidRPr="008E13FE" w:rsidRDefault="00DB066A" w:rsidP="0021154C">
            <w:pPr>
              <w:pStyle w:val="12"/>
              <w:shd w:val="clear" w:color="auto" w:fill="auto"/>
              <w:spacing w:before="0" w:after="0" w:line="240" w:lineRule="auto"/>
            </w:pPr>
          </w:p>
          <w:p w14:paraId="5F8E5447" w14:textId="77777777" w:rsidR="00DB066A" w:rsidRPr="008E13FE" w:rsidRDefault="00DB066A" w:rsidP="0021154C">
            <w:pPr>
              <w:pStyle w:val="12"/>
              <w:shd w:val="clear" w:color="auto" w:fill="auto"/>
              <w:spacing w:before="0" w:after="0" w:line="240" w:lineRule="auto"/>
            </w:pPr>
          </w:p>
        </w:tc>
      </w:tr>
      <w:tr w:rsidR="00DB066A" w:rsidRPr="008E13FE" w14:paraId="4C90F374" w14:textId="77777777" w:rsidTr="002F4023">
        <w:tc>
          <w:tcPr>
            <w:tcW w:w="568" w:type="dxa"/>
            <w:tcBorders>
              <w:top w:val="single" w:sz="4" w:space="0" w:color="000000"/>
              <w:left w:val="single" w:sz="4" w:space="0" w:color="000000"/>
              <w:bottom w:val="single" w:sz="4" w:space="0" w:color="000000"/>
            </w:tcBorders>
          </w:tcPr>
          <w:p w14:paraId="3ABF5ED2"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8.</w:t>
            </w:r>
          </w:p>
        </w:tc>
        <w:tc>
          <w:tcPr>
            <w:tcW w:w="2480" w:type="dxa"/>
            <w:tcBorders>
              <w:top w:val="single" w:sz="4" w:space="0" w:color="000000"/>
              <w:left w:val="single" w:sz="4" w:space="0" w:color="000000"/>
              <w:bottom w:val="single" w:sz="4" w:space="0" w:color="000000"/>
            </w:tcBorders>
          </w:tcPr>
          <w:p w14:paraId="5AA566E5" w14:textId="77777777" w:rsidR="00DB066A" w:rsidRPr="008E13FE" w:rsidRDefault="00DB066A" w:rsidP="0021154C">
            <w:pPr>
              <w:pStyle w:val="12"/>
              <w:shd w:val="clear" w:color="auto" w:fill="auto"/>
              <w:spacing w:before="0" w:after="0" w:line="240" w:lineRule="auto"/>
            </w:pPr>
            <w:r w:rsidRPr="008E13FE">
              <w:rPr>
                <w:rStyle w:val="Verdana7pt0pt"/>
                <w:rFonts w:ascii="Times New Roman" w:hAnsi="Times New Roman" w:cs="Times New Roman"/>
                <w:sz w:val="16"/>
                <w:szCs w:val="16"/>
                <w:lang w:eastAsia="uk-UA"/>
              </w:rPr>
              <w:t xml:space="preserve">Реєстрація у Журналі обліку вклеювання фотокарток у паспорт громадянина України у зв'язку з досягненням 25 або </w:t>
            </w:r>
            <w:r w:rsidRPr="008E13FE">
              <w:rPr>
                <w:rStyle w:val="Verdana7pt0pt"/>
                <w:rFonts w:ascii="Times New Roman" w:hAnsi="Times New Roman" w:cs="Times New Roman"/>
                <w:sz w:val="16"/>
                <w:szCs w:val="16"/>
                <w:lang w:eastAsia="uk-UA"/>
              </w:rPr>
              <w:lastRenderedPageBreak/>
              <w:t>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долученням до нього другої фотокартки, на зворотному боці якої зазначаються прізвище та ініціали особи.</w:t>
            </w:r>
          </w:p>
          <w:p w14:paraId="16693968" w14:textId="77777777" w:rsidR="00DB066A" w:rsidRPr="008E13FE" w:rsidRDefault="00DB066A" w:rsidP="0021154C">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долучення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5DCC18EE" w14:textId="77777777" w:rsidR="00DB066A" w:rsidRDefault="00DB066A" w:rsidP="0021154C">
            <w:pPr>
              <w:spacing w:after="0" w:line="240" w:lineRule="auto"/>
              <w:jc w:val="center"/>
              <w:rPr>
                <w:rFonts w:ascii="Times New Roman" w:hAnsi="Times New Roman" w:cs="Times New Roman"/>
                <w:sz w:val="16"/>
                <w:szCs w:val="16"/>
                <w:lang w:val="uk-UA"/>
              </w:rPr>
            </w:pPr>
          </w:p>
          <w:p w14:paraId="79E54D9B" w14:textId="77777777" w:rsidR="00DB066A" w:rsidRDefault="00DB066A" w:rsidP="0021154C">
            <w:pPr>
              <w:spacing w:after="0" w:line="240" w:lineRule="auto"/>
              <w:jc w:val="center"/>
              <w:rPr>
                <w:rFonts w:ascii="Times New Roman" w:hAnsi="Times New Roman" w:cs="Times New Roman"/>
                <w:sz w:val="16"/>
                <w:szCs w:val="16"/>
                <w:lang w:val="uk-UA"/>
              </w:rPr>
            </w:pPr>
          </w:p>
          <w:p w14:paraId="6CDF29C5"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48524B26"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1819CFE4"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lastRenderedPageBreak/>
              <w:t xml:space="preserve"> </w:t>
            </w:r>
          </w:p>
          <w:p w14:paraId="31492490"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5E0C6DC5"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1DDC0705"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1D06063D"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0B2A0737"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lastRenderedPageBreak/>
              <w:t xml:space="preserve"> </w:t>
            </w:r>
          </w:p>
          <w:p w14:paraId="66636D2B"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0F600090"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7102440A"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7EF92884"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37945DF1"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51E4C87B" w14:textId="77777777" w:rsidR="00DB066A" w:rsidRDefault="00DB066A" w:rsidP="0021154C">
            <w:pPr>
              <w:spacing w:after="0" w:line="240" w:lineRule="auto"/>
              <w:jc w:val="center"/>
              <w:rPr>
                <w:rFonts w:ascii="Times New Roman" w:hAnsi="Times New Roman" w:cs="Times New Roman"/>
                <w:sz w:val="16"/>
                <w:szCs w:val="16"/>
                <w:lang w:val="uk-UA"/>
              </w:rPr>
            </w:pPr>
          </w:p>
          <w:p w14:paraId="50EC0008"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08CA1B96" w14:textId="77777777" w:rsidR="00DB066A" w:rsidRPr="008E13FE" w:rsidRDefault="00DB066A" w:rsidP="0021154C">
            <w:pPr>
              <w:pStyle w:val="12"/>
              <w:shd w:val="clear" w:color="auto" w:fill="auto"/>
              <w:spacing w:before="0" w:after="0" w:line="240" w:lineRule="auto"/>
            </w:pPr>
            <w:r w:rsidRPr="008E13FE">
              <w:rPr>
                <w:rStyle w:val="Verdana7pt0pt"/>
                <w:rFonts w:ascii="Times New Roman" w:hAnsi="Times New Roman" w:cs="Times New Roman"/>
                <w:sz w:val="16"/>
                <w:szCs w:val="16"/>
                <w:lang w:eastAsia="uk-UA"/>
              </w:rPr>
              <w:lastRenderedPageBreak/>
              <w:t xml:space="preserve">Не пізніше 5  днів з дня реєстрації заяви про вклеювання фотокартки в </w:t>
            </w:r>
            <w:r w:rsidRPr="008E13FE">
              <w:rPr>
                <w:rStyle w:val="Verdana7pt0pt"/>
                <w:rFonts w:ascii="Times New Roman" w:hAnsi="Times New Roman" w:cs="Times New Roman"/>
                <w:sz w:val="16"/>
                <w:szCs w:val="16"/>
                <w:lang w:eastAsia="uk-UA"/>
              </w:rPr>
              <w:lastRenderedPageBreak/>
              <w:t xml:space="preserve">Журналі реєстрації заяв про вклеювання фотокарток </w:t>
            </w:r>
          </w:p>
        </w:tc>
      </w:tr>
      <w:tr w:rsidR="00DB066A" w:rsidRPr="008E13FE" w14:paraId="5D6A127E" w14:textId="77777777" w:rsidTr="002F4023">
        <w:tc>
          <w:tcPr>
            <w:tcW w:w="568" w:type="dxa"/>
            <w:tcBorders>
              <w:top w:val="single" w:sz="4" w:space="0" w:color="000000"/>
              <w:left w:val="single" w:sz="4" w:space="0" w:color="000000"/>
              <w:bottom w:val="single" w:sz="4" w:space="0" w:color="000000"/>
            </w:tcBorders>
          </w:tcPr>
          <w:p w14:paraId="6FD87830"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lastRenderedPageBreak/>
              <w:t>9.</w:t>
            </w:r>
          </w:p>
        </w:tc>
        <w:tc>
          <w:tcPr>
            <w:tcW w:w="2480" w:type="dxa"/>
            <w:tcBorders>
              <w:top w:val="single" w:sz="4" w:space="0" w:color="000000"/>
              <w:left w:val="single" w:sz="4" w:space="0" w:color="000000"/>
              <w:bottom w:val="single" w:sz="4" w:space="0" w:color="000000"/>
            </w:tcBorders>
          </w:tcPr>
          <w:p w14:paraId="5E87BB7A" w14:textId="77777777" w:rsidR="00DB066A" w:rsidRPr="008E13FE" w:rsidRDefault="00DB066A" w:rsidP="0021154C">
            <w:pPr>
              <w:pStyle w:val="12"/>
              <w:shd w:val="clear" w:color="auto" w:fill="auto"/>
              <w:spacing w:before="0" w:after="0" w:line="240" w:lineRule="auto"/>
            </w:pPr>
            <w:r w:rsidRPr="008E13FE">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tcPr>
          <w:p w14:paraId="183022D8" w14:textId="77777777" w:rsidR="00DB066A" w:rsidRDefault="00DB066A" w:rsidP="0021154C">
            <w:pPr>
              <w:spacing w:after="0" w:line="240" w:lineRule="auto"/>
              <w:jc w:val="center"/>
              <w:rPr>
                <w:rFonts w:ascii="Times New Roman" w:hAnsi="Times New Roman" w:cs="Times New Roman"/>
                <w:sz w:val="16"/>
                <w:szCs w:val="16"/>
                <w:lang w:val="uk-UA"/>
              </w:rPr>
            </w:pPr>
          </w:p>
          <w:p w14:paraId="09B5850D" w14:textId="77777777" w:rsidR="00DB066A" w:rsidRDefault="00DB066A" w:rsidP="0021154C">
            <w:pPr>
              <w:spacing w:after="0" w:line="240" w:lineRule="auto"/>
              <w:jc w:val="center"/>
              <w:rPr>
                <w:rFonts w:ascii="Times New Roman" w:hAnsi="Times New Roman" w:cs="Times New Roman"/>
                <w:sz w:val="16"/>
                <w:szCs w:val="16"/>
                <w:lang w:val="uk-UA"/>
              </w:rPr>
            </w:pPr>
          </w:p>
          <w:p w14:paraId="13BDE944"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Працівник Самбірського відділу </w:t>
            </w:r>
          </w:p>
          <w:p w14:paraId="77AA8940"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64605B40"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5F99A1F4"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23E70993"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71671082" w14:textId="77777777" w:rsidR="00DB066A" w:rsidRDefault="00DB066A" w:rsidP="0021154C">
            <w:pPr>
              <w:spacing w:after="0" w:line="240" w:lineRule="auto"/>
              <w:ind w:hanging="32"/>
              <w:jc w:val="center"/>
              <w:rPr>
                <w:rFonts w:ascii="Times New Roman" w:hAnsi="Times New Roman" w:cs="Times New Roman"/>
                <w:sz w:val="16"/>
                <w:szCs w:val="16"/>
                <w:lang w:val="uk-UA"/>
              </w:rPr>
            </w:pPr>
          </w:p>
          <w:p w14:paraId="19F14FB4" w14:textId="77777777" w:rsidR="00DB066A" w:rsidRPr="00CA2E5A" w:rsidRDefault="00DB066A" w:rsidP="0021154C">
            <w:pPr>
              <w:spacing w:after="0" w:line="240" w:lineRule="auto"/>
              <w:ind w:hanging="32"/>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598B6543"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53B89002" w14:textId="77777777" w:rsidR="00DB066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Самбірський відділ </w:t>
            </w:r>
          </w:p>
          <w:p w14:paraId="6A79804E"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ЗМУ ДМС</w:t>
            </w:r>
          </w:p>
          <w:p w14:paraId="523C1989"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lang w:val="uk-UA"/>
              </w:rPr>
              <w:t xml:space="preserve"> </w:t>
            </w:r>
          </w:p>
          <w:p w14:paraId="66AC7781"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01718ECC" w14:textId="77777777" w:rsidR="00DB066A" w:rsidRPr="00CA2E5A" w:rsidRDefault="00DB066A" w:rsidP="0021154C">
            <w:pPr>
              <w:spacing w:after="0" w:line="240" w:lineRule="auto"/>
              <w:jc w:val="center"/>
              <w:rPr>
                <w:rFonts w:ascii="Times New Roman" w:hAnsi="Times New Roman" w:cs="Times New Roman"/>
                <w:sz w:val="16"/>
                <w:szCs w:val="16"/>
                <w:lang w:val="uk-UA"/>
              </w:rPr>
            </w:pPr>
          </w:p>
          <w:p w14:paraId="7C7FD00B" w14:textId="77777777" w:rsidR="00DB066A" w:rsidRDefault="00DB066A" w:rsidP="0021154C">
            <w:pPr>
              <w:spacing w:after="0" w:line="240" w:lineRule="auto"/>
              <w:jc w:val="center"/>
              <w:rPr>
                <w:rFonts w:ascii="Times New Roman" w:hAnsi="Times New Roman" w:cs="Times New Roman"/>
                <w:sz w:val="16"/>
                <w:szCs w:val="16"/>
                <w:lang w:val="uk-UA"/>
              </w:rPr>
            </w:pPr>
          </w:p>
          <w:p w14:paraId="4E5D2F15" w14:textId="77777777" w:rsidR="00DB066A" w:rsidRPr="00CA2E5A" w:rsidRDefault="00DB066A" w:rsidP="0021154C">
            <w:pPr>
              <w:spacing w:after="0" w:line="240" w:lineRule="auto"/>
              <w:jc w:val="center"/>
              <w:rPr>
                <w:rFonts w:ascii="Times New Roman" w:hAnsi="Times New Roman" w:cs="Times New Roman"/>
                <w:sz w:val="16"/>
                <w:szCs w:val="16"/>
                <w:lang w:val="uk-UA"/>
              </w:rPr>
            </w:pPr>
            <w:r w:rsidRPr="00CA2E5A">
              <w:rPr>
                <w:rFonts w:ascii="Times New Roman" w:hAnsi="Times New Roman" w:cs="Times New Roman"/>
                <w:sz w:val="16"/>
                <w:szCs w:val="16"/>
              </w:rPr>
              <w:t>Центр надання адміністративних</w:t>
            </w:r>
            <w:r w:rsidRPr="00CA2E5A">
              <w:rPr>
                <w:rFonts w:ascii="Times New Roman" w:hAnsi="Times New Roman" w:cs="Times New Roman"/>
                <w:sz w:val="16"/>
                <w:szCs w:val="16"/>
                <w:lang w:val="uk-UA"/>
              </w:rPr>
              <w:t xml:space="preserve"> послуг</w:t>
            </w:r>
          </w:p>
        </w:tc>
        <w:tc>
          <w:tcPr>
            <w:tcW w:w="1699" w:type="dxa"/>
            <w:tcBorders>
              <w:top w:val="single" w:sz="4" w:space="0" w:color="000000"/>
              <w:left w:val="single" w:sz="4" w:space="0" w:color="000000"/>
              <w:bottom w:val="single" w:sz="4" w:space="0" w:color="000000"/>
              <w:right w:val="single" w:sz="4" w:space="0" w:color="000000"/>
            </w:tcBorders>
          </w:tcPr>
          <w:p w14:paraId="67E40C06" w14:textId="77777777" w:rsidR="00DB066A" w:rsidRPr="008E13FE" w:rsidRDefault="00DB066A" w:rsidP="0021154C">
            <w:pPr>
              <w:pStyle w:val="12"/>
              <w:shd w:val="clear" w:color="auto" w:fill="auto"/>
              <w:spacing w:before="0" w:after="0" w:line="240" w:lineRule="auto"/>
            </w:pPr>
            <w:r w:rsidRPr="008E13FE">
              <w:rPr>
                <w:rStyle w:val="Verdana7pt0pt"/>
                <w:rFonts w:ascii="Times New Roman" w:hAnsi="Times New Roman" w:cs="Times New Roman"/>
                <w:sz w:val="16"/>
                <w:szCs w:val="16"/>
                <w:lang w:eastAsia="uk-UA"/>
              </w:rPr>
              <w:t>У день звернення особи за паспортом з вклеєною фотокарткою</w:t>
            </w:r>
          </w:p>
          <w:p w14:paraId="32AE2264" w14:textId="77777777" w:rsidR="00DB066A" w:rsidRPr="008E13FE" w:rsidRDefault="00DB066A" w:rsidP="0021154C">
            <w:pPr>
              <w:pStyle w:val="12"/>
              <w:shd w:val="clear" w:color="auto" w:fill="auto"/>
              <w:spacing w:before="0" w:after="0" w:line="240" w:lineRule="auto"/>
              <w:jc w:val="right"/>
            </w:pPr>
          </w:p>
        </w:tc>
      </w:tr>
      <w:tr w:rsidR="00DB066A" w:rsidRPr="008E13FE" w14:paraId="7F79C8AD" w14:textId="77777777" w:rsidTr="002F4023">
        <w:tc>
          <w:tcPr>
            <w:tcW w:w="568" w:type="dxa"/>
            <w:tcBorders>
              <w:top w:val="single" w:sz="4" w:space="0" w:color="000000"/>
              <w:left w:val="single" w:sz="4" w:space="0" w:color="000000"/>
              <w:bottom w:val="single" w:sz="4" w:space="0" w:color="000000"/>
            </w:tcBorders>
          </w:tcPr>
          <w:p w14:paraId="49546681"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tcPr>
          <w:p w14:paraId="45ED50EF" w14:textId="77777777" w:rsidR="00DB066A" w:rsidRPr="008E13FE" w:rsidRDefault="00DB066A" w:rsidP="0021154C">
            <w:pPr>
              <w:pStyle w:val="12"/>
              <w:shd w:val="clear" w:color="auto" w:fill="auto"/>
              <w:spacing w:before="0" w:after="0" w:line="240" w:lineRule="auto"/>
            </w:pPr>
            <w:r w:rsidRPr="008E13FE">
              <w:rPr>
                <w:sz w:val="16"/>
                <w:szCs w:val="16"/>
                <w:lang w:val="uk-UA" w:eastAsia="uk-UA"/>
              </w:rPr>
              <w:t>Оскарження</w:t>
            </w:r>
          </w:p>
        </w:tc>
        <w:tc>
          <w:tcPr>
            <w:tcW w:w="7157" w:type="dxa"/>
            <w:gridSpan w:val="3"/>
            <w:tcBorders>
              <w:top w:val="single" w:sz="4" w:space="0" w:color="000000"/>
              <w:left w:val="single" w:sz="4" w:space="0" w:color="000000"/>
              <w:bottom w:val="single" w:sz="4" w:space="0" w:color="000000"/>
              <w:right w:val="single" w:sz="4" w:space="0" w:color="000000"/>
            </w:tcBorders>
          </w:tcPr>
          <w:p w14:paraId="3C46B425" w14:textId="77777777" w:rsidR="00DB066A" w:rsidRPr="008E13FE" w:rsidRDefault="00DB066A" w:rsidP="0021154C">
            <w:pPr>
              <w:pStyle w:val="12"/>
              <w:shd w:val="clear" w:color="auto" w:fill="auto"/>
              <w:spacing w:before="0" w:after="0" w:line="240" w:lineRule="auto"/>
              <w:jc w:val="center"/>
            </w:pPr>
            <w:r w:rsidRPr="008E13FE">
              <w:rPr>
                <w:sz w:val="16"/>
                <w:szCs w:val="16"/>
                <w:lang w:val="uk-UA" w:eastAsia="uk-UA"/>
              </w:rPr>
              <w:t>У встановленому порядку</w:t>
            </w:r>
          </w:p>
        </w:tc>
      </w:tr>
      <w:tr w:rsidR="00DB066A" w:rsidRPr="008E13FE" w14:paraId="198BFF94" w14:textId="77777777" w:rsidTr="002F4023">
        <w:tc>
          <w:tcPr>
            <w:tcW w:w="568" w:type="dxa"/>
            <w:tcBorders>
              <w:top w:val="single" w:sz="4" w:space="0" w:color="000000"/>
              <w:left w:val="single" w:sz="4" w:space="0" w:color="000000"/>
              <w:bottom w:val="single" w:sz="4" w:space="0" w:color="000000"/>
            </w:tcBorders>
          </w:tcPr>
          <w:p w14:paraId="7E14A1DC" w14:textId="77777777" w:rsidR="00DB066A" w:rsidRPr="008E13FE" w:rsidRDefault="00DB066A" w:rsidP="0021154C">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vAlign w:val="center"/>
          </w:tcPr>
          <w:p w14:paraId="78926F6D" w14:textId="77777777" w:rsidR="00DB066A" w:rsidRPr="008E13FE" w:rsidRDefault="00DB066A" w:rsidP="0021154C">
            <w:pPr>
              <w:spacing w:after="0" w:line="240" w:lineRule="auto"/>
              <w:rPr>
                <w:rFonts w:ascii="Times New Roman" w:hAnsi="Times New Roman" w:cs="Times New Roman"/>
              </w:rPr>
            </w:pPr>
            <w:r w:rsidRPr="008E13FE">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vAlign w:val="center"/>
          </w:tcPr>
          <w:p w14:paraId="24C9A834" w14:textId="77777777" w:rsidR="00DB066A" w:rsidRPr="008E13FE" w:rsidRDefault="00DB066A" w:rsidP="0021154C">
            <w:pPr>
              <w:snapToGrid w:val="0"/>
              <w:spacing w:after="0" w:line="240" w:lineRule="auto"/>
              <w:jc w:val="center"/>
              <w:rPr>
                <w:rFonts w:ascii="Times New Roman" w:hAnsi="Times New Roman" w:cs="Times New Roman"/>
                <w:sz w:val="16"/>
                <w:szCs w:val="16"/>
                <w:lang w:val="uk-UA"/>
              </w:rPr>
            </w:pPr>
          </w:p>
        </w:tc>
        <w:tc>
          <w:tcPr>
            <w:tcW w:w="1699" w:type="dxa"/>
            <w:tcBorders>
              <w:top w:val="single" w:sz="4" w:space="0" w:color="000000"/>
              <w:bottom w:val="single" w:sz="4" w:space="0" w:color="000000"/>
              <w:right w:val="single" w:sz="4" w:space="0" w:color="000000"/>
            </w:tcBorders>
          </w:tcPr>
          <w:p w14:paraId="67469341" w14:textId="77777777" w:rsidR="00DB066A" w:rsidRPr="008E13FE" w:rsidRDefault="00DB066A" w:rsidP="0021154C">
            <w:pPr>
              <w:snapToGrid w:val="0"/>
              <w:spacing w:after="0" w:line="240" w:lineRule="auto"/>
              <w:jc w:val="center"/>
              <w:rPr>
                <w:rFonts w:ascii="Times New Roman" w:hAnsi="Times New Roman" w:cs="Times New Roman"/>
                <w:sz w:val="16"/>
                <w:szCs w:val="16"/>
                <w:lang w:val="uk-UA"/>
              </w:rPr>
            </w:pPr>
          </w:p>
        </w:tc>
      </w:tr>
    </w:tbl>
    <w:p w14:paraId="2AD897E0" w14:textId="77777777" w:rsidR="00032809" w:rsidRPr="008E13FE" w:rsidRDefault="00032809" w:rsidP="0021154C">
      <w:pPr>
        <w:spacing w:after="0" w:line="240" w:lineRule="auto"/>
        <w:jc w:val="both"/>
        <w:rPr>
          <w:rFonts w:ascii="Times New Roman" w:hAnsi="Times New Roman" w:cs="Times New Roman"/>
          <w:b/>
          <w:sz w:val="16"/>
          <w:szCs w:val="16"/>
          <w:lang w:val="uk-UA"/>
        </w:rPr>
      </w:pPr>
    </w:p>
    <w:p w14:paraId="52472E50" w14:textId="77777777" w:rsidR="00032809" w:rsidRPr="00DB066A" w:rsidRDefault="00C03877" w:rsidP="0021154C">
      <w:pPr>
        <w:widowControl w:val="0"/>
        <w:autoSpaceDE w:val="0"/>
        <w:spacing w:after="0" w:line="240" w:lineRule="auto"/>
        <w:ind w:hanging="510"/>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 xml:space="preserve">Начальник </w:t>
      </w:r>
      <w:r w:rsidR="00DB066A">
        <w:rPr>
          <w:rFonts w:ascii="Times New Roman" w:hAnsi="Times New Roman" w:cs="Times New Roman"/>
          <w:b/>
          <w:bCs/>
          <w:color w:val="000000"/>
          <w:spacing w:val="-2"/>
          <w:sz w:val="24"/>
          <w:szCs w:val="24"/>
          <w:lang w:val="uk-UA"/>
        </w:rPr>
        <w:t xml:space="preserve">Самбірського </w:t>
      </w:r>
      <w:r w:rsidRPr="00C03877">
        <w:rPr>
          <w:rFonts w:ascii="Times New Roman" w:hAnsi="Times New Roman" w:cs="Times New Roman"/>
          <w:b/>
          <w:bCs/>
          <w:color w:val="000000"/>
          <w:spacing w:val="-2"/>
          <w:sz w:val="24"/>
          <w:szCs w:val="24"/>
        </w:rPr>
        <w:t>відділу</w:t>
      </w:r>
      <w:r w:rsidR="00DB066A">
        <w:rPr>
          <w:rFonts w:ascii="Times New Roman" w:hAnsi="Times New Roman" w:cs="Times New Roman"/>
          <w:b/>
          <w:bCs/>
          <w:color w:val="000000"/>
          <w:spacing w:val="-2"/>
          <w:sz w:val="24"/>
          <w:szCs w:val="24"/>
          <w:lang w:val="uk-UA"/>
        </w:rPr>
        <w:t xml:space="preserve">                                                 Ірина НАЗАРКО</w:t>
      </w:r>
    </w:p>
    <w:sectPr w:rsidR="00032809" w:rsidRPr="00DB066A" w:rsidSect="00EC637D">
      <w:headerReference w:type="default" r:id="rId31"/>
      <w:headerReference w:type="first" r:id="rId32"/>
      <w:pgSz w:w="11906" w:h="16838"/>
      <w:pgMar w:top="142" w:right="567" w:bottom="426" w:left="1701" w:header="139" w:footer="708"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B6E72" w14:textId="77777777" w:rsidR="00A965B5" w:rsidRDefault="00A965B5">
      <w:r>
        <w:separator/>
      </w:r>
    </w:p>
  </w:endnote>
  <w:endnote w:type="continuationSeparator" w:id="0">
    <w:p w14:paraId="6A5579E0" w14:textId="77777777" w:rsidR="00A965B5" w:rsidRDefault="00A9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Antiqua">
    <w:altName w:val="Times New Roman"/>
    <w:charset w:val="00"/>
    <w:family w:val="swiss"/>
    <w:pitch w:val="variable"/>
    <w:sig w:usb0="00000201" w:usb1="00000000" w:usb2="00000000" w:usb3="00000000" w:csb0="00000004" w:csb1="00000000"/>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9A1FD" w14:textId="77777777" w:rsidR="00A965B5" w:rsidRDefault="00A965B5">
      <w:r>
        <w:separator/>
      </w:r>
    </w:p>
  </w:footnote>
  <w:footnote w:type="continuationSeparator" w:id="0">
    <w:p w14:paraId="59DCFAC4" w14:textId="77777777" w:rsidR="00A965B5" w:rsidRDefault="00A965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08A17" w14:textId="77777777" w:rsidR="00012E3C" w:rsidRDefault="00012E3C">
    <w:pPr>
      <w:pStyle w:val="af"/>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86D43" w14:textId="77777777" w:rsidR="00012E3C" w:rsidRDefault="00EC637D" w:rsidP="00EC637D">
    <w:pPr>
      <w:pStyle w:val="af"/>
      <w:tabs>
        <w:tab w:val="clear" w:pos="4677"/>
        <w:tab w:val="clear" w:pos="9355"/>
        <w:tab w:val="left" w:pos="6499"/>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caps w:val="0"/>
        <w:smallCaps w:val="0"/>
        <w:strike w:val="0"/>
        <w:dstrike w:val="0"/>
        <w:color w:val="333333"/>
        <w:spacing w:val="0"/>
        <w:sz w:val="16"/>
        <w:szCs w:val="16"/>
      </w:rPr>
    </w:lvl>
  </w:abstractNum>
  <w:abstractNum w:abstractNumId="3" w15:restartNumberingAfterBreak="0">
    <w:nsid w:val="00000004"/>
    <w:multiLevelType w:val="singleLevel"/>
    <w:tmpl w:val="B6985812"/>
    <w:name w:val="WW8Num4"/>
    <w:lvl w:ilvl="0">
      <w:start w:val="4"/>
      <w:numFmt w:val="decimal"/>
      <w:lvlText w:val="%1)"/>
      <w:lvlJc w:val="left"/>
      <w:pPr>
        <w:tabs>
          <w:tab w:val="num" w:pos="0"/>
        </w:tabs>
        <w:ind w:left="854" w:hanging="360"/>
      </w:pPr>
      <w:rPr>
        <w:rFonts w:ascii="Times New Roman" w:hAnsi="Times New Roman" w:cs="Times New Roman" w:hint="default"/>
        <w:b/>
        <w:sz w:val="16"/>
        <w:szCs w:val="16"/>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58941631">
    <w:abstractNumId w:val="0"/>
  </w:num>
  <w:num w:numId="2" w16cid:durableId="499002329">
    <w:abstractNumId w:val="1"/>
  </w:num>
  <w:num w:numId="3" w16cid:durableId="1770587486">
    <w:abstractNumId w:val="2"/>
  </w:num>
  <w:num w:numId="4" w16cid:durableId="327096981">
    <w:abstractNumId w:val="3"/>
  </w:num>
  <w:num w:numId="5" w16cid:durableId="2060205024">
    <w:abstractNumId w:val="4"/>
  </w:num>
  <w:num w:numId="6" w16cid:durableId="11383074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09"/>
    <w:rsid w:val="00012E3C"/>
    <w:rsid w:val="000277D1"/>
    <w:rsid w:val="00032809"/>
    <w:rsid w:val="000B6818"/>
    <w:rsid w:val="00114C28"/>
    <w:rsid w:val="00123126"/>
    <w:rsid w:val="001305CF"/>
    <w:rsid w:val="00143541"/>
    <w:rsid w:val="00153DF0"/>
    <w:rsid w:val="001713C2"/>
    <w:rsid w:val="00182721"/>
    <w:rsid w:val="00185723"/>
    <w:rsid w:val="001D0482"/>
    <w:rsid w:val="001F04F7"/>
    <w:rsid w:val="0021154C"/>
    <w:rsid w:val="002F4023"/>
    <w:rsid w:val="00307937"/>
    <w:rsid w:val="0032480C"/>
    <w:rsid w:val="00330623"/>
    <w:rsid w:val="00330797"/>
    <w:rsid w:val="00335A89"/>
    <w:rsid w:val="00355561"/>
    <w:rsid w:val="00425715"/>
    <w:rsid w:val="00425E40"/>
    <w:rsid w:val="00442F39"/>
    <w:rsid w:val="00467375"/>
    <w:rsid w:val="004A1BA8"/>
    <w:rsid w:val="004A55BA"/>
    <w:rsid w:val="004B1BC5"/>
    <w:rsid w:val="004C055A"/>
    <w:rsid w:val="0055160A"/>
    <w:rsid w:val="005863AA"/>
    <w:rsid w:val="00595AB8"/>
    <w:rsid w:val="005C66A2"/>
    <w:rsid w:val="005E73EC"/>
    <w:rsid w:val="005F0591"/>
    <w:rsid w:val="00625C9F"/>
    <w:rsid w:val="006410A7"/>
    <w:rsid w:val="006678A6"/>
    <w:rsid w:val="00682ECD"/>
    <w:rsid w:val="006975A1"/>
    <w:rsid w:val="006B6908"/>
    <w:rsid w:val="0079581D"/>
    <w:rsid w:val="007F355E"/>
    <w:rsid w:val="00800B97"/>
    <w:rsid w:val="00804B7C"/>
    <w:rsid w:val="00847884"/>
    <w:rsid w:val="0086586D"/>
    <w:rsid w:val="0089795C"/>
    <w:rsid w:val="008A5E0E"/>
    <w:rsid w:val="008C685B"/>
    <w:rsid w:val="008D7C52"/>
    <w:rsid w:val="008E13FE"/>
    <w:rsid w:val="00905698"/>
    <w:rsid w:val="0091136F"/>
    <w:rsid w:val="00930DE1"/>
    <w:rsid w:val="00933195"/>
    <w:rsid w:val="009F0EB0"/>
    <w:rsid w:val="009F1272"/>
    <w:rsid w:val="00A965B5"/>
    <w:rsid w:val="00AC0E8E"/>
    <w:rsid w:val="00B06D1D"/>
    <w:rsid w:val="00B15130"/>
    <w:rsid w:val="00B422CB"/>
    <w:rsid w:val="00B8778B"/>
    <w:rsid w:val="00C03877"/>
    <w:rsid w:val="00C80B61"/>
    <w:rsid w:val="00CA2C8D"/>
    <w:rsid w:val="00CA2E5A"/>
    <w:rsid w:val="00CD743C"/>
    <w:rsid w:val="00D3087F"/>
    <w:rsid w:val="00D66696"/>
    <w:rsid w:val="00DB066A"/>
    <w:rsid w:val="00DF344E"/>
    <w:rsid w:val="00EC637D"/>
    <w:rsid w:val="00F37856"/>
    <w:rsid w:val="00F46A21"/>
    <w:rsid w:val="00F91C48"/>
    <w:rsid w:val="00FC46A4"/>
    <w:rsid w:val="00FF46D2"/>
    <w:rsid w:val="00FF5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37CC369"/>
  <w15:chartTrackingRefBased/>
  <w15:docId w15:val="{6A67FB95-DE2D-4C9E-95A6-CC70179C4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160A"/>
    <w:pPr>
      <w:suppressAutoHyphens/>
      <w:spacing w:after="200" w:line="276" w:lineRule="auto"/>
    </w:pPr>
    <w:rPr>
      <w:rFonts w:ascii="Calibri" w:hAnsi="Calibri" w:cs="Calibri"/>
      <w:sz w:val="22"/>
      <w:szCs w:val="22"/>
      <w:lang w:val="ru-RU"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Verdana" w:hAnsi="Verdana" w:cs="Verdana"/>
      <w:b w:val="0"/>
      <w:bCs w:val="0"/>
      <w:i w:val="0"/>
      <w:caps w:val="0"/>
      <w:smallCaps w:val="0"/>
      <w:strike w:val="0"/>
      <w:dstrike w:val="0"/>
      <w:spacing w:val="0"/>
      <w:sz w:val="16"/>
      <w:szCs w:val="16"/>
      <w:lang w:val="uk-UA"/>
    </w:rPr>
  </w:style>
  <w:style w:type="character" w:customStyle="1" w:styleId="WW8Num2z1">
    <w:name w:val="WW8Num2z1"/>
    <w:rPr>
      <w:rFonts w:ascii="Verdana" w:hAnsi="Verdana" w:cs="Verdana"/>
      <w:sz w:val="16"/>
      <w:szCs w:val="16"/>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caps w:val="0"/>
      <w:smallCaps w:val="0"/>
      <w:strike w:val="0"/>
      <w:dstrike w:val="0"/>
      <w:color w:val="333333"/>
      <w:spacing w:val="0"/>
      <w:sz w:val="16"/>
      <w:szCs w:val="16"/>
    </w:rPr>
  </w:style>
  <w:style w:type="character" w:customStyle="1" w:styleId="WW8Num4z0">
    <w:name w:val="WW8Num4z0"/>
    <w:rPr>
      <w:rFonts w:ascii="Verdana" w:hAnsi="Verdana" w:cs="Verdana" w:hint="default"/>
      <w:b/>
      <w:sz w:val="16"/>
      <w:szCs w:val="16"/>
    </w:rPr>
  </w:style>
  <w:style w:type="character" w:customStyle="1" w:styleId="WW8Num5z0">
    <w:name w:val="WW8Num5z0"/>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
    <w:name w:val="Основной шрифт абзаца1"/>
  </w:style>
  <w:style w:type="character" w:customStyle="1" w:styleId="HTML">
    <w:name w:val="Стандартный HTML Знак"/>
    <w:rPr>
      <w:rFonts w:ascii="Courier New" w:hAnsi="Courier New" w:cs="Courier New"/>
      <w:sz w:val="22"/>
      <w:szCs w:val="22"/>
      <w:lang w:val="ru-RU" w:bidi="ar-SA"/>
    </w:rPr>
  </w:style>
  <w:style w:type="character" w:customStyle="1" w:styleId="a3">
    <w:name w:val="Верхний колонтитул Знак"/>
    <w:rPr>
      <w:rFonts w:ascii="Calibri" w:hAnsi="Calibri" w:cs="Calibri"/>
      <w:sz w:val="22"/>
      <w:szCs w:val="22"/>
    </w:rPr>
  </w:style>
  <w:style w:type="character" w:customStyle="1" w:styleId="a4">
    <w:name w:val="Нижний колонтитул Знак"/>
    <w:rPr>
      <w:rFonts w:ascii="Calibri" w:hAnsi="Calibri" w:cs="Calibri"/>
      <w:sz w:val="22"/>
      <w:szCs w:val="22"/>
    </w:rPr>
  </w:style>
  <w:style w:type="character" w:customStyle="1" w:styleId="Verdana7pt">
    <w:name w:val="Основной текст + Verdana;7 pt"/>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styleId="a5">
    <w:name w:val="Hyperlink"/>
    <w:rPr>
      <w:color w:val="0066CC"/>
      <w:u w:val="single"/>
    </w:rPr>
  </w:style>
  <w:style w:type="character" w:customStyle="1" w:styleId="a6">
    <w:name w:val="Основной текст_"/>
    <w:rPr>
      <w:spacing w:val="3"/>
      <w:sz w:val="21"/>
      <w:szCs w:val="21"/>
      <w:shd w:val="clear" w:color="auto" w:fill="FFFFFF"/>
    </w:rPr>
  </w:style>
  <w:style w:type="character" w:customStyle="1" w:styleId="20">
    <w:name w:val="Основной текст (2)_"/>
    <w:rPr>
      <w:rFonts w:ascii="Verdana" w:eastAsia="Verdana" w:hAnsi="Verdana" w:cs="Verdana"/>
      <w:b/>
      <w:bCs/>
      <w:spacing w:val="4"/>
      <w:sz w:val="14"/>
      <w:szCs w:val="14"/>
      <w:shd w:val="clear" w:color="auto" w:fill="FFFFFF"/>
    </w:rPr>
  </w:style>
  <w:style w:type="character" w:customStyle="1" w:styleId="6">
    <w:name w:val="Основной текст (6)_"/>
    <w:rPr>
      <w:rFonts w:ascii="Verdana" w:eastAsia="Verdana" w:hAnsi="Verdana" w:cs="Verdana"/>
      <w:spacing w:val="3"/>
      <w:sz w:val="14"/>
      <w:szCs w:val="14"/>
      <w:shd w:val="clear" w:color="auto" w:fill="FFFFFF"/>
    </w:rPr>
  </w:style>
  <w:style w:type="character" w:customStyle="1" w:styleId="a7">
    <w:name w:val="Текст выноски Знак"/>
    <w:rPr>
      <w:rFonts w:ascii="Segoe UI" w:hAnsi="Segoe UI" w:cs="Segoe UI"/>
      <w:sz w:val="18"/>
      <w:szCs w:val="18"/>
      <w:lang w:val="ru-RU"/>
    </w:rPr>
  </w:style>
  <w:style w:type="character" w:customStyle="1" w:styleId="Verdana7pt0pt">
    <w:name w:val="Основной текст + Verdana;7 pt;Интервал 0 pt"/>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character" w:customStyle="1" w:styleId="rvts9">
    <w:name w:val="rvts9"/>
  </w:style>
  <w:style w:type="character" w:customStyle="1" w:styleId="Verdana">
    <w:name w:val="Основной текст + Verdana"/>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character" w:styleId="a8">
    <w:name w:val="Emphasis"/>
    <w:qFormat/>
    <w:rPr>
      <w:i/>
      <w:iCs/>
    </w:rPr>
  </w:style>
  <w:style w:type="character" w:customStyle="1" w:styleId="a9">
    <w:name w:val="Символ нумерации"/>
  </w:style>
  <w:style w:type="paragraph" w:customStyle="1" w:styleId="aa">
    <w:name w:val="Заголовок"/>
    <w:basedOn w:val="a"/>
    <w:next w:val="ab"/>
    <w:pPr>
      <w:keepNext/>
      <w:spacing w:before="240" w:after="120"/>
    </w:pPr>
    <w:rPr>
      <w:rFonts w:ascii="Liberation Sans" w:eastAsia="Microsoft YaHei" w:hAnsi="Liberation Sans" w:cs="Arial Unicode MS"/>
      <w:sz w:val="28"/>
      <w:szCs w:val="28"/>
    </w:rPr>
  </w:style>
  <w:style w:type="paragraph" w:styleId="ab">
    <w:name w:val="Body Text"/>
    <w:basedOn w:val="a"/>
    <w:pPr>
      <w:spacing w:after="140"/>
    </w:pPr>
  </w:style>
  <w:style w:type="paragraph" w:styleId="ac">
    <w:name w:val="List"/>
    <w:basedOn w:val="ab"/>
    <w:rPr>
      <w:rFonts w:cs="Arial Unicode MS"/>
    </w:rPr>
  </w:style>
  <w:style w:type="paragraph" w:styleId="ad">
    <w:name w:val="caption"/>
    <w:basedOn w:val="a"/>
    <w:qFormat/>
    <w:pPr>
      <w:suppressLineNumbers/>
      <w:spacing w:before="120" w:after="120"/>
    </w:pPr>
    <w:rPr>
      <w:rFonts w:cs="Arial Unicode MS"/>
      <w:i/>
      <w:iCs/>
      <w:sz w:val="24"/>
      <w:szCs w:val="24"/>
    </w:rPr>
  </w:style>
  <w:style w:type="paragraph" w:customStyle="1" w:styleId="21">
    <w:name w:val="Указатель2"/>
    <w:basedOn w:val="a"/>
    <w:pPr>
      <w:suppressLineNumbers/>
    </w:pPr>
    <w:rPr>
      <w:rFonts w:cs="Arial Unicode MS"/>
    </w:rPr>
  </w:style>
  <w:style w:type="paragraph" w:customStyle="1" w:styleId="10">
    <w:name w:val="Название объекта1"/>
    <w:basedOn w:val="a"/>
    <w:pPr>
      <w:suppressLineNumbers/>
      <w:spacing w:before="120" w:after="120"/>
    </w:pPr>
    <w:rPr>
      <w:rFonts w:cs="Arial Unicode MS"/>
      <w:i/>
      <w:iCs/>
      <w:sz w:val="24"/>
      <w:szCs w:val="24"/>
    </w:rPr>
  </w:style>
  <w:style w:type="paragraph" w:customStyle="1" w:styleId="11">
    <w:name w:val="Указатель1"/>
    <w:basedOn w:val="a"/>
    <w:pPr>
      <w:suppressLineNumbers/>
    </w:pPr>
    <w:rPr>
      <w:rFonts w:cs="Arial Unicode MS"/>
    </w:rPr>
  </w:style>
  <w:style w:type="paragraph" w:customStyle="1" w:styleId="rvps2">
    <w:name w:val="rvps2"/>
    <w:basedOn w:val="a"/>
    <w:pPr>
      <w:spacing w:before="280" w:after="280" w:line="240" w:lineRule="auto"/>
    </w:pPr>
    <w:rPr>
      <w:rFonts w:ascii="Times New Roman" w:hAnsi="Times New Roman" w:cs="Times New Roman"/>
      <w:sz w:val="24"/>
      <w:szCs w:val="24"/>
    </w:rPr>
  </w:style>
  <w:style w:type="paragraph" w:styleId="HTML0">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paragraph" w:styleId="ae">
    <w:name w:val="Normal (Web)"/>
    <w:basedOn w:val="a"/>
    <w:pPr>
      <w:spacing w:before="280" w:after="280" w:line="240" w:lineRule="auto"/>
    </w:pPr>
    <w:rPr>
      <w:rFonts w:ascii="Times New Roman" w:hAnsi="Times New Roman" w:cs="Times New Roman"/>
      <w:sz w:val="24"/>
      <w:szCs w:val="24"/>
    </w:rPr>
  </w:style>
  <w:style w:type="paragraph" w:styleId="af">
    <w:name w:val="header"/>
    <w:basedOn w:val="a"/>
    <w:pPr>
      <w:tabs>
        <w:tab w:val="center" w:pos="4677"/>
        <w:tab w:val="right" w:pos="9355"/>
      </w:tabs>
    </w:pPr>
    <w:rPr>
      <w:lang w:val="x-none"/>
    </w:rPr>
  </w:style>
  <w:style w:type="paragraph" w:styleId="af0">
    <w:name w:val="footer"/>
    <w:basedOn w:val="a"/>
    <w:pPr>
      <w:tabs>
        <w:tab w:val="center" w:pos="4677"/>
        <w:tab w:val="right" w:pos="9355"/>
      </w:tabs>
    </w:pPr>
    <w:rPr>
      <w:lang w:val="x-none"/>
    </w:rPr>
  </w:style>
  <w:style w:type="paragraph" w:customStyle="1" w:styleId="12">
    <w:name w:val="Основной текст1"/>
    <w:basedOn w:val="a"/>
    <w:pPr>
      <w:widowControl w:val="0"/>
      <w:shd w:val="clear" w:color="auto" w:fill="FFFFFF"/>
      <w:spacing w:before="720" w:after="240" w:line="278" w:lineRule="exact"/>
      <w:jc w:val="both"/>
    </w:pPr>
    <w:rPr>
      <w:rFonts w:ascii="Times New Roman" w:hAnsi="Times New Roman" w:cs="Times New Roman"/>
      <w:spacing w:val="3"/>
      <w:sz w:val="21"/>
      <w:szCs w:val="21"/>
      <w:lang w:val="x-none"/>
    </w:rPr>
  </w:style>
  <w:style w:type="paragraph" w:customStyle="1" w:styleId="22">
    <w:name w:val="Основной текст (2)"/>
    <w:basedOn w:val="a"/>
    <w:pPr>
      <w:widowControl w:val="0"/>
      <w:shd w:val="clear" w:color="auto" w:fill="FFFFFF"/>
      <w:spacing w:before="720" w:after="0" w:line="192" w:lineRule="exact"/>
    </w:pPr>
    <w:rPr>
      <w:rFonts w:ascii="Verdana" w:eastAsia="Verdana" w:hAnsi="Verdana" w:cs="Verdana"/>
      <w:b/>
      <w:bCs/>
      <w:spacing w:val="4"/>
      <w:sz w:val="14"/>
      <w:szCs w:val="14"/>
      <w:lang w:val="x-none"/>
    </w:rPr>
  </w:style>
  <w:style w:type="paragraph" w:customStyle="1" w:styleId="60">
    <w:name w:val="Основной текст (6)"/>
    <w:basedOn w:val="a"/>
    <w:pPr>
      <w:widowControl w:val="0"/>
      <w:shd w:val="clear" w:color="auto" w:fill="FFFFFF"/>
      <w:spacing w:after="360" w:line="192" w:lineRule="exact"/>
      <w:jc w:val="center"/>
    </w:pPr>
    <w:rPr>
      <w:rFonts w:ascii="Verdana" w:eastAsia="Verdana" w:hAnsi="Verdana" w:cs="Verdana"/>
      <w:spacing w:val="3"/>
      <w:sz w:val="14"/>
      <w:szCs w:val="14"/>
      <w:lang w:val="x-none"/>
    </w:rPr>
  </w:style>
  <w:style w:type="paragraph" w:styleId="af1">
    <w:name w:val="Balloon Text"/>
    <w:basedOn w:val="a"/>
    <w:pPr>
      <w:spacing w:after="0" w:line="240" w:lineRule="auto"/>
    </w:pPr>
    <w:rPr>
      <w:rFonts w:ascii="Segoe UI" w:hAnsi="Segoe UI" w:cs="Segoe UI"/>
      <w:sz w:val="18"/>
      <w:szCs w:val="18"/>
    </w:rPr>
  </w:style>
  <w:style w:type="paragraph" w:styleId="af2">
    <w:name w:val="List Paragraph"/>
    <w:basedOn w:val="a"/>
    <w:qFormat/>
    <w:pPr>
      <w:spacing w:after="0" w:line="240" w:lineRule="auto"/>
      <w:ind w:left="720"/>
      <w:contextualSpacing/>
    </w:pPr>
    <w:rPr>
      <w:rFonts w:ascii="Times New Roman" w:hAnsi="Times New Roman" w:cs="Times New Roman"/>
      <w:sz w:val="24"/>
      <w:szCs w:val="24"/>
      <w:lang w:val="uk-UA"/>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Нормальний текст"/>
    <w:basedOn w:val="a"/>
    <w:pPr>
      <w:spacing w:before="120" w:after="0" w:line="240" w:lineRule="auto"/>
      <w:ind w:firstLine="567"/>
    </w:pPr>
    <w:rPr>
      <w:rFonts w:ascii="Antiqua" w:hAnsi="Antiqua" w:cs="Antiqua"/>
      <w:kern w:val="2"/>
      <w:sz w:val="26"/>
      <w:szCs w:val="20"/>
      <w:lang w:val="uk-UA"/>
    </w:rPr>
  </w:style>
  <w:style w:type="paragraph" w:styleId="af6">
    <w:name w:val="No Spacing"/>
    <w:qFormat/>
    <w:pPr>
      <w:suppressAutoHyphens/>
    </w:pPr>
    <w:rPr>
      <w:rFonts w:ascii="Calibri" w:eastAsia="Calibri" w:hAnsi="Calibri" w:cs="Calibri"/>
      <w:kern w:val="2"/>
      <w:sz w:val="22"/>
      <w:szCs w:val="22"/>
      <w:lang w:eastAsia="zh-CN"/>
    </w:rPr>
  </w:style>
  <w:style w:type="paragraph" w:customStyle="1" w:styleId="Default">
    <w:name w:val="Default"/>
    <w:pPr>
      <w:suppressAutoHyphens/>
      <w:autoSpaceDE w:val="0"/>
    </w:pPr>
    <w:rPr>
      <w:rFonts w:ascii="Verdana" w:hAnsi="Verdana" w:cs="Verdana"/>
      <w:color w:val="000000"/>
      <w:kern w:val="2"/>
      <w:sz w:val="24"/>
      <w:szCs w:val="24"/>
      <w:lang w:val="ru-RU" w:eastAsia="zh-CN"/>
    </w:rPr>
  </w:style>
  <w:style w:type="paragraph" w:customStyle="1" w:styleId="rvps6">
    <w:name w:val="rvps6"/>
    <w:basedOn w:val="a"/>
    <w:pPr>
      <w:spacing w:before="280" w:after="280" w:line="240" w:lineRule="auto"/>
    </w:pPr>
    <w:rPr>
      <w:rFonts w:ascii="Times New Roman" w:hAnsi="Times New Roman" w:cs="Times New Roman"/>
      <w:kern w:val="2"/>
      <w:sz w:val="24"/>
      <w:szCs w:val="24"/>
      <w:lang w:val="uk-UA"/>
    </w:rPr>
  </w:style>
  <w:style w:type="paragraph" w:customStyle="1" w:styleId="af7">
    <w:name w:val="Текст в заданном формате"/>
    <w:basedOn w:val="a"/>
    <w:pPr>
      <w:spacing w:after="0"/>
    </w:pPr>
    <w:rPr>
      <w:rFonts w:ascii="Liberation Mono" w:eastAsia="NSimSun"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zmrudms@dmsu.gov.ua" TargetMode="External"/><Relationship Id="rId18" Type="http://schemas.openxmlformats.org/officeDocument/2006/relationships/hyperlink" Target="http://zmrudms@dmsu.gov.ua" TargetMode="External"/><Relationship Id="rId26" Type="http://schemas.openxmlformats.org/officeDocument/2006/relationships/hyperlink" Target="mailto:4634@dmsu.gov.ua" TargetMode="External"/><Relationship Id="rId3" Type="http://schemas.openxmlformats.org/officeDocument/2006/relationships/styles" Target="styles.xml"/><Relationship Id="rId21" Type="http://schemas.openxmlformats.org/officeDocument/2006/relationships/hyperlink" Target="http://zmrudms@dmsu.gov.ua"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4634@dmsu.gov.ua" TargetMode="External"/><Relationship Id="rId17" Type="http://schemas.openxmlformats.org/officeDocument/2006/relationships/hyperlink" Target="mailto:4634@dmsu.gov.ua" TargetMode="External"/><Relationship Id="rId25" Type="http://schemas.openxmlformats.org/officeDocument/2006/relationships/hyperlink" Target="mailto:cnap.sambir@gmail.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mrudms@dmsu.gov.ua" TargetMode="External"/><Relationship Id="rId20" Type="http://schemas.openxmlformats.org/officeDocument/2006/relationships/hyperlink" Target="mailto:4634@dmsu.gov.ua" TargetMode="External"/><Relationship Id="rId29" Type="http://schemas.openxmlformats.org/officeDocument/2006/relationships/hyperlink" Target="https://zakon.rada.gov.ua/laws/show/302-2015-&#10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hyperlink" Target="http://zmrudms@dmsu.gov.ua"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4634@dmsu.gov.ua" TargetMode="External"/><Relationship Id="rId23" Type="http://schemas.openxmlformats.org/officeDocument/2006/relationships/hyperlink" Target="mailto:4634@dmsu.gov.ua" TargetMode="External"/><Relationship Id="rId28" Type="http://schemas.openxmlformats.org/officeDocument/2006/relationships/hyperlink" Target="mailto:cnap.sambir@gmail.com" TargetMode="External"/><Relationship Id="rId10" Type="http://schemas.openxmlformats.org/officeDocument/2006/relationships/hyperlink" Target="mailto:cnap.sambir@gmail.com" TargetMode="External"/><Relationship Id="rId19" Type="http://schemas.openxmlformats.org/officeDocument/2006/relationships/hyperlink" Target="mailto:cnap.sambir@gmail.co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mrudms@dmsu.gov.ua" TargetMode="External"/><Relationship Id="rId14" Type="http://schemas.openxmlformats.org/officeDocument/2006/relationships/hyperlink" Target="mailto:cnap.sambir@gmail.com" TargetMode="External"/><Relationship Id="rId22" Type="http://schemas.openxmlformats.org/officeDocument/2006/relationships/hyperlink" Target="mailto:cnap.sambir@gmail.com" TargetMode="External"/><Relationship Id="rId27" Type="http://schemas.openxmlformats.org/officeDocument/2006/relationships/hyperlink" Target="http://zmrudms@dmsu.gov.ua" TargetMode="External"/><Relationship Id="rId30" Type="http://schemas.openxmlformats.org/officeDocument/2006/relationships/hyperlink" Target="https://zakon.rada.gov.ua/laws/show/302-2015-&#1087;" TargetMode="External"/><Relationship Id="rId8" Type="http://schemas.openxmlformats.org/officeDocument/2006/relationships/hyperlink" Target="mailto:4634@dmsu.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F781E-CAEF-485E-A457-6D0BB8C7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121645</Words>
  <Characters>69339</Characters>
  <Application>Microsoft Office Word</Application>
  <DocSecurity>0</DocSecurity>
  <Lines>577</Lines>
  <Paragraphs>381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4 до наказу ДМС</vt:lpstr>
      <vt:lpstr>Додаток 4 до наказу ДМС</vt:lpstr>
    </vt:vector>
  </TitlesOfParts>
  <Company>RePack by SPecialiST</Company>
  <LinksUpToDate>false</LinksUpToDate>
  <CharactersWithSpaces>190603</CharactersWithSpaces>
  <SharedDoc>false</SharedDoc>
  <HLinks>
    <vt:vector size="132" baseType="variant">
      <vt:variant>
        <vt:i4>75432062</vt:i4>
      </vt:variant>
      <vt:variant>
        <vt:i4>63</vt:i4>
      </vt:variant>
      <vt:variant>
        <vt:i4>0</vt:i4>
      </vt:variant>
      <vt:variant>
        <vt:i4>5</vt:i4>
      </vt:variant>
      <vt:variant>
        <vt:lpwstr>https://zakon.rada.gov.ua/laws/show/302-2015-п</vt:lpwstr>
      </vt:variant>
      <vt:variant>
        <vt:lpwstr>n734</vt:lpwstr>
      </vt:variant>
      <vt:variant>
        <vt:i4>74973310</vt:i4>
      </vt:variant>
      <vt:variant>
        <vt:i4>60</vt:i4>
      </vt:variant>
      <vt:variant>
        <vt:i4>0</vt:i4>
      </vt:variant>
      <vt:variant>
        <vt:i4>5</vt:i4>
      </vt:variant>
      <vt:variant>
        <vt:lpwstr>https://zakon.rada.gov.ua/laws/show/302-2015-п</vt:lpwstr>
      </vt:variant>
      <vt:variant>
        <vt:lpwstr>n733</vt:lpwstr>
      </vt:variant>
      <vt:variant>
        <vt:i4>5963814</vt:i4>
      </vt:variant>
      <vt:variant>
        <vt:i4>57</vt:i4>
      </vt:variant>
      <vt:variant>
        <vt:i4>0</vt:i4>
      </vt:variant>
      <vt:variant>
        <vt:i4>5</vt:i4>
      </vt:variant>
      <vt:variant>
        <vt:lpwstr>mailto:cnap.sambir@gmail.com</vt:lpwstr>
      </vt:variant>
      <vt:variant>
        <vt:lpwstr/>
      </vt:variant>
      <vt:variant>
        <vt:i4>2949184</vt:i4>
      </vt:variant>
      <vt:variant>
        <vt:i4>54</vt:i4>
      </vt:variant>
      <vt:variant>
        <vt:i4>0</vt:i4>
      </vt:variant>
      <vt:variant>
        <vt:i4>5</vt:i4>
      </vt:variant>
      <vt:variant>
        <vt:lpwstr>http://zmrudms@dmsu.gov.ua</vt:lpwstr>
      </vt:variant>
      <vt:variant>
        <vt:lpwstr/>
      </vt:variant>
      <vt:variant>
        <vt:i4>5832752</vt:i4>
      </vt:variant>
      <vt:variant>
        <vt:i4>51</vt:i4>
      </vt:variant>
      <vt:variant>
        <vt:i4>0</vt:i4>
      </vt:variant>
      <vt:variant>
        <vt:i4>5</vt:i4>
      </vt:variant>
      <vt:variant>
        <vt:lpwstr>mailto:4634@dmsu.gov.ua</vt:lpwstr>
      </vt:variant>
      <vt:variant>
        <vt:lpwstr/>
      </vt:variant>
      <vt:variant>
        <vt:i4>5963814</vt:i4>
      </vt:variant>
      <vt:variant>
        <vt:i4>48</vt:i4>
      </vt:variant>
      <vt:variant>
        <vt:i4>0</vt:i4>
      </vt:variant>
      <vt:variant>
        <vt:i4>5</vt:i4>
      </vt:variant>
      <vt:variant>
        <vt:lpwstr>mailto:cnap.sambir@gmail.com</vt:lpwstr>
      </vt:variant>
      <vt:variant>
        <vt:lpwstr/>
      </vt:variant>
      <vt:variant>
        <vt:i4>2949184</vt:i4>
      </vt:variant>
      <vt:variant>
        <vt:i4>45</vt:i4>
      </vt:variant>
      <vt:variant>
        <vt:i4>0</vt:i4>
      </vt:variant>
      <vt:variant>
        <vt:i4>5</vt:i4>
      </vt:variant>
      <vt:variant>
        <vt:lpwstr>http://zmrudms@dmsu.gov.ua</vt:lpwstr>
      </vt:variant>
      <vt:variant>
        <vt:lpwstr/>
      </vt:variant>
      <vt:variant>
        <vt:i4>5832752</vt:i4>
      </vt:variant>
      <vt:variant>
        <vt:i4>42</vt:i4>
      </vt:variant>
      <vt:variant>
        <vt:i4>0</vt:i4>
      </vt:variant>
      <vt:variant>
        <vt:i4>5</vt:i4>
      </vt:variant>
      <vt:variant>
        <vt:lpwstr>mailto:4634@dmsu.gov.ua</vt:lpwstr>
      </vt:variant>
      <vt:variant>
        <vt:lpwstr/>
      </vt:variant>
      <vt:variant>
        <vt:i4>5963814</vt:i4>
      </vt:variant>
      <vt:variant>
        <vt:i4>39</vt:i4>
      </vt:variant>
      <vt:variant>
        <vt:i4>0</vt:i4>
      </vt:variant>
      <vt:variant>
        <vt:i4>5</vt:i4>
      </vt:variant>
      <vt:variant>
        <vt:lpwstr>mailto:cnap.sambir@gmail.com</vt:lpwstr>
      </vt:variant>
      <vt:variant>
        <vt:lpwstr/>
      </vt:variant>
      <vt:variant>
        <vt:i4>2949184</vt:i4>
      </vt:variant>
      <vt:variant>
        <vt:i4>36</vt:i4>
      </vt:variant>
      <vt:variant>
        <vt:i4>0</vt:i4>
      </vt:variant>
      <vt:variant>
        <vt:i4>5</vt:i4>
      </vt:variant>
      <vt:variant>
        <vt:lpwstr>http://zmrudms@dmsu.gov.ua</vt:lpwstr>
      </vt:variant>
      <vt:variant>
        <vt:lpwstr/>
      </vt:variant>
      <vt:variant>
        <vt:i4>5832752</vt:i4>
      </vt:variant>
      <vt:variant>
        <vt:i4>33</vt:i4>
      </vt:variant>
      <vt:variant>
        <vt:i4>0</vt:i4>
      </vt:variant>
      <vt:variant>
        <vt:i4>5</vt:i4>
      </vt:variant>
      <vt:variant>
        <vt:lpwstr>mailto:4634@dmsu.gov.ua</vt:lpwstr>
      </vt:variant>
      <vt:variant>
        <vt:lpwstr/>
      </vt:variant>
      <vt:variant>
        <vt:i4>5963814</vt:i4>
      </vt:variant>
      <vt:variant>
        <vt:i4>30</vt:i4>
      </vt:variant>
      <vt:variant>
        <vt:i4>0</vt:i4>
      </vt:variant>
      <vt:variant>
        <vt:i4>5</vt:i4>
      </vt:variant>
      <vt:variant>
        <vt:lpwstr>mailto:cnap.sambir@gmail.com</vt:lpwstr>
      </vt:variant>
      <vt:variant>
        <vt:lpwstr/>
      </vt:variant>
      <vt:variant>
        <vt:i4>2949184</vt:i4>
      </vt:variant>
      <vt:variant>
        <vt:i4>27</vt:i4>
      </vt:variant>
      <vt:variant>
        <vt:i4>0</vt:i4>
      </vt:variant>
      <vt:variant>
        <vt:i4>5</vt:i4>
      </vt:variant>
      <vt:variant>
        <vt:lpwstr>http://zmrudms@dmsu.gov.ua</vt:lpwstr>
      </vt:variant>
      <vt:variant>
        <vt:lpwstr/>
      </vt:variant>
      <vt:variant>
        <vt:i4>5832752</vt:i4>
      </vt:variant>
      <vt:variant>
        <vt:i4>24</vt:i4>
      </vt:variant>
      <vt:variant>
        <vt:i4>0</vt:i4>
      </vt:variant>
      <vt:variant>
        <vt:i4>5</vt:i4>
      </vt:variant>
      <vt:variant>
        <vt:lpwstr>mailto:4634@dmsu.gov.ua</vt:lpwstr>
      </vt:variant>
      <vt:variant>
        <vt:lpwstr/>
      </vt:variant>
      <vt:variant>
        <vt:i4>2949184</vt:i4>
      </vt:variant>
      <vt:variant>
        <vt:i4>21</vt:i4>
      </vt:variant>
      <vt:variant>
        <vt:i4>0</vt:i4>
      </vt:variant>
      <vt:variant>
        <vt:i4>5</vt:i4>
      </vt:variant>
      <vt:variant>
        <vt:lpwstr>http://zmrudms@dmsu.gov.ua</vt:lpwstr>
      </vt:variant>
      <vt:variant>
        <vt:lpwstr/>
      </vt:variant>
      <vt:variant>
        <vt:i4>5832752</vt:i4>
      </vt:variant>
      <vt:variant>
        <vt:i4>18</vt:i4>
      </vt:variant>
      <vt:variant>
        <vt:i4>0</vt:i4>
      </vt:variant>
      <vt:variant>
        <vt:i4>5</vt:i4>
      </vt:variant>
      <vt:variant>
        <vt:lpwstr>mailto:4634@dmsu.gov.ua</vt:lpwstr>
      </vt:variant>
      <vt:variant>
        <vt:lpwstr/>
      </vt:variant>
      <vt:variant>
        <vt:i4>5963814</vt:i4>
      </vt:variant>
      <vt:variant>
        <vt:i4>15</vt:i4>
      </vt:variant>
      <vt:variant>
        <vt:i4>0</vt:i4>
      </vt:variant>
      <vt:variant>
        <vt:i4>5</vt:i4>
      </vt:variant>
      <vt:variant>
        <vt:lpwstr>mailto:cnap.sambir@gmail.com</vt:lpwstr>
      </vt:variant>
      <vt:variant>
        <vt:lpwstr/>
      </vt:variant>
      <vt:variant>
        <vt:i4>2949184</vt:i4>
      </vt:variant>
      <vt:variant>
        <vt:i4>12</vt:i4>
      </vt:variant>
      <vt:variant>
        <vt:i4>0</vt:i4>
      </vt:variant>
      <vt:variant>
        <vt:i4>5</vt:i4>
      </vt:variant>
      <vt:variant>
        <vt:lpwstr>http://zmrudms@dmsu.gov.ua</vt:lpwstr>
      </vt:variant>
      <vt:variant>
        <vt:lpwstr/>
      </vt:variant>
      <vt:variant>
        <vt:i4>5832752</vt:i4>
      </vt:variant>
      <vt:variant>
        <vt:i4>9</vt:i4>
      </vt:variant>
      <vt:variant>
        <vt:i4>0</vt:i4>
      </vt:variant>
      <vt:variant>
        <vt:i4>5</vt:i4>
      </vt:variant>
      <vt:variant>
        <vt:lpwstr>mailto:4634@dmsu.gov.ua</vt:lpwstr>
      </vt:variant>
      <vt:variant>
        <vt:lpwstr/>
      </vt:variant>
      <vt:variant>
        <vt:i4>5963814</vt:i4>
      </vt:variant>
      <vt:variant>
        <vt:i4>6</vt:i4>
      </vt:variant>
      <vt:variant>
        <vt:i4>0</vt:i4>
      </vt:variant>
      <vt:variant>
        <vt:i4>5</vt:i4>
      </vt:variant>
      <vt:variant>
        <vt:lpwstr>mailto:cnap.sambir@gmail.com</vt:lpwstr>
      </vt:variant>
      <vt:variant>
        <vt:lpwstr/>
      </vt:variant>
      <vt:variant>
        <vt:i4>2949184</vt:i4>
      </vt:variant>
      <vt:variant>
        <vt:i4>3</vt:i4>
      </vt:variant>
      <vt:variant>
        <vt:i4>0</vt:i4>
      </vt:variant>
      <vt:variant>
        <vt:i4>5</vt:i4>
      </vt:variant>
      <vt:variant>
        <vt:lpwstr>http://zmrudms@dmsu.gov.ua</vt:lpwstr>
      </vt:variant>
      <vt:variant>
        <vt:lpwstr/>
      </vt:variant>
      <vt:variant>
        <vt:i4>5832752</vt:i4>
      </vt:variant>
      <vt:variant>
        <vt:i4>0</vt:i4>
      </vt:variant>
      <vt:variant>
        <vt:i4>0</vt:i4>
      </vt:variant>
      <vt:variant>
        <vt:i4>5</vt:i4>
      </vt:variant>
      <vt:variant>
        <vt:lpwstr>mailto:4634@dmsu.gov.ua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 до наказу ДМС</dc:title>
  <dc:subject/>
  <dc:creator>Sergey</dc:creator>
  <cp:keywords/>
  <cp:lastModifiedBy>504</cp:lastModifiedBy>
  <cp:revision>2</cp:revision>
  <cp:lastPrinted>2024-03-05T13:40:00Z</cp:lastPrinted>
  <dcterms:created xsi:type="dcterms:W3CDTF">2025-12-11T09:53:00Z</dcterms:created>
  <dcterms:modified xsi:type="dcterms:W3CDTF">2025-12-11T09:53:00Z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893075343</vt:i4>
  </property>
</Properties>
</file>